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992E" w14:textId="77777777" w:rsidR="00AD729A" w:rsidRPr="004B5CDD" w:rsidRDefault="00AD729A" w:rsidP="00AD729A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 xml:space="preserve">3 </w:t>
      </w:r>
      <w:r w:rsidRPr="004B5CDD">
        <w:rPr>
          <w:rFonts w:ascii="Tahoma" w:hAnsi="Tahoma" w:cs="Tahoma"/>
          <w:b/>
        </w:rPr>
        <w:t>do swz</w:t>
      </w:r>
    </w:p>
    <w:p w14:paraId="133259EC" w14:textId="77777777" w:rsidR="00AD729A" w:rsidRPr="00417E22" w:rsidRDefault="00AD729A" w:rsidP="00AD729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449B684A" w14:textId="77777777" w:rsidTr="00760860">
        <w:tc>
          <w:tcPr>
            <w:tcW w:w="408" w:type="dxa"/>
          </w:tcPr>
          <w:p w14:paraId="0DB06EE8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FCA698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F8FC22D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39191197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3C8DF570" w14:textId="77777777" w:rsidTr="00760860">
        <w:tc>
          <w:tcPr>
            <w:tcW w:w="408" w:type="dxa"/>
          </w:tcPr>
          <w:p w14:paraId="11C48E26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0D94EB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7D16BCEE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7856CDD8" w14:textId="5BB64111" w:rsidR="00AD729A" w:rsidRDefault="00AD729A" w:rsidP="007E079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523D3C7" w14:textId="77777777" w:rsidR="00AD729A" w:rsidRDefault="00AD729A" w:rsidP="00AD729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A8039F5" w14:textId="77777777" w:rsidR="00AD729A" w:rsidRPr="009C7478" w:rsidRDefault="00AD729A" w:rsidP="007E0794">
      <w:pPr>
        <w:tabs>
          <w:tab w:val="left" w:pos="3686"/>
        </w:tabs>
        <w:spacing w:after="60"/>
        <w:ind w:right="554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43C3C7A" w14:textId="77777777" w:rsidR="00AD729A" w:rsidRPr="001C1C3D" w:rsidRDefault="00AD729A" w:rsidP="00AD729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5E8F14E" w14:textId="77777777" w:rsidR="00AD729A" w:rsidRDefault="00AD729A" w:rsidP="00AD729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47E2723" w14:textId="77777777" w:rsidR="00AD729A" w:rsidRPr="009C7478" w:rsidRDefault="00AD729A" w:rsidP="007E0794">
      <w:pPr>
        <w:spacing w:after="120"/>
        <w:ind w:right="5543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6B02F78" w14:textId="77777777" w:rsidR="00AD729A" w:rsidRDefault="00AD729A" w:rsidP="00AD729A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 WYKONAWCY</w:t>
      </w:r>
    </w:p>
    <w:p w14:paraId="601A12EA" w14:textId="77777777" w:rsidR="00AD729A" w:rsidRDefault="00AD729A" w:rsidP="007E0794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35492D1" w14:textId="5E86DBF5" w:rsidR="006E2892" w:rsidRPr="00E01D7F" w:rsidRDefault="00AD729A" w:rsidP="006E2892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6654F484" w14:textId="598621A1" w:rsidR="00AD729A" w:rsidRPr="00A22913" w:rsidRDefault="00AD729A" w:rsidP="007E0794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086626">
        <w:rPr>
          <w:rFonts w:ascii="Tahoma" w:hAnsi="Tahoma" w:cs="Tahoma"/>
          <w:b/>
          <w:bCs/>
          <w:color w:val="000000"/>
        </w:rPr>
        <w:t xml:space="preserve">Dostawę </w:t>
      </w:r>
      <w:r w:rsidR="00965152">
        <w:rPr>
          <w:rFonts w:ascii="Tahoma" w:hAnsi="Tahoma" w:cs="Tahoma"/>
          <w:b/>
          <w:bCs/>
          <w:color w:val="000000"/>
        </w:rPr>
        <w:t xml:space="preserve">sprzętu </w:t>
      </w:r>
      <w:r w:rsidR="00086626">
        <w:rPr>
          <w:rFonts w:ascii="Tahoma" w:hAnsi="Tahoma" w:cs="Tahoma"/>
          <w:b/>
          <w:bCs/>
          <w:color w:val="000000"/>
        </w:rPr>
        <w:t>komputer</w:t>
      </w:r>
      <w:r w:rsidR="00965152">
        <w:rPr>
          <w:rFonts w:ascii="Tahoma" w:hAnsi="Tahoma" w:cs="Tahoma"/>
          <w:b/>
          <w:bCs/>
          <w:color w:val="000000"/>
        </w:rPr>
        <w:t xml:space="preserve">owego w ramach projektu </w:t>
      </w:r>
      <w:r w:rsidR="003E48CB">
        <w:rPr>
          <w:rFonts w:ascii="Tahoma" w:hAnsi="Tahoma" w:cs="Tahoma"/>
          <w:b/>
          <w:bCs/>
          <w:color w:val="000000"/>
        </w:rPr>
        <w:t>grantowego – GRANTY PPGR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6E3B8674" w14:textId="77777777" w:rsidR="00AD729A" w:rsidRPr="001C1C3D" w:rsidRDefault="00AD729A" w:rsidP="00AD729A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7CA20879" w14:textId="77777777" w:rsidR="00AD729A" w:rsidRPr="00712C86" w:rsidRDefault="00AD729A" w:rsidP="00AD729A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6F2BFF5E" w14:textId="77777777" w:rsidR="00AD729A" w:rsidRDefault="00AD729A" w:rsidP="0024611C">
      <w:pPr>
        <w:pStyle w:val="Akapitzlist"/>
        <w:numPr>
          <w:ilvl w:val="0"/>
          <w:numId w:val="9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05F0AB45" w14:textId="77777777" w:rsidR="00AD729A" w:rsidRDefault="00AD729A" w:rsidP="0024611C">
      <w:pPr>
        <w:pStyle w:val="Akapitzlist"/>
        <w:numPr>
          <w:ilvl w:val="0"/>
          <w:numId w:val="9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>
        <w:rPr>
          <w:rFonts w:ascii="Tahoma" w:hAnsi="Tahoma" w:cs="Tahoma"/>
          <w:i/>
          <w:sz w:val="20"/>
          <w:szCs w:val="20"/>
        </w:rPr>
        <w:t>, 2 i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7CE71BC0" w14:textId="77777777" w:rsidR="00AD729A" w:rsidRPr="00ED14A9" w:rsidRDefault="00AD729A" w:rsidP="00AD729A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4920A2F7" w14:textId="77777777" w:rsidR="00AD729A" w:rsidRPr="00305BC3" w:rsidRDefault="00AD729A" w:rsidP="007E0794">
      <w:pPr>
        <w:pStyle w:val="Akapitzlist"/>
        <w:pBdr>
          <w:bottom w:val="single" w:sz="4" w:space="1" w:color="auto"/>
        </w:pBdr>
        <w:spacing w:after="12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418AE48" w14:textId="77777777" w:rsidR="00AD729A" w:rsidRDefault="00AD729A" w:rsidP="007E0794">
      <w:pPr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41E2BDBF" w14:textId="77777777" w:rsidR="00AD729A" w:rsidRDefault="00AD729A" w:rsidP="0024611C">
      <w:pPr>
        <w:pStyle w:val="Akapitzlist"/>
        <w:numPr>
          <w:ilvl w:val="0"/>
          <w:numId w:val="10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32962E11" w14:textId="77777777" w:rsidR="00AD729A" w:rsidRDefault="00AD729A" w:rsidP="0024611C">
      <w:pPr>
        <w:pStyle w:val="Akapitzlist"/>
        <w:numPr>
          <w:ilvl w:val="0"/>
          <w:numId w:val="10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4672084F" w14:textId="77777777" w:rsidR="00AD729A" w:rsidRPr="00561691" w:rsidRDefault="00AD729A" w:rsidP="007E0794">
      <w:pPr>
        <w:pStyle w:val="Akapitzlist"/>
        <w:numPr>
          <w:ilvl w:val="0"/>
          <w:numId w:val="1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D90D88C" w14:textId="77777777" w:rsidR="00AD729A" w:rsidRPr="001C1C3D" w:rsidRDefault="00AD729A" w:rsidP="007E0794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8D05026" w14:textId="10FE70D3" w:rsidR="00AD729A" w:rsidRDefault="00AD729A" w:rsidP="007E0794">
      <w:pPr>
        <w:pStyle w:val="Akapitzlist"/>
        <w:numPr>
          <w:ilvl w:val="0"/>
          <w:numId w:val="1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4DCCC19" w14:textId="53DEE9BA" w:rsidR="00965152" w:rsidRDefault="00965152" w:rsidP="007E079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 xml:space="preserve">OŚWIADCZENIE DOTYCZĄCE </w:t>
      </w:r>
      <w:r>
        <w:rPr>
          <w:rFonts w:ascii="Tahoma" w:hAnsi="Tahoma" w:cs="Tahoma"/>
          <w:b/>
          <w:bCs/>
          <w:sz w:val="20"/>
          <w:szCs w:val="20"/>
        </w:rPr>
        <w:t xml:space="preserve">DOKUMENTÓW, O KTÓRYCH MOWA </w:t>
      </w:r>
      <w:r w:rsidR="007E0794">
        <w:rPr>
          <w:rFonts w:ascii="Tahoma" w:hAnsi="Tahoma" w:cs="Tahoma"/>
          <w:b/>
          <w:bCs/>
          <w:sz w:val="20"/>
          <w:szCs w:val="20"/>
        </w:rPr>
        <w:t>W ROZDZIALE IV PKT 1.3 SWZ</w:t>
      </w:r>
      <w:r w:rsidRPr="00FD6FD4">
        <w:rPr>
          <w:rFonts w:ascii="Tahoma" w:hAnsi="Tahoma" w:cs="Tahoma"/>
          <w:b/>
          <w:bCs/>
          <w:sz w:val="20"/>
          <w:szCs w:val="20"/>
        </w:rPr>
        <w:t>:</w:t>
      </w:r>
    </w:p>
    <w:p w14:paraId="158EADE1" w14:textId="09E46C31" w:rsidR="00965152" w:rsidRPr="002E25F3" w:rsidRDefault="00965152" w:rsidP="007E0794">
      <w:pPr>
        <w:pStyle w:val="Akapitzlist"/>
        <w:numPr>
          <w:ilvl w:val="0"/>
          <w:numId w:val="14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</w:t>
      </w:r>
      <w:r w:rsidR="007E0794">
        <w:rPr>
          <w:rFonts w:ascii="Tahoma" w:hAnsi="Tahoma" w:cs="Tahoma"/>
          <w:bCs/>
          <w:sz w:val="20"/>
          <w:szCs w:val="20"/>
        </w:rPr>
        <w:t>dokumenty, o których mowa w rozdziale IV pkt 1.3 swz</w:t>
      </w:r>
      <w:r w:rsidRPr="002E25F3">
        <w:rPr>
          <w:rFonts w:ascii="Tahoma" w:hAnsi="Tahoma" w:cs="Tahoma"/>
          <w:bCs/>
          <w:sz w:val="20"/>
          <w:szCs w:val="20"/>
        </w:rPr>
        <w:t xml:space="preserve"> za pomocą bezpłatnych </w:t>
      </w:r>
      <w:r>
        <w:rPr>
          <w:rFonts w:ascii="Tahoma" w:hAnsi="Tahoma" w:cs="Tahoma"/>
          <w:bCs/>
          <w:sz w:val="20"/>
          <w:szCs w:val="20"/>
        </w:rPr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14:paraId="38ABF473" w14:textId="77777777" w:rsidTr="00EE6404">
        <w:trPr>
          <w:trHeight w:val="287"/>
        </w:trPr>
        <w:tc>
          <w:tcPr>
            <w:tcW w:w="392" w:type="dxa"/>
          </w:tcPr>
          <w:p w14:paraId="1DB15F91" w14:textId="77777777" w:rsidR="00965152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CDB126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6911E2AF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16BFE4C7" w14:textId="77777777" w:rsidTr="00EE6404">
        <w:tc>
          <w:tcPr>
            <w:tcW w:w="392" w:type="dxa"/>
          </w:tcPr>
          <w:p w14:paraId="6E323248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AB85A1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6D642BB8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68792555" w14:textId="77777777" w:rsidTr="00EE6404">
        <w:tc>
          <w:tcPr>
            <w:tcW w:w="392" w:type="dxa"/>
          </w:tcPr>
          <w:p w14:paraId="36EE211D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A9A18E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0C3B1889" w14:textId="77777777" w:rsidR="00965152" w:rsidRPr="00965152" w:rsidRDefault="00965152" w:rsidP="00254F4F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Cs/>
        </w:rPr>
      </w:pPr>
    </w:p>
    <w:p w14:paraId="6C7E3FE4" w14:textId="41C72B55" w:rsidR="00C358D4" w:rsidRPr="00AD729A" w:rsidRDefault="00AD729A" w:rsidP="00F7543B">
      <w:pPr>
        <w:tabs>
          <w:tab w:val="left" w:pos="1978"/>
          <w:tab w:val="left" w:pos="3828"/>
          <w:tab w:val="center" w:pos="4677"/>
        </w:tabs>
        <w:jc w:val="center"/>
        <w:rPr>
          <w:rFonts w:eastAsia="Lucida Sans Unicode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sectPr w:rsidR="00C358D4" w:rsidRPr="00AD729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A7423" w14:textId="77777777" w:rsidR="001534B3" w:rsidRDefault="001534B3" w:rsidP="00DA5839">
      <w:r>
        <w:separator/>
      </w:r>
    </w:p>
  </w:endnote>
  <w:endnote w:type="continuationSeparator" w:id="0">
    <w:p w14:paraId="47DD226A" w14:textId="77777777" w:rsidR="001534B3" w:rsidRDefault="001534B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0F35D" w14:textId="77777777" w:rsidR="001534B3" w:rsidRDefault="001534B3" w:rsidP="00DA5839">
      <w:r>
        <w:separator/>
      </w:r>
    </w:p>
  </w:footnote>
  <w:footnote w:type="continuationSeparator" w:id="0">
    <w:p w14:paraId="16CEE16B" w14:textId="77777777" w:rsidR="001534B3" w:rsidRDefault="001534B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2E8EAFA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2022-07-13T09:02:00Z</dcterms:modified>
</cp:coreProperties>
</file>