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5422FB50" w:rsidR="000266F0" w:rsidRPr="000266F0" w:rsidRDefault="000266F0" w:rsidP="00CB07E8">
      <w:pPr>
        <w:ind w:right="15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F86B66">
        <w:rPr>
          <w:rFonts w:ascii="Tahoma" w:hAnsi="Tahoma" w:cs="Tahoma"/>
        </w:rPr>
        <w:t>01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</w:t>
      </w:r>
      <w:r w:rsidR="00F86B66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.202</w:t>
      </w:r>
      <w:r w:rsidR="002D3215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51E3286D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2F7842DC" w14:textId="77777777" w:rsidR="00CB07E8" w:rsidRPr="00CB07E8" w:rsidRDefault="00CB07E8" w:rsidP="00CB07E8">
      <w:pPr>
        <w:spacing w:line="720" w:lineRule="auto"/>
        <w:jc w:val="center"/>
        <w:rPr>
          <w:rFonts w:ascii="Tahoma" w:hAnsi="Tahoma" w:cs="Tahoma"/>
          <w:b/>
        </w:rPr>
      </w:pPr>
      <w:r w:rsidRPr="00CB07E8">
        <w:rPr>
          <w:rFonts w:ascii="Tahoma" w:hAnsi="Tahoma" w:cs="Tahoma"/>
          <w:b/>
        </w:rPr>
        <w:t>INFORMACJA Z OTWARCIA OFERT</w:t>
      </w:r>
    </w:p>
    <w:p w14:paraId="33A9C684" w14:textId="72D683D3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 xml:space="preserve">Dotyczy: </w:t>
      </w:r>
      <w:r w:rsidRPr="00CB07E8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="0090208A"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Termomodernizację szkoły w </w:t>
      </w:r>
      <w:proofErr w:type="spellStart"/>
      <w:r w:rsidR="0090208A">
        <w:rPr>
          <w:rFonts w:ascii="Tahoma" w:eastAsia="Lucida Sans Unicode" w:hAnsi="Tahoma" w:cs="Tahoma"/>
          <w:b/>
          <w:bCs/>
          <w:kern w:val="3"/>
          <w:lang w:eastAsia="zh-CN"/>
        </w:rPr>
        <w:t>Gogołowej</w:t>
      </w:r>
      <w:proofErr w:type="spellEnd"/>
      <w:r w:rsidRPr="00CB07E8">
        <w:rPr>
          <w:rFonts w:ascii="Tahoma" w:hAnsi="Tahoma" w:cs="Tahoma"/>
        </w:rPr>
        <w:t xml:space="preserve">” </w:t>
      </w:r>
    </w:p>
    <w:p w14:paraId="13319291" w14:textId="77777777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rPr>
          <w:rFonts w:ascii="Tahoma" w:hAnsi="Tahoma" w:cs="Tahoma"/>
        </w:rPr>
      </w:pPr>
      <w:r w:rsidRPr="00CB07E8">
        <w:rPr>
          <w:rFonts w:ascii="Tahoma" w:hAnsi="Tahoma" w:cs="Tahoma"/>
        </w:rPr>
        <w:br/>
      </w:r>
    </w:p>
    <w:p w14:paraId="6FD08BA1" w14:textId="6E6129DD" w:rsidR="00CB07E8" w:rsidRPr="00CB07E8" w:rsidRDefault="00CB07E8" w:rsidP="00CB07E8">
      <w:pPr>
        <w:spacing w:after="360" w:line="276" w:lineRule="auto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>Zamawiający na podstawie art. 222 ust. 5 ustawy z dnia 11 września 2019r. Prawo zamówień publicznych (</w:t>
      </w:r>
      <w:proofErr w:type="spellStart"/>
      <w:r w:rsidRPr="00CB07E8">
        <w:rPr>
          <w:rFonts w:ascii="Tahoma" w:hAnsi="Tahoma" w:cs="Tahoma"/>
        </w:rPr>
        <w:t>t.j</w:t>
      </w:r>
      <w:proofErr w:type="spellEnd"/>
      <w:r w:rsidRPr="00CB07E8">
        <w:rPr>
          <w:rFonts w:ascii="Tahoma" w:hAnsi="Tahoma" w:cs="Tahoma"/>
        </w:rPr>
        <w:t>. Dz. U. 202</w:t>
      </w:r>
      <w:r w:rsidR="002D3215"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 xml:space="preserve"> poz. 1</w:t>
      </w:r>
      <w:r w:rsidR="002D3215">
        <w:rPr>
          <w:rFonts w:ascii="Tahoma" w:hAnsi="Tahoma" w:cs="Tahoma"/>
        </w:rPr>
        <w:t>710</w:t>
      </w:r>
      <w:r w:rsidRPr="00CB07E8">
        <w:rPr>
          <w:rFonts w:ascii="Tahoma" w:hAnsi="Tahoma" w:cs="Tahoma"/>
        </w:rPr>
        <w:t xml:space="preserve"> ze zm.) przekazuje informacje o ofertach, które zostały otwarte w dniu </w:t>
      </w:r>
      <w:r w:rsidR="00F86B66">
        <w:rPr>
          <w:rFonts w:ascii="Tahoma" w:hAnsi="Tahoma" w:cs="Tahoma"/>
        </w:rPr>
        <w:t>01</w:t>
      </w:r>
      <w:r w:rsidRPr="00CB07E8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="00F86B66">
        <w:rPr>
          <w:rFonts w:ascii="Tahoma" w:hAnsi="Tahoma" w:cs="Tahoma"/>
        </w:rPr>
        <w:t>3</w:t>
      </w:r>
      <w:r w:rsidRPr="00CB07E8">
        <w:rPr>
          <w:rFonts w:ascii="Tahoma" w:hAnsi="Tahoma" w:cs="Tahoma"/>
        </w:rPr>
        <w:t>.202</w:t>
      </w:r>
      <w:r w:rsidR="002D3215">
        <w:rPr>
          <w:rFonts w:ascii="Tahoma" w:hAnsi="Tahoma" w:cs="Tahoma"/>
        </w:rPr>
        <w:t>3</w:t>
      </w:r>
      <w:r w:rsidRPr="00CB07E8">
        <w:rPr>
          <w:rFonts w:ascii="Tahoma" w:hAnsi="Tahoma" w:cs="Tahoma"/>
        </w:rPr>
        <w:t xml:space="preserve">r. w niniejszym postępowaniu:  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5112"/>
        <w:gridCol w:w="1985"/>
        <w:gridCol w:w="1744"/>
      </w:tblGrid>
      <w:tr w:rsidR="00CB07E8" w:rsidRPr="00CB07E8" w14:paraId="199428EF" w14:textId="77777777" w:rsidTr="00CB07E8">
        <w:trPr>
          <w:jc w:val="center"/>
        </w:trPr>
        <w:tc>
          <w:tcPr>
            <w:tcW w:w="729" w:type="dxa"/>
            <w:vAlign w:val="center"/>
          </w:tcPr>
          <w:p w14:paraId="2E89A0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Nr oferty</w:t>
            </w:r>
          </w:p>
        </w:tc>
        <w:tc>
          <w:tcPr>
            <w:tcW w:w="5112" w:type="dxa"/>
            <w:vAlign w:val="center"/>
          </w:tcPr>
          <w:p w14:paraId="70D43A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18CA40D3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2225A769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 xml:space="preserve">Termin gwarancji </w:t>
            </w:r>
          </w:p>
        </w:tc>
      </w:tr>
      <w:tr w:rsidR="00CB07E8" w:rsidRPr="00CB07E8" w14:paraId="5FB8FB7C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63F31EBB" w14:textId="77777777" w:rsidR="00CB07E8" w:rsidRPr="00F60522" w:rsidRDefault="00CB07E8" w:rsidP="009223B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112" w:type="dxa"/>
            <w:vAlign w:val="center"/>
          </w:tcPr>
          <w:p w14:paraId="00EED7D6" w14:textId="0EDBC78D" w:rsidR="00CB07E8" w:rsidRPr="00570D2B" w:rsidRDefault="00570D2B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 WORK Sp. z o.o.</w:t>
            </w:r>
          </w:p>
          <w:p w14:paraId="65DACF6F" w14:textId="42177FC9" w:rsidR="00CB07E8" w:rsidRPr="00570D2B" w:rsidRDefault="00CB07E8" w:rsidP="009223B3">
            <w:pPr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 xml:space="preserve">ul. </w:t>
            </w:r>
            <w:r w:rsidR="00570D2B">
              <w:rPr>
                <w:rFonts w:ascii="Tahoma" w:hAnsi="Tahoma" w:cs="Tahoma"/>
              </w:rPr>
              <w:t>Olszynowa 5b/7</w:t>
            </w:r>
            <w:r w:rsidRPr="00570D2B">
              <w:rPr>
                <w:rFonts w:ascii="Tahoma" w:hAnsi="Tahoma" w:cs="Tahoma"/>
              </w:rPr>
              <w:t xml:space="preserve">, </w:t>
            </w:r>
            <w:r w:rsidR="00570D2B">
              <w:rPr>
                <w:rFonts w:ascii="Tahoma" w:hAnsi="Tahoma" w:cs="Tahoma"/>
              </w:rPr>
              <w:t>41</w:t>
            </w:r>
            <w:r w:rsidRPr="00570D2B">
              <w:rPr>
                <w:rFonts w:ascii="Tahoma" w:hAnsi="Tahoma" w:cs="Tahoma"/>
              </w:rPr>
              <w:t>-</w:t>
            </w:r>
            <w:r w:rsidR="00570D2B">
              <w:rPr>
                <w:rFonts w:ascii="Tahoma" w:hAnsi="Tahoma" w:cs="Tahoma"/>
              </w:rPr>
              <w:t>706</w:t>
            </w:r>
            <w:r w:rsidRPr="00570D2B">
              <w:rPr>
                <w:rFonts w:ascii="Tahoma" w:hAnsi="Tahoma" w:cs="Tahoma"/>
              </w:rPr>
              <w:t xml:space="preserve"> </w:t>
            </w:r>
            <w:r w:rsidR="00570D2B">
              <w:rPr>
                <w:rFonts w:ascii="Tahoma" w:hAnsi="Tahoma" w:cs="Tahoma"/>
              </w:rPr>
              <w:t>Ruda Śląska</w:t>
            </w:r>
          </w:p>
        </w:tc>
        <w:tc>
          <w:tcPr>
            <w:tcW w:w="1985" w:type="dxa"/>
            <w:vAlign w:val="center"/>
          </w:tcPr>
          <w:p w14:paraId="1654B2FD" w14:textId="77A6C608" w:rsidR="00CB07E8" w:rsidRPr="00570D2B" w:rsidRDefault="00570D2B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591</w:t>
            </w:r>
            <w:r w:rsidR="006C7F34" w:rsidRPr="00570D2B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261</w:t>
            </w:r>
            <w:r w:rsidR="006C7F34" w:rsidRPr="00570D2B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00</w:t>
            </w:r>
            <w:r w:rsidR="00CB07E8" w:rsidRPr="00570D2B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4A6354CC" w14:textId="70473681" w:rsidR="00CB07E8" w:rsidRPr="00570D2B" w:rsidRDefault="00570D2B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  <w:r w:rsidR="00CB07E8" w:rsidRPr="00570D2B">
              <w:rPr>
                <w:rFonts w:ascii="Tahoma" w:hAnsi="Tahoma" w:cs="Tahoma"/>
              </w:rPr>
              <w:t xml:space="preserve"> mies</w:t>
            </w:r>
            <w:r>
              <w:rPr>
                <w:rFonts w:ascii="Tahoma" w:hAnsi="Tahoma" w:cs="Tahoma"/>
              </w:rPr>
              <w:t>ięcy</w:t>
            </w:r>
          </w:p>
        </w:tc>
      </w:tr>
      <w:tr w:rsidR="006C7F34" w:rsidRPr="00CB07E8" w14:paraId="4226344E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6496F62A" w14:textId="08554097" w:rsidR="006C7F34" w:rsidRPr="00F60522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112" w:type="dxa"/>
            <w:vAlign w:val="center"/>
          </w:tcPr>
          <w:p w14:paraId="18AB5E28" w14:textId="0579FA16" w:rsidR="006C7F34" w:rsidRPr="00570D2B" w:rsidRDefault="00570D2B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PPUH PLACEK s.c.</w:t>
            </w:r>
          </w:p>
          <w:p w14:paraId="0E6E838D" w14:textId="5FDAA90A" w:rsidR="006C7F34" w:rsidRPr="00570D2B" w:rsidRDefault="006C7F34" w:rsidP="009223B3">
            <w:pPr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 xml:space="preserve">ul. </w:t>
            </w:r>
            <w:r w:rsidR="00570D2B">
              <w:rPr>
                <w:rFonts w:ascii="Tahoma" w:hAnsi="Tahoma" w:cs="Tahoma"/>
              </w:rPr>
              <w:t>Rybnicka 10</w:t>
            </w:r>
            <w:r w:rsidRPr="00570D2B">
              <w:rPr>
                <w:rFonts w:ascii="Tahoma" w:hAnsi="Tahoma" w:cs="Tahoma"/>
              </w:rPr>
              <w:t>, 44-</w:t>
            </w:r>
            <w:r w:rsidR="00570D2B">
              <w:rPr>
                <w:rFonts w:ascii="Tahoma" w:hAnsi="Tahoma" w:cs="Tahoma"/>
              </w:rPr>
              <w:t>3</w:t>
            </w:r>
            <w:r w:rsidRPr="00570D2B">
              <w:rPr>
                <w:rFonts w:ascii="Tahoma" w:hAnsi="Tahoma" w:cs="Tahoma"/>
              </w:rPr>
              <w:t xml:space="preserve">00 </w:t>
            </w:r>
            <w:r w:rsidR="00570D2B">
              <w:rPr>
                <w:rFonts w:ascii="Tahoma" w:hAnsi="Tahoma" w:cs="Tahoma"/>
              </w:rPr>
              <w:t>Wodzisław Śl.</w:t>
            </w:r>
          </w:p>
        </w:tc>
        <w:tc>
          <w:tcPr>
            <w:tcW w:w="1985" w:type="dxa"/>
            <w:vAlign w:val="center"/>
          </w:tcPr>
          <w:p w14:paraId="40B966FA" w14:textId="0562DDF0" w:rsidR="006C7F34" w:rsidRPr="00570D2B" w:rsidRDefault="00570D2B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464</w:t>
            </w:r>
            <w:r w:rsidR="006C7F34" w:rsidRPr="00570D2B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666</w:t>
            </w:r>
            <w:r w:rsidR="006C7F34" w:rsidRPr="00570D2B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65</w:t>
            </w:r>
            <w:r w:rsidR="006C7F34" w:rsidRPr="00570D2B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23B06BD9" w14:textId="788D42AB" w:rsidR="006C7F34" w:rsidRPr="00570D2B" w:rsidRDefault="006C7F34" w:rsidP="009223B3">
            <w:pPr>
              <w:jc w:val="center"/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>84 miesiące</w:t>
            </w:r>
          </w:p>
        </w:tc>
      </w:tr>
      <w:tr w:rsidR="006C7F34" w:rsidRPr="00CB07E8" w14:paraId="1A0E875E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3D42EA5C" w14:textId="57A8DA33" w:rsidR="006C7F34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112" w:type="dxa"/>
            <w:vAlign w:val="center"/>
          </w:tcPr>
          <w:p w14:paraId="795B1534" w14:textId="0B6495B7" w:rsidR="006C7F34" w:rsidRPr="00570D2B" w:rsidRDefault="00570D2B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ATEX-INSTAL Sp. z o.o.</w:t>
            </w:r>
          </w:p>
          <w:p w14:paraId="4B25911B" w14:textId="7CE1A50F" w:rsidR="006C7F34" w:rsidRPr="00570D2B" w:rsidRDefault="006C7F34" w:rsidP="009223B3">
            <w:pPr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 xml:space="preserve">ul. </w:t>
            </w:r>
            <w:r w:rsidR="00570D2B">
              <w:rPr>
                <w:rFonts w:ascii="Tahoma" w:hAnsi="Tahoma" w:cs="Tahoma"/>
              </w:rPr>
              <w:t>Goplany 6A</w:t>
            </w:r>
            <w:r w:rsidRPr="00570D2B">
              <w:rPr>
                <w:rFonts w:ascii="Tahoma" w:hAnsi="Tahoma" w:cs="Tahoma"/>
              </w:rPr>
              <w:t xml:space="preserve">, </w:t>
            </w:r>
            <w:r w:rsidR="00570D2B">
              <w:rPr>
                <w:rFonts w:ascii="Tahoma" w:hAnsi="Tahoma" w:cs="Tahoma"/>
              </w:rPr>
              <w:t>44</w:t>
            </w:r>
            <w:r w:rsidRPr="00570D2B">
              <w:rPr>
                <w:rFonts w:ascii="Tahoma" w:hAnsi="Tahoma" w:cs="Tahoma"/>
              </w:rPr>
              <w:t>-</w:t>
            </w:r>
            <w:r w:rsidR="00570D2B">
              <w:rPr>
                <w:rFonts w:ascii="Tahoma" w:hAnsi="Tahoma" w:cs="Tahoma"/>
              </w:rPr>
              <w:t>321</w:t>
            </w:r>
            <w:r w:rsidRPr="00570D2B">
              <w:rPr>
                <w:rFonts w:ascii="Tahoma" w:hAnsi="Tahoma" w:cs="Tahoma"/>
              </w:rPr>
              <w:t xml:space="preserve"> </w:t>
            </w:r>
            <w:r w:rsidR="00570D2B">
              <w:rPr>
                <w:rFonts w:ascii="Tahoma" w:hAnsi="Tahoma" w:cs="Tahoma"/>
              </w:rPr>
              <w:t>Marklowice</w:t>
            </w:r>
          </w:p>
        </w:tc>
        <w:tc>
          <w:tcPr>
            <w:tcW w:w="1985" w:type="dxa"/>
            <w:vAlign w:val="center"/>
          </w:tcPr>
          <w:p w14:paraId="7B3C8FCC" w14:textId="309F3BD2" w:rsidR="006C7F34" w:rsidRPr="00570D2B" w:rsidRDefault="00570D2B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440</w:t>
            </w:r>
            <w:r w:rsidR="006C7F34" w:rsidRPr="00570D2B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</w:t>
            </w:r>
            <w:r w:rsidR="006C7F34" w:rsidRPr="00570D2B">
              <w:rPr>
                <w:rFonts w:ascii="Tahoma" w:hAnsi="Tahoma" w:cs="Tahoma"/>
              </w:rPr>
              <w:t>00,00 PLN</w:t>
            </w:r>
          </w:p>
        </w:tc>
        <w:tc>
          <w:tcPr>
            <w:tcW w:w="1744" w:type="dxa"/>
            <w:vAlign w:val="center"/>
          </w:tcPr>
          <w:p w14:paraId="5D6580E4" w14:textId="3F047A7D" w:rsidR="006C7F34" w:rsidRPr="00570D2B" w:rsidRDefault="006C7F34" w:rsidP="009223B3">
            <w:pPr>
              <w:jc w:val="center"/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>84 miesiące</w:t>
            </w:r>
          </w:p>
        </w:tc>
      </w:tr>
      <w:tr w:rsidR="006C7F34" w:rsidRPr="00CB07E8" w14:paraId="350F664F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4E78EE6B" w14:textId="3BC466A7" w:rsidR="006C7F34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112" w:type="dxa"/>
            <w:vAlign w:val="center"/>
          </w:tcPr>
          <w:p w14:paraId="4F859C48" w14:textId="5430C926" w:rsidR="006C7F34" w:rsidRPr="00570D2B" w:rsidRDefault="00570D2B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MIKA Technika Grzewcza i Sanitarna Michał Mika</w:t>
            </w:r>
          </w:p>
          <w:p w14:paraId="105F4C93" w14:textId="12DE00AA" w:rsidR="006C7F34" w:rsidRPr="00570D2B" w:rsidRDefault="00570D2B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6C7F34" w:rsidRPr="00570D2B">
              <w:rPr>
                <w:rFonts w:ascii="Tahoma" w:hAnsi="Tahoma" w:cs="Tahoma"/>
              </w:rPr>
              <w:t xml:space="preserve">l. </w:t>
            </w:r>
            <w:r>
              <w:rPr>
                <w:rFonts w:ascii="Tahoma" w:hAnsi="Tahoma" w:cs="Tahoma"/>
              </w:rPr>
              <w:t>Rymera 16</w:t>
            </w:r>
            <w:r w:rsidR="006C7F34" w:rsidRPr="00570D2B">
              <w:rPr>
                <w:rFonts w:ascii="Tahoma" w:hAnsi="Tahoma" w:cs="Tahoma"/>
              </w:rPr>
              <w:t>, 44-3</w:t>
            </w:r>
            <w:r>
              <w:rPr>
                <w:rFonts w:ascii="Tahoma" w:hAnsi="Tahoma" w:cs="Tahoma"/>
              </w:rPr>
              <w:t>10</w:t>
            </w:r>
            <w:r w:rsidR="006C7F34" w:rsidRPr="00570D2B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Radlin</w:t>
            </w:r>
          </w:p>
        </w:tc>
        <w:tc>
          <w:tcPr>
            <w:tcW w:w="1985" w:type="dxa"/>
            <w:vAlign w:val="center"/>
          </w:tcPr>
          <w:p w14:paraId="330964BE" w14:textId="59698FF7" w:rsidR="006C7F34" w:rsidRPr="00570D2B" w:rsidRDefault="00570D2B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522</w:t>
            </w:r>
            <w:r w:rsidR="006C7F34" w:rsidRPr="00570D2B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750</w:t>
            </w:r>
            <w:r w:rsidR="006C7F34" w:rsidRPr="00570D2B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0</w:t>
            </w:r>
            <w:r w:rsidR="006C7F34" w:rsidRPr="00570D2B">
              <w:rPr>
                <w:rFonts w:ascii="Tahoma" w:hAnsi="Tahoma" w:cs="Tahoma"/>
              </w:rPr>
              <w:t>0 PLN</w:t>
            </w:r>
          </w:p>
        </w:tc>
        <w:tc>
          <w:tcPr>
            <w:tcW w:w="1744" w:type="dxa"/>
            <w:vAlign w:val="center"/>
          </w:tcPr>
          <w:p w14:paraId="0A6A8F7D" w14:textId="4A14DFE4" w:rsidR="006C7F34" w:rsidRPr="00570D2B" w:rsidRDefault="006C7F34" w:rsidP="009223B3">
            <w:pPr>
              <w:jc w:val="center"/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>84 miesiące</w:t>
            </w:r>
          </w:p>
        </w:tc>
      </w:tr>
      <w:tr w:rsidR="00570D2B" w:rsidRPr="00CB07E8" w14:paraId="2F6AB7A4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4CA817CF" w14:textId="123B48E2" w:rsidR="00570D2B" w:rsidRDefault="00570D2B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5112" w:type="dxa"/>
            <w:vAlign w:val="center"/>
          </w:tcPr>
          <w:p w14:paraId="49C9D55B" w14:textId="77777777" w:rsidR="00570D2B" w:rsidRDefault="00570D2B" w:rsidP="009223B3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Hydratec</w:t>
            </w:r>
            <w:proofErr w:type="spellEnd"/>
            <w:r>
              <w:rPr>
                <w:rFonts w:ascii="Tahoma" w:hAnsi="Tahoma" w:cs="Tahoma"/>
              </w:rPr>
              <w:t xml:space="preserve"> spółka s.c.</w:t>
            </w:r>
          </w:p>
          <w:p w14:paraId="67A64979" w14:textId="7DD03686" w:rsidR="00570D2B" w:rsidRDefault="00570D2B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ul. por. Anatola </w:t>
            </w:r>
            <w:proofErr w:type="spellStart"/>
            <w:r>
              <w:rPr>
                <w:rFonts w:ascii="Tahoma" w:hAnsi="Tahoma" w:cs="Tahoma"/>
              </w:rPr>
              <w:t>Radziwonika</w:t>
            </w:r>
            <w:proofErr w:type="spellEnd"/>
            <w:r>
              <w:rPr>
                <w:rFonts w:ascii="Tahoma" w:hAnsi="Tahoma" w:cs="Tahoma"/>
              </w:rPr>
              <w:t xml:space="preserve"> 12, 15-166 Białystok</w:t>
            </w:r>
          </w:p>
        </w:tc>
        <w:tc>
          <w:tcPr>
            <w:tcW w:w="1985" w:type="dxa"/>
            <w:vAlign w:val="center"/>
          </w:tcPr>
          <w:p w14:paraId="715D88A9" w14:textId="3D8B3E36" w:rsidR="00570D2B" w:rsidRDefault="00570D2B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1.020.900,00 PLN</w:t>
            </w:r>
          </w:p>
        </w:tc>
        <w:tc>
          <w:tcPr>
            <w:tcW w:w="1744" w:type="dxa"/>
            <w:vAlign w:val="center"/>
          </w:tcPr>
          <w:p w14:paraId="2C50B634" w14:textId="6A38F569" w:rsidR="00570D2B" w:rsidRPr="00570D2B" w:rsidRDefault="00570D2B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84 miesiące</w:t>
            </w:r>
          </w:p>
        </w:tc>
      </w:tr>
      <w:tr w:rsidR="00570D2B" w:rsidRPr="00CB07E8" w14:paraId="2E8C3573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37FBDB08" w14:textId="019E342B" w:rsidR="00570D2B" w:rsidRDefault="00570D2B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5112" w:type="dxa"/>
            <w:vAlign w:val="center"/>
          </w:tcPr>
          <w:p w14:paraId="4471854B" w14:textId="77777777" w:rsidR="00570D2B" w:rsidRDefault="00570D2B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PORTAL S.C. Dagmara </w:t>
            </w:r>
            <w:proofErr w:type="spellStart"/>
            <w:r>
              <w:rPr>
                <w:rFonts w:ascii="Tahoma" w:hAnsi="Tahoma" w:cs="Tahoma"/>
              </w:rPr>
              <w:t>Malmon</w:t>
            </w:r>
            <w:proofErr w:type="spellEnd"/>
            <w:r>
              <w:rPr>
                <w:rFonts w:ascii="Tahoma" w:hAnsi="Tahoma" w:cs="Tahoma"/>
              </w:rPr>
              <w:t>-Lech, Paweł Lech</w:t>
            </w:r>
          </w:p>
          <w:p w14:paraId="540EA449" w14:textId="41DFBBE2" w:rsidR="00570D2B" w:rsidRDefault="00570D2B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Leszczyńska 65, 43-300 Bielsko-Biała</w:t>
            </w:r>
          </w:p>
        </w:tc>
        <w:tc>
          <w:tcPr>
            <w:tcW w:w="1985" w:type="dxa"/>
            <w:vAlign w:val="center"/>
          </w:tcPr>
          <w:p w14:paraId="50C17151" w14:textId="1E4B1832" w:rsidR="00570D2B" w:rsidRDefault="00570D2B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492.201,54 PLN</w:t>
            </w:r>
          </w:p>
        </w:tc>
        <w:tc>
          <w:tcPr>
            <w:tcW w:w="1744" w:type="dxa"/>
            <w:vAlign w:val="center"/>
          </w:tcPr>
          <w:p w14:paraId="28250060" w14:textId="1813C44D" w:rsidR="00570D2B" w:rsidRDefault="00570D2B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72 miesiące</w:t>
            </w:r>
          </w:p>
        </w:tc>
      </w:tr>
    </w:tbl>
    <w:p w14:paraId="5694BB08" w14:textId="77777777" w:rsidR="00CB07E8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22D80CD5" w14:textId="77777777" w:rsidR="00CB07E8" w:rsidRPr="00C35E4A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054F6DE1" w14:textId="2EB36405" w:rsidR="000266F0" w:rsidRPr="000266F0" w:rsidRDefault="000266F0" w:rsidP="000266F0">
      <w:pPr>
        <w:tabs>
          <w:tab w:val="num" w:pos="540"/>
        </w:tabs>
        <w:ind w:left="5103" w:hanging="283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  <w:t xml:space="preserve">         Wójt Gminy Mszana</w:t>
      </w:r>
    </w:p>
    <w:p w14:paraId="5336FC45" w14:textId="368CDC64" w:rsidR="000266F0" w:rsidRPr="000266F0" w:rsidRDefault="000266F0" w:rsidP="00C3586F">
      <w:pPr>
        <w:tabs>
          <w:tab w:val="num" w:pos="540"/>
          <w:tab w:val="left" w:pos="5100"/>
        </w:tabs>
        <w:spacing w:after="240"/>
        <w:ind w:left="4600" w:hanging="205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  <w:t xml:space="preserve">/-/ mgr </w:t>
      </w:r>
      <w:r w:rsidR="00C3586F">
        <w:rPr>
          <w:rFonts w:ascii="Tahoma" w:hAnsi="Tahoma" w:cs="Tahoma"/>
          <w:b/>
          <w:bCs/>
          <w:i/>
        </w:rPr>
        <w:t>Mirosław Szymanek</w:t>
      </w:r>
    </w:p>
    <w:p w14:paraId="29D5201A" w14:textId="77777777" w:rsidR="000266F0" w:rsidRDefault="000266F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DE2EB" w14:textId="77777777" w:rsidR="00635D24" w:rsidRDefault="00635D24" w:rsidP="00DA5839">
      <w:r>
        <w:separator/>
      </w:r>
    </w:p>
  </w:endnote>
  <w:endnote w:type="continuationSeparator" w:id="0">
    <w:p w14:paraId="2CED8427" w14:textId="77777777" w:rsidR="00635D24" w:rsidRDefault="00635D2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0FEA2" w14:textId="77777777" w:rsidR="00635D24" w:rsidRDefault="00635D24" w:rsidP="00DA5839">
      <w:r>
        <w:separator/>
      </w:r>
    </w:p>
  </w:footnote>
  <w:footnote w:type="continuationSeparator" w:id="0">
    <w:p w14:paraId="65022490" w14:textId="77777777" w:rsidR="00635D24" w:rsidRDefault="00635D2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20597FAB" w:rsidR="001B1CE7" w:rsidRPr="00F86B66" w:rsidRDefault="001B1CE7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0208A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2D3215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0D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2BD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06B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215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0D37"/>
    <w:rsid w:val="0051104C"/>
    <w:rsid w:val="005139BD"/>
    <w:rsid w:val="00514857"/>
    <w:rsid w:val="0051638B"/>
    <w:rsid w:val="00516E71"/>
    <w:rsid w:val="00517890"/>
    <w:rsid w:val="00517D8D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0D2B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D24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C7F3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08A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4159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6F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7E8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12E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522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5CA1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86B6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72162"/>
    <w:rsid w:val="005F1A83"/>
    <w:rsid w:val="0061772C"/>
    <w:rsid w:val="00630E04"/>
    <w:rsid w:val="00674A03"/>
    <w:rsid w:val="006949B4"/>
    <w:rsid w:val="006A5E95"/>
    <w:rsid w:val="006A6F48"/>
    <w:rsid w:val="006C23CF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2941"/>
    <w:rsid w:val="00973BF8"/>
    <w:rsid w:val="0097517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CF1C7E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3519E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2023-03-01T09:48:00Z</dcterms:modified>
</cp:coreProperties>
</file>