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19353231" w:rsidR="000266F0" w:rsidRPr="000266F0" w:rsidRDefault="000266F0" w:rsidP="00CB07E8">
      <w:pPr>
        <w:ind w:right="15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86374A">
        <w:rPr>
          <w:rFonts w:ascii="Tahoma" w:hAnsi="Tahoma" w:cs="Tahoma"/>
        </w:rPr>
        <w:t>30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F86B66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51E3286D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2F7842DC" w14:textId="77777777" w:rsidR="00CB07E8" w:rsidRPr="00CB07E8" w:rsidRDefault="00CB07E8" w:rsidP="00CB07E8">
      <w:pPr>
        <w:spacing w:line="720" w:lineRule="auto"/>
        <w:jc w:val="center"/>
        <w:rPr>
          <w:rFonts w:ascii="Tahoma" w:hAnsi="Tahoma" w:cs="Tahoma"/>
          <w:b/>
        </w:rPr>
      </w:pPr>
      <w:r w:rsidRPr="00CB07E8">
        <w:rPr>
          <w:rFonts w:ascii="Tahoma" w:hAnsi="Tahoma" w:cs="Tahoma"/>
          <w:b/>
        </w:rPr>
        <w:t>INFORMACJA Z OTWARCIA OFERT</w:t>
      </w:r>
    </w:p>
    <w:p w14:paraId="33A9C684" w14:textId="1B383EB8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 xml:space="preserve">Dotyczy: </w:t>
      </w:r>
      <w:r w:rsidRPr="00CB07E8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F86B66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CB07E8">
        <w:rPr>
          <w:rFonts w:ascii="Tahoma" w:hAnsi="Tahoma" w:cs="Tahoma"/>
        </w:rPr>
        <w:t xml:space="preserve">” </w:t>
      </w:r>
      <w:r w:rsidR="0086374A">
        <w:rPr>
          <w:rFonts w:ascii="Tahoma" w:hAnsi="Tahoma" w:cs="Tahoma"/>
        </w:rPr>
        <w:t>– II postępowanie</w:t>
      </w:r>
    </w:p>
    <w:p w14:paraId="13319291" w14:textId="77777777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rPr>
          <w:rFonts w:ascii="Tahoma" w:hAnsi="Tahoma" w:cs="Tahoma"/>
        </w:rPr>
      </w:pPr>
      <w:r w:rsidRPr="00CB07E8">
        <w:rPr>
          <w:rFonts w:ascii="Tahoma" w:hAnsi="Tahoma" w:cs="Tahoma"/>
        </w:rPr>
        <w:br/>
      </w:r>
    </w:p>
    <w:p w14:paraId="6FD08BA1" w14:textId="611B4CA9" w:rsidR="00CB07E8" w:rsidRPr="00CB07E8" w:rsidRDefault="00CB07E8" w:rsidP="00CB07E8">
      <w:pPr>
        <w:spacing w:after="360" w:line="276" w:lineRule="auto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ascii="Tahoma" w:hAnsi="Tahoma" w:cs="Tahoma"/>
        </w:rPr>
        <w:t>t.j</w:t>
      </w:r>
      <w:proofErr w:type="spellEnd"/>
      <w:r w:rsidRPr="00CB07E8">
        <w:rPr>
          <w:rFonts w:ascii="Tahoma" w:hAnsi="Tahoma" w:cs="Tahoma"/>
        </w:rPr>
        <w:t>. Dz. U. 202</w:t>
      </w:r>
      <w:r w:rsidR="002D3215"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 poz. 1</w:t>
      </w:r>
      <w:r w:rsidR="002D3215">
        <w:rPr>
          <w:rFonts w:ascii="Tahoma" w:hAnsi="Tahoma" w:cs="Tahoma"/>
        </w:rPr>
        <w:t>710</w:t>
      </w:r>
      <w:r w:rsidRPr="00CB07E8">
        <w:rPr>
          <w:rFonts w:ascii="Tahoma" w:hAnsi="Tahoma" w:cs="Tahoma"/>
        </w:rPr>
        <w:t xml:space="preserve"> ze zm.) przekazuje informacje o ofertach, które zostały otwarte w dniu </w:t>
      </w:r>
      <w:r w:rsidR="0086374A">
        <w:rPr>
          <w:rFonts w:ascii="Tahoma" w:hAnsi="Tahoma" w:cs="Tahoma"/>
        </w:rPr>
        <w:t>30</w:t>
      </w:r>
      <w:r w:rsidRPr="00CB07E8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="00F86B66">
        <w:rPr>
          <w:rFonts w:ascii="Tahoma" w:hAnsi="Tahoma" w:cs="Tahoma"/>
        </w:rPr>
        <w:t>3</w:t>
      </w:r>
      <w:r w:rsidRPr="00CB07E8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CB07E8">
        <w:rPr>
          <w:rFonts w:ascii="Tahoma" w:hAnsi="Tahoma" w:cs="Tahoma"/>
        </w:rPr>
        <w:t xml:space="preserve">r. w niniejszym postępowaniu:  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112"/>
        <w:gridCol w:w="1985"/>
        <w:gridCol w:w="1744"/>
      </w:tblGrid>
      <w:tr w:rsidR="00CB07E8" w:rsidRPr="00CB07E8" w14:paraId="199428EF" w14:textId="77777777" w:rsidTr="00CB07E8">
        <w:trPr>
          <w:jc w:val="center"/>
        </w:trPr>
        <w:tc>
          <w:tcPr>
            <w:tcW w:w="729" w:type="dxa"/>
            <w:vAlign w:val="center"/>
          </w:tcPr>
          <w:p w14:paraId="2E89A0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Nr oferty</w:t>
            </w:r>
          </w:p>
        </w:tc>
        <w:tc>
          <w:tcPr>
            <w:tcW w:w="5112" w:type="dxa"/>
            <w:vAlign w:val="center"/>
          </w:tcPr>
          <w:p w14:paraId="70D43A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18CA40D3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2225A769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 xml:space="preserve">Termin gwarancji </w:t>
            </w:r>
          </w:p>
        </w:tc>
      </w:tr>
      <w:tr w:rsidR="006C7F34" w:rsidRPr="00CB07E8" w14:paraId="4226344E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496F62A" w14:textId="3C43D36F" w:rsidR="006C7F34" w:rsidRPr="00F60522" w:rsidRDefault="0086374A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6C7F34">
              <w:rPr>
                <w:rFonts w:ascii="Tahoma" w:hAnsi="Tahoma" w:cs="Tahoma"/>
              </w:rPr>
              <w:t>.</w:t>
            </w:r>
          </w:p>
        </w:tc>
        <w:tc>
          <w:tcPr>
            <w:tcW w:w="5112" w:type="dxa"/>
            <w:vAlign w:val="center"/>
          </w:tcPr>
          <w:p w14:paraId="5AF346FC" w14:textId="77777777" w:rsidR="005A26CF" w:rsidRPr="00EE22B9" w:rsidRDefault="005A26CF" w:rsidP="005A26C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PHU GAWLIK Paweł Gawlik</w:t>
            </w:r>
          </w:p>
          <w:p w14:paraId="0E6E838D" w14:textId="41F719EC" w:rsidR="006C7F34" w:rsidRPr="00EE22B9" w:rsidRDefault="005A26CF" w:rsidP="005A26CF">
            <w:pPr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Oświęcimska 25</w:t>
            </w:r>
            <w:r w:rsidRPr="00EE22B9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32</w:t>
            </w:r>
            <w:r w:rsidRPr="00EE22B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625</w:t>
            </w:r>
            <w:r w:rsidRPr="00EE22B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Skidziń</w:t>
            </w:r>
            <w:proofErr w:type="spellEnd"/>
          </w:p>
        </w:tc>
        <w:tc>
          <w:tcPr>
            <w:tcW w:w="1985" w:type="dxa"/>
            <w:vAlign w:val="center"/>
          </w:tcPr>
          <w:p w14:paraId="40B966FA" w14:textId="272F69C1" w:rsidR="006C7F34" w:rsidRPr="00EE22B9" w:rsidRDefault="005A26CF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5.388.287,03</w:t>
            </w:r>
            <w:r w:rsidR="006C7F34" w:rsidRPr="00EE22B9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23B06BD9" w14:textId="788D42AB" w:rsidR="006C7F34" w:rsidRPr="00EE22B9" w:rsidRDefault="006C7F34" w:rsidP="009223B3">
            <w:pPr>
              <w:jc w:val="center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>84 miesiące</w:t>
            </w:r>
          </w:p>
        </w:tc>
      </w:tr>
      <w:tr w:rsidR="005A26CF" w:rsidRPr="00CB07E8" w14:paraId="4EF4D506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7B73F6E" w14:textId="484C04F5" w:rsidR="005A26CF" w:rsidRDefault="005A26CF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112" w:type="dxa"/>
            <w:vAlign w:val="center"/>
          </w:tcPr>
          <w:p w14:paraId="69961A28" w14:textId="77777777" w:rsidR="005A26CF" w:rsidRPr="00EE22B9" w:rsidRDefault="005A26CF" w:rsidP="005A26C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Przedsiębiorstwo Usług Technicznych INFRAGO </w:t>
            </w:r>
            <w:r>
              <w:rPr>
                <w:rFonts w:ascii="Tahoma" w:hAnsi="Tahoma" w:cs="Tahoma"/>
              </w:rPr>
              <w:br/>
              <w:t xml:space="preserve">mgr Dominika </w:t>
            </w:r>
            <w:proofErr w:type="spellStart"/>
            <w:r>
              <w:rPr>
                <w:rFonts w:ascii="Tahoma" w:hAnsi="Tahoma" w:cs="Tahoma"/>
              </w:rPr>
              <w:t>Ogrodowska</w:t>
            </w:r>
            <w:proofErr w:type="spellEnd"/>
          </w:p>
          <w:p w14:paraId="7C09527F" w14:textId="3E766CD6" w:rsidR="005A26CF" w:rsidRDefault="005A26CF" w:rsidP="005A26CF">
            <w:pPr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 xml:space="preserve">ul. </w:t>
            </w:r>
            <w:r>
              <w:rPr>
                <w:rFonts w:ascii="Tahoma" w:hAnsi="Tahoma" w:cs="Tahoma"/>
              </w:rPr>
              <w:t>Tulipanowa 38</w:t>
            </w:r>
            <w:r w:rsidRPr="00EE22B9">
              <w:rPr>
                <w:rFonts w:ascii="Tahoma" w:hAnsi="Tahoma" w:cs="Tahoma"/>
              </w:rPr>
              <w:t>, 44-</w:t>
            </w:r>
            <w:r>
              <w:rPr>
                <w:rFonts w:ascii="Tahoma" w:hAnsi="Tahoma" w:cs="Tahoma"/>
              </w:rPr>
              <w:t>264</w:t>
            </w:r>
            <w:r w:rsidRPr="00EE22B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Jankowice</w:t>
            </w:r>
          </w:p>
        </w:tc>
        <w:tc>
          <w:tcPr>
            <w:tcW w:w="1985" w:type="dxa"/>
            <w:vAlign w:val="center"/>
          </w:tcPr>
          <w:p w14:paraId="0CAED5CA" w14:textId="37DB7C93" w:rsidR="005A26CF" w:rsidRDefault="005A26CF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6.704.050,85 PLN</w:t>
            </w:r>
          </w:p>
        </w:tc>
        <w:tc>
          <w:tcPr>
            <w:tcW w:w="1744" w:type="dxa"/>
            <w:vAlign w:val="center"/>
          </w:tcPr>
          <w:p w14:paraId="2A4C5F68" w14:textId="561D03CE" w:rsidR="005A26CF" w:rsidRPr="00EE22B9" w:rsidRDefault="005A26CF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84 miesiące</w:t>
            </w:r>
          </w:p>
        </w:tc>
      </w:tr>
      <w:tr w:rsidR="006C7F34" w:rsidRPr="00CB07E8" w14:paraId="350F664F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4E78EE6B" w14:textId="72E90935" w:rsidR="006C7F34" w:rsidRDefault="0086374A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6C7F34">
              <w:rPr>
                <w:rFonts w:ascii="Tahoma" w:hAnsi="Tahoma" w:cs="Tahoma"/>
              </w:rPr>
              <w:t>.</w:t>
            </w:r>
          </w:p>
        </w:tc>
        <w:tc>
          <w:tcPr>
            <w:tcW w:w="5112" w:type="dxa"/>
            <w:vAlign w:val="center"/>
          </w:tcPr>
          <w:p w14:paraId="4F859C48" w14:textId="2D66BB17" w:rsidR="006C7F34" w:rsidRPr="00EE22B9" w:rsidRDefault="00EE22B9" w:rsidP="009223B3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Tensit</w:t>
            </w:r>
            <w:proofErr w:type="spellEnd"/>
            <w:r>
              <w:rPr>
                <w:rFonts w:ascii="Tahoma" w:hAnsi="Tahoma" w:cs="Tahoma"/>
              </w:rPr>
              <w:t xml:space="preserve"> Sp. z o.o.</w:t>
            </w:r>
          </w:p>
          <w:p w14:paraId="105F4C93" w14:textId="2B91630B" w:rsidR="006C7F34" w:rsidRPr="00EE22B9" w:rsidRDefault="00EE22B9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</w:t>
            </w:r>
            <w:r w:rsidR="006C7F34" w:rsidRPr="00EE22B9">
              <w:rPr>
                <w:rFonts w:ascii="Tahoma" w:hAnsi="Tahoma" w:cs="Tahoma"/>
              </w:rPr>
              <w:t xml:space="preserve">l. </w:t>
            </w:r>
            <w:r>
              <w:rPr>
                <w:rFonts w:ascii="Tahoma" w:hAnsi="Tahoma" w:cs="Tahoma"/>
              </w:rPr>
              <w:t>Wyzwolenia 27</w:t>
            </w:r>
            <w:r w:rsidR="006C7F34" w:rsidRPr="00EE22B9">
              <w:rPr>
                <w:rFonts w:ascii="Tahoma" w:hAnsi="Tahoma" w:cs="Tahoma"/>
              </w:rPr>
              <w:t>, 4</w:t>
            </w:r>
            <w:r>
              <w:rPr>
                <w:rFonts w:ascii="Tahoma" w:hAnsi="Tahoma" w:cs="Tahoma"/>
              </w:rPr>
              <w:t>3</w:t>
            </w:r>
            <w:r w:rsidR="006C7F34" w:rsidRPr="00EE22B9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>190</w:t>
            </w:r>
            <w:r w:rsidR="006C7F34" w:rsidRPr="00EE22B9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Mikołów</w:t>
            </w:r>
          </w:p>
        </w:tc>
        <w:tc>
          <w:tcPr>
            <w:tcW w:w="1985" w:type="dxa"/>
            <w:vAlign w:val="center"/>
          </w:tcPr>
          <w:p w14:paraId="330964BE" w14:textId="6B842BBD" w:rsidR="006C7F34" w:rsidRPr="00EE22B9" w:rsidRDefault="00EE22B9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6C7F34" w:rsidRPr="00EE22B9">
              <w:rPr>
                <w:rFonts w:ascii="Tahoma" w:hAnsi="Tahoma" w:cs="Tahoma"/>
              </w:rPr>
              <w:t>.</w:t>
            </w:r>
            <w:r w:rsidR="005A26CF">
              <w:rPr>
                <w:rFonts w:ascii="Tahoma" w:hAnsi="Tahoma" w:cs="Tahoma"/>
              </w:rPr>
              <w:t>370</w:t>
            </w:r>
            <w:r w:rsidR="006C7F34" w:rsidRPr="00EE22B9">
              <w:rPr>
                <w:rFonts w:ascii="Tahoma" w:hAnsi="Tahoma" w:cs="Tahoma"/>
              </w:rPr>
              <w:t>.</w:t>
            </w:r>
            <w:r w:rsidR="005A26CF">
              <w:rPr>
                <w:rFonts w:ascii="Tahoma" w:hAnsi="Tahoma" w:cs="Tahoma"/>
              </w:rPr>
              <w:t>848</w:t>
            </w:r>
            <w:r w:rsidR="006C7F34" w:rsidRPr="00EE22B9">
              <w:rPr>
                <w:rFonts w:ascii="Tahoma" w:hAnsi="Tahoma" w:cs="Tahoma"/>
              </w:rPr>
              <w:t>,</w:t>
            </w:r>
            <w:r w:rsidR="005A26CF">
              <w:rPr>
                <w:rFonts w:ascii="Tahoma" w:hAnsi="Tahoma" w:cs="Tahoma"/>
              </w:rPr>
              <w:t>49</w:t>
            </w:r>
            <w:r w:rsidR="006C7F34" w:rsidRPr="00EE22B9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0A6A8F7D" w14:textId="4A14DFE4" w:rsidR="006C7F34" w:rsidRPr="00EE22B9" w:rsidRDefault="006C7F34" w:rsidP="009223B3">
            <w:pPr>
              <w:jc w:val="center"/>
              <w:rPr>
                <w:rFonts w:ascii="Tahoma" w:hAnsi="Tahoma" w:cs="Tahoma"/>
              </w:rPr>
            </w:pPr>
            <w:r w:rsidRPr="00EE22B9">
              <w:rPr>
                <w:rFonts w:ascii="Tahoma" w:hAnsi="Tahoma" w:cs="Tahoma"/>
              </w:rPr>
              <w:t>84 miesiące</w:t>
            </w:r>
          </w:p>
        </w:tc>
      </w:tr>
    </w:tbl>
    <w:p w14:paraId="5694BB08" w14:textId="77777777" w:rsidR="00CB07E8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22D80CD5" w14:textId="77777777" w:rsidR="00CB07E8" w:rsidRPr="00C35E4A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5C3E25DE" w14:textId="77777777" w:rsidR="000329BE" w:rsidRPr="000266F0" w:rsidRDefault="000266F0" w:rsidP="000329BE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="000329BE" w:rsidRPr="000266F0">
        <w:rPr>
          <w:rFonts w:ascii="Tahoma" w:hAnsi="Tahoma" w:cs="Tahoma"/>
          <w:b/>
          <w:bCs/>
          <w:i/>
        </w:rPr>
        <w:t xml:space="preserve">        </w:t>
      </w:r>
      <w:r w:rsidR="000329BE">
        <w:rPr>
          <w:rFonts w:ascii="Tahoma" w:hAnsi="Tahoma" w:cs="Tahoma"/>
          <w:b/>
          <w:bCs/>
          <w:i/>
        </w:rPr>
        <w:t xml:space="preserve">  </w:t>
      </w:r>
      <w:r w:rsidR="000329BE" w:rsidRPr="000266F0">
        <w:rPr>
          <w:rFonts w:ascii="Tahoma" w:hAnsi="Tahoma" w:cs="Tahoma"/>
          <w:b/>
          <w:bCs/>
          <w:i/>
        </w:rPr>
        <w:t xml:space="preserve"> </w:t>
      </w:r>
      <w:r w:rsidR="000329BE">
        <w:rPr>
          <w:rFonts w:ascii="Tahoma" w:hAnsi="Tahoma" w:cs="Tahoma"/>
          <w:b/>
          <w:bCs/>
          <w:i/>
        </w:rPr>
        <w:t xml:space="preserve">z up. </w:t>
      </w:r>
      <w:r w:rsidR="000329BE" w:rsidRPr="000266F0">
        <w:rPr>
          <w:rFonts w:ascii="Tahoma" w:hAnsi="Tahoma" w:cs="Tahoma"/>
          <w:b/>
          <w:bCs/>
          <w:i/>
        </w:rPr>
        <w:t>Wójt</w:t>
      </w:r>
      <w:r w:rsidR="000329BE">
        <w:rPr>
          <w:rFonts w:ascii="Tahoma" w:hAnsi="Tahoma" w:cs="Tahoma"/>
          <w:b/>
          <w:bCs/>
          <w:i/>
        </w:rPr>
        <w:t>a</w:t>
      </w:r>
      <w:r w:rsidR="000329BE" w:rsidRPr="000266F0">
        <w:rPr>
          <w:rFonts w:ascii="Tahoma" w:hAnsi="Tahoma" w:cs="Tahoma"/>
          <w:b/>
          <w:bCs/>
          <w:i/>
        </w:rPr>
        <w:t xml:space="preserve"> </w:t>
      </w:r>
    </w:p>
    <w:p w14:paraId="573F9448" w14:textId="77777777" w:rsidR="000329BE" w:rsidRDefault="000329BE" w:rsidP="000329BE">
      <w:pPr>
        <w:tabs>
          <w:tab w:val="num" w:pos="540"/>
          <w:tab w:val="left" w:pos="4820"/>
        </w:tabs>
        <w:spacing w:after="240"/>
        <w:ind w:left="4600" w:firstLine="200"/>
        <w:rPr>
          <w:rFonts w:eastAsia="Lucida Sans Unicode" w:cs="Tahoma"/>
          <w:b/>
          <w:bCs/>
          <w:kern w:val="3"/>
          <w:lang w:eastAsia="zh-CN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</w:t>
      </w:r>
      <w:r w:rsidRPr="000266F0">
        <w:rPr>
          <w:rFonts w:ascii="Tahoma" w:hAnsi="Tahoma" w:cs="Tahoma"/>
          <w:b/>
          <w:bCs/>
          <w:i/>
        </w:rPr>
        <w:t xml:space="preserve">/-/ </w:t>
      </w:r>
      <w:r>
        <w:rPr>
          <w:rFonts w:ascii="Tahoma" w:hAnsi="Tahoma" w:cs="Tahoma"/>
          <w:b/>
          <w:bCs/>
          <w:i/>
        </w:rPr>
        <w:t>mgr Błażej Tatarczyk</w:t>
      </w:r>
    </w:p>
    <w:p w14:paraId="29D5201A" w14:textId="3D2877CE" w:rsidR="000266F0" w:rsidRDefault="000266F0" w:rsidP="000329BE">
      <w:pPr>
        <w:tabs>
          <w:tab w:val="num" w:pos="540"/>
        </w:tabs>
        <w:ind w:left="5103" w:hanging="283"/>
        <w:rPr>
          <w:rFonts w:eastAsia="Lucida Sans Unicode" w:cs="Tahoma"/>
          <w:b/>
          <w:bCs/>
          <w:kern w:val="3"/>
          <w:lang w:eastAsia="zh-CN"/>
        </w:rPr>
      </w:pP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C135C" w14:textId="77777777" w:rsidR="00474D2D" w:rsidRDefault="00474D2D" w:rsidP="00DA5839">
      <w:r>
        <w:separator/>
      </w:r>
    </w:p>
  </w:endnote>
  <w:endnote w:type="continuationSeparator" w:id="0">
    <w:p w14:paraId="4E1D9865" w14:textId="77777777" w:rsidR="00474D2D" w:rsidRDefault="00474D2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3F060" w14:textId="77777777" w:rsidR="00474D2D" w:rsidRDefault="00474D2D" w:rsidP="00DA5839">
      <w:r>
        <w:separator/>
      </w:r>
    </w:p>
  </w:footnote>
  <w:footnote w:type="continuationSeparator" w:id="0">
    <w:p w14:paraId="3AB2CCFA" w14:textId="77777777" w:rsidR="00474D2D" w:rsidRDefault="00474D2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4E1F4E4A" w:rsidR="001B1CE7" w:rsidRPr="00F86B66" w:rsidRDefault="001B1CE7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6374A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2D3215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29BE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2BD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06B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215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2F31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B0F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4D2D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0D37"/>
    <w:rsid w:val="0051104C"/>
    <w:rsid w:val="005139BD"/>
    <w:rsid w:val="00514857"/>
    <w:rsid w:val="0051638B"/>
    <w:rsid w:val="00516E71"/>
    <w:rsid w:val="00517890"/>
    <w:rsid w:val="00517D8D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26CF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C7F3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533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74A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5845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4159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16E"/>
    <w:rsid w:val="00C349C3"/>
    <w:rsid w:val="00C34C42"/>
    <w:rsid w:val="00C350F1"/>
    <w:rsid w:val="00C3586F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7E8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2E73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2B9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522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5CA1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86B6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A18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6CF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B5A2E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B319D"/>
    <w:rsid w:val="006C23CF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61244"/>
    <w:rsid w:val="00890F54"/>
    <w:rsid w:val="008A13D6"/>
    <w:rsid w:val="008A1D87"/>
    <w:rsid w:val="008A4415"/>
    <w:rsid w:val="008F1877"/>
    <w:rsid w:val="008F7062"/>
    <w:rsid w:val="00901B91"/>
    <w:rsid w:val="00972941"/>
    <w:rsid w:val="00973BF8"/>
    <w:rsid w:val="0097517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CF1C7E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2023-03-30T08:32:00Z</dcterms:modified>
</cp:coreProperties>
</file>