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5114C" w14:textId="77777777" w:rsidR="00420AAD" w:rsidRPr="009A6F41" w:rsidRDefault="00A840D6" w:rsidP="009A6F41">
      <w:pPr>
        <w:pStyle w:val="Tytu"/>
        <w:rPr>
          <w:rFonts w:asciiTheme="minorHAnsi" w:hAnsiTheme="minorHAnsi" w:cstheme="minorHAnsi"/>
          <w:sz w:val="22"/>
          <w:szCs w:val="22"/>
        </w:rPr>
      </w:pPr>
      <w:r w:rsidRPr="009A6F41">
        <w:rPr>
          <w:rFonts w:asciiTheme="minorHAnsi" w:hAnsiTheme="minorHAnsi" w:cstheme="minorHAnsi"/>
          <w:sz w:val="22"/>
          <w:szCs w:val="22"/>
        </w:rPr>
        <w:t xml:space="preserve">SPECYFIKACJA </w:t>
      </w:r>
      <w:r w:rsidR="00420AAD" w:rsidRPr="009A6F41">
        <w:rPr>
          <w:rFonts w:asciiTheme="minorHAnsi" w:hAnsiTheme="minorHAnsi" w:cstheme="minorHAnsi"/>
          <w:sz w:val="22"/>
          <w:szCs w:val="22"/>
        </w:rPr>
        <w:t>WARUNKÓW ZAMÓWIENIA</w:t>
      </w:r>
    </w:p>
    <w:p w14:paraId="45A55312" w14:textId="77777777" w:rsidR="00A840D6" w:rsidRPr="009A6F41" w:rsidRDefault="00A840D6" w:rsidP="009A6F41">
      <w:pPr>
        <w:spacing w:after="2400"/>
        <w:jc w:val="center"/>
        <w:rPr>
          <w:rFonts w:asciiTheme="minorHAnsi" w:hAnsiTheme="minorHAnsi" w:cstheme="minorHAnsi"/>
          <w:b/>
          <w:sz w:val="22"/>
          <w:szCs w:val="22"/>
        </w:rPr>
      </w:pPr>
      <w:r w:rsidRPr="009A6F41">
        <w:rPr>
          <w:rFonts w:asciiTheme="minorHAnsi" w:hAnsiTheme="minorHAnsi" w:cstheme="minorHAnsi"/>
          <w:b/>
          <w:sz w:val="22"/>
          <w:szCs w:val="22"/>
        </w:rPr>
        <w:t>(SWZ)</w:t>
      </w:r>
    </w:p>
    <w:p w14:paraId="7270B7CC" w14:textId="530E5944" w:rsidR="002345C5" w:rsidRPr="009A6F41" w:rsidRDefault="00420AAD" w:rsidP="009A6F41">
      <w:pPr>
        <w:pStyle w:val="Tekstpodstawowy2"/>
        <w:spacing w:after="0" w:line="240" w:lineRule="auto"/>
        <w:jc w:val="center"/>
        <w:rPr>
          <w:rFonts w:asciiTheme="minorHAnsi" w:hAnsiTheme="minorHAnsi" w:cstheme="minorHAnsi"/>
          <w:sz w:val="22"/>
          <w:szCs w:val="22"/>
        </w:rPr>
      </w:pPr>
      <w:r w:rsidRPr="009A6F41">
        <w:rPr>
          <w:rFonts w:asciiTheme="minorHAnsi" w:hAnsiTheme="minorHAnsi" w:cstheme="minorHAnsi"/>
          <w:sz w:val="22"/>
          <w:szCs w:val="22"/>
        </w:rPr>
        <w:t xml:space="preserve">Postępowanie o udzielenie zamówienia </w:t>
      </w:r>
      <w:r w:rsidR="00E850AE" w:rsidRPr="009A6F41">
        <w:rPr>
          <w:rFonts w:asciiTheme="minorHAnsi" w:hAnsiTheme="minorHAnsi" w:cstheme="minorHAnsi"/>
          <w:sz w:val="22"/>
          <w:szCs w:val="22"/>
        </w:rPr>
        <w:t>klasycznego o wa</w:t>
      </w:r>
      <w:r w:rsidRPr="009A6F41">
        <w:rPr>
          <w:rFonts w:asciiTheme="minorHAnsi" w:hAnsiTheme="minorHAnsi" w:cstheme="minorHAnsi"/>
          <w:sz w:val="22"/>
          <w:szCs w:val="22"/>
        </w:rPr>
        <w:t xml:space="preserve">rtości mniejszej niż </w:t>
      </w:r>
      <w:r w:rsidR="00E850AE" w:rsidRPr="009A6F41">
        <w:rPr>
          <w:rFonts w:asciiTheme="minorHAnsi" w:hAnsiTheme="minorHAnsi" w:cstheme="minorHAnsi"/>
          <w:sz w:val="22"/>
          <w:szCs w:val="22"/>
        </w:rPr>
        <w:t>progi unijne określone na podstawie art. 3 ustawy</w:t>
      </w:r>
      <w:r w:rsidRPr="009A6F41">
        <w:rPr>
          <w:rFonts w:asciiTheme="minorHAnsi" w:hAnsiTheme="minorHAnsi" w:cstheme="minorHAnsi"/>
          <w:sz w:val="22"/>
          <w:szCs w:val="22"/>
        </w:rPr>
        <w:t xml:space="preserve"> </w:t>
      </w:r>
      <w:r w:rsidR="00E850AE" w:rsidRPr="009A6F41">
        <w:rPr>
          <w:rFonts w:asciiTheme="minorHAnsi" w:hAnsiTheme="minorHAnsi" w:cstheme="minorHAnsi"/>
          <w:sz w:val="22"/>
          <w:szCs w:val="22"/>
        </w:rPr>
        <w:t>z 11 września 2019r. – Prawo zamówień publicznych</w:t>
      </w:r>
      <w:r w:rsidRPr="009A6F41">
        <w:rPr>
          <w:rFonts w:asciiTheme="minorHAnsi" w:hAnsiTheme="minorHAnsi" w:cstheme="minorHAnsi"/>
          <w:sz w:val="22"/>
          <w:szCs w:val="22"/>
        </w:rPr>
        <w:t>,</w:t>
      </w:r>
    </w:p>
    <w:p w14:paraId="6947FA47" w14:textId="77777777" w:rsidR="00420AAD" w:rsidRPr="009A6F41" w:rsidRDefault="00420AAD" w:rsidP="009A6F41">
      <w:pPr>
        <w:pStyle w:val="Tekstpodstawowy2"/>
        <w:spacing w:before="240" w:after="1800" w:line="240" w:lineRule="auto"/>
        <w:jc w:val="center"/>
        <w:rPr>
          <w:rFonts w:asciiTheme="minorHAnsi" w:hAnsiTheme="minorHAnsi" w:cstheme="minorHAnsi"/>
          <w:sz w:val="22"/>
          <w:szCs w:val="22"/>
        </w:rPr>
      </w:pPr>
      <w:r w:rsidRPr="009A6F41">
        <w:rPr>
          <w:rFonts w:asciiTheme="minorHAnsi" w:hAnsiTheme="minorHAnsi" w:cstheme="minorHAnsi"/>
          <w:sz w:val="22"/>
          <w:szCs w:val="22"/>
        </w:rPr>
        <w:t xml:space="preserve">w trybie </w:t>
      </w:r>
      <w:r w:rsidR="00E850AE" w:rsidRPr="009A6F41">
        <w:rPr>
          <w:rFonts w:asciiTheme="minorHAnsi" w:hAnsiTheme="minorHAnsi" w:cstheme="minorHAnsi"/>
          <w:sz w:val="22"/>
          <w:szCs w:val="22"/>
        </w:rPr>
        <w:t xml:space="preserve">podstawowym </w:t>
      </w:r>
      <w:r w:rsidR="009369F8" w:rsidRPr="009A6F41">
        <w:rPr>
          <w:rFonts w:asciiTheme="minorHAnsi" w:hAnsiTheme="minorHAnsi" w:cstheme="minorHAnsi"/>
          <w:sz w:val="22"/>
          <w:szCs w:val="22"/>
        </w:rPr>
        <w:t xml:space="preserve">bez negocjacji </w:t>
      </w:r>
      <w:r w:rsidRPr="009A6F41">
        <w:rPr>
          <w:rFonts w:asciiTheme="minorHAnsi" w:hAnsiTheme="minorHAnsi" w:cstheme="minorHAnsi"/>
          <w:sz w:val="22"/>
          <w:szCs w:val="22"/>
        </w:rPr>
        <w:t>na:</w:t>
      </w:r>
    </w:p>
    <w:p w14:paraId="095968A9" w14:textId="07D616E1" w:rsidR="00C01556" w:rsidRPr="009A6F41" w:rsidRDefault="00BC16D3" w:rsidP="009A6F41">
      <w:pPr>
        <w:jc w:val="center"/>
        <w:rPr>
          <w:rFonts w:asciiTheme="minorHAnsi" w:hAnsiTheme="minorHAnsi" w:cstheme="minorHAnsi"/>
          <w:b/>
          <w:sz w:val="22"/>
          <w:szCs w:val="22"/>
        </w:rPr>
      </w:pPr>
      <w:r w:rsidRPr="009A6F41">
        <w:rPr>
          <w:rFonts w:asciiTheme="minorHAnsi" w:hAnsiTheme="minorHAnsi" w:cstheme="minorHAnsi"/>
          <w:b/>
          <w:sz w:val="22"/>
          <w:szCs w:val="22"/>
        </w:rPr>
        <w:t>Zimowe u</w:t>
      </w:r>
      <w:r w:rsidR="00C01556" w:rsidRPr="009A6F41">
        <w:rPr>
          <w:rFonts w:asciiTheme="minorHAnsi" w:hAnsiTheme="minorHAnsi" w:cstheme="minorHAnsi"/>
          <w:b/>
          <w:sz w:val="22"/>
          <w:szCs w:val="22"/>
        </w:rPr>
        <w:t>trzymanie dróg gminnych na terenie</w:t>
      </w:r>
      <w:r w:rsidR="001D5DEC" w:rsidRPr="009A6F41">
        <w:rPr>
          <w:rFonts w:asciiTheme="minorHAnsi" w:hAnsiTheme="minorHAnsi" w:cstheme="minorHAnsi"/>
          <w:b/>
          <w:sz w:val="22"/>
          <w:szCs w:val="22"/>
        </w:rPr>
        <w:t xml:space="preserve"> </w:t>
      </w:r>
      <w:r w:rsidR="0089163D" w:rsidRPr="009A6F41">
        <w:rPr>
          <w:rFonts w:asciiTheme="minorHAnsi" w:hAnsiTheme="minorHAnsi" w:cstheme="minorHAnsi"/>
          <w:b/>
          <w:sz w:val="22"/>
          <w:szCs w:val="22"/>
        </w:rPr>
        <w:t>Gmin</w:t>
      </w:r>
      <w:r w:rsidR="00C01556" w:rsidRPr="009A6F41">
        <w:rPr>
          <w:rFonts w:asciiTheme="minorHAnsi" w:hAnsiTheme="minorHAnsi" w:cstheme="minorHAnsi"/>
          <w:b/>
          <w:sz w:val="22"/>
          <w:szCs w:val="22"/>
        </w:rPr>
        <w:t>y</w:t>
      </w:r>
      <w:r w:rsidR="0089163D" w:rsidRPr="009A6F41">
        <w:rPr>
          <w:rFonts w:asciiTheme="minorHAnsi" w:hAnsiTheme="minorHAnsi" w:cstheme="minorHAnsi"/>
          <w:b/>
          <w:sz w:val="22"/>
          <w:szCs w:val="22"/>
        </w:rPr>
        <w:t xml:space="preserve"> Mszana</w:t>
      </w:r>
    </w:p>
    <w:p w14:paraId="562BAAD1" w14:textId="77777777" w:rsidR="009A6F41" w:rsidRPr="009A6F41" w:rsidRDefault="00C01556" w:rsidP="009A6F41">
      <w:pPr>
        <w:spacing w:after="2280"/>
        <w:jc w:val="center"/>
        <w:rPr>
          <w:rFonts w:asciiTheme="minorHAnsi" w:hAnsiTheme="minorHAnsi" w:cstheme="minorHAnsi"/>
          <w:b/>
          <w:sz w:val="22"/>
          <w:szCs w:val="22"/>
        </w:rPr>
      </w:pPr>
      <w:r w:rsidRPr="009A6F41">
        <w:rPr>
          <w:rFonts w:asciiTheme="minorHAnsi" w:hAnsiTheme="minorHAnsi" w:cstheme="minorHAnsi"/>
          <w:b/>
          <w:sz w:val="22"/>
          <w:szCs w:val="22"/>
        </w:rPr>
        <w:t>w sezonie 202</w:t>
      </w:r>
      <w:r w:rsidR="006C602C" w:rsidRPr="009A6F41">
        <w:rPr>
          <w:rFonts w:asciiTheme="minorHAnsi" w:hAnsiTheme="minorHAnsi" w:cstheme="minorHAnsi"/>
          <w:b/>
          <w:sz w:val="22"/>
          <w:szCs w:val="22"/>
        </w:rPr>
        <w:t>3</w:t>
      </w:r>
      <w:r w:rsidRPr="009A6F41">
        <w:rPr>
          <w:rFonts w:asciiTheme="minorHAnsi" w:hAnsiTheme="minorHAnsi" w:cstheme="minorHAnsi"/>
          <w:b/>
          <w:sz w:val="22"/>
          <w:szCs w:val="22"/>
        </w:rPr>
        <w:t>/202</w:t>
      </w:r>
      <w:r w:rsidR="006C602C" w:rsidRPr="009A6F41">
        <w:rPr>
          <w:rFonts w:asciiTheme="minorHAnsi" w:hAnsiTheme="minorHAnsi" w:cstheme="minorHAnsi"/>
          <w:b/>
          <w:sz w:val="22"/>
          <w:szCs w:val="22"/>
        </w:rPr>
        <w:t>4</w:t>
      </w:r>
    </w:p>
    <w:p w14:paraId="1BD7F5E0" w14:textId="77777777" w:rsidR="009A6F41" w:rsidRPr="009A6F41" w:rsidRDefault="009369F8" w:rsidP="009A6F41">
      <w:pPr>
        <w:spacing w:after="2280"/>
        <w:jc w:val="center"/>
        <w:rPr>
          <w:rFonts w:asciiTheme="minorHAnsi" w:hAnsiTheme="minorHAnsi" w:cstheme="minorHAnsi"/>
          <w:sz w:val="22"/>
          <w:szCs w:val="22"/>
        </w:rPr>
      </w:pPr>
      <w:r w:rsidRPr="009A6F41">
        <w:rPr>
          <w:rFonts w:asciiTheme="minorHAnsi" w:hAnsiTheme="minorHAnsi" w:cstheme="minorHAnsi"/>
          <w:bCs/>
          <w:sz w:val="22"/>
          <w:szCs w:val="22"/>
        </w:rPr>
        <w:t>Przedmiotowe postępowanie prowadzone jest przy użyciu środków komunikacji elektronicznej.</w:t>
      </w:r>
      <w:r w:rsidR="009A6F41" w:rsidRPr="009A6F41">
        <w:rPr>
          <w:rFonts w:asciiTheme="minorHAnsi" w:hAnsiTheme="minorHAnsi" w:cstheme="minorHAnsi"/>
          <w:b/>
          <w:sz w:val="22"/>
          <w:szCs w:val="22"/>
        </w:rPr>
        <w:t xml:space="preserve">                   </w:t>
      </w:r>
      <w:r w:rsidRPr="009A6F41">
        <w:rPr>
          <w:rFonts w:asciiTheme="minorHAnsi" w:hAnsiTheme="minorHAnsi" w:cstheme="minorHAnsi"/>
          <w:bCs/>
          <w:sz w:val="22"/>
          <w:szCs w:val="22"/>
        </w:rPr>
        <w:t xml:space="preserve">Składanie ofert następuje za pośrednictwem </w:t>
      </w:r>
      <w:r w:rsidR="00CA3FA2" w:rsidRPr="009A6F41">
        <w:rPr>
          <w:rFonts w:asciiTheme="minorHAnsi" w:hAnsiTheme="minorHAnsi" w:cstheme="minorHAnsi"/>
          <w:bCs/>
          <w:sz w:val="22"/>
          <w:szCs w:val="22"/>
        </w:rPr>
        <w:t>Platformy przetargowej</w:t>
      </w:r>
      <w:r w:rsidR="009A6F41" w:rsidRPr="009A6F41">
        <w:rPr>
          <w:rFonts w:asciiTheme="minorHAnsi" w:hAnsiTheme="minorHAnsi" w:cstheme="minorHAnsi"/>
          <w:bCs/>
          <w:sz w:val="22"/>
          <w:szCs w:val="22"/>
        </w:rPr>
        <w:br/>
      </w:r>
    </w:p>
    <w:p w14:paraId="4C617D33" w14:textId="01396AFE" w:rsidR="00E850AE" w:rsidRPr="009A6F41" w:rsidRDefault="0068106F" w:rsidP="009A6F41">
      <w:pPr>
        <w:spacing w:after="2280"/>
        <w:jc w:val="center"/>
        <w:rPr>
          <w:rFonts w:asciiTheme="minorHAnsi" w:hAnsiTheme="minorHAnsi" w:cstheme="minorHAnsi"/>
          <w:b/>
          <w:sz w:val="22"/>
          <w:szCs w:val="22"/>
        </w:rPr>
        <w:sectPr w:rsidR="00E850AE" w:rsidRPr="009A6F41"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9A6F41">
        <w:rPr>
          <w:rFonts w:asciiTheme="minorHAnsi" w:hAnsiTheme="minorHAnsi" w:cstheme="minorHAnsi"/>
          <w:sz w:val="22"/>
          <w:szCs w:val="22"/>
        </w:rPr>
        <w:t xml:space="preserve">Mszana, </w:t>
      </w:r>
      <w:r w:rsidR="00DF5E50">
        <w:rPr>
          <w:rFonts w:asciiTheme="minorHAnsi" w:hAnsiTheme="minorHAnsi" w:cstheme="minorHAnsi"/>
          <w:sz w:val="22"/>
          <w:szCs w:val="22"/>
        </w:rPr>
        <w:t>10 października</w:t>
      </w:r>
      <w:r w:rsidR="006C602C" w:rsidRPr="009A6F41">
        <w:rPr>
          <w:rFonts w:asciiTheme="minorHAnsi" w:hAnsiTheme="minorHAnsi" w:cstheme="minorHAnsi"/>
          <w:sz w:val="22"/>
          <w:szCs w:val="22"/>
        </w:rPr>
        <w:t xml:space="preserve"> 2023</w:t>
      </w:r>
      <w:r w:rsidR="009C1E3A" w:rsidRPr="009A6F41">
        <w:rPr>
          <w:rFonts w:asciiTheme="minorHAnsi" w:hAnsiTheme="minorHAnsi" w:cstheme="minorHAnsi"/>
          <w:sz w:val="22"/>
          <w:szCs w:val="22"/>
        </w:rPr>
        <w:t>r.</w:t>
      </w:r>
    </w:p>
    <w:p w14:paraId="530CF0BB" w14:textId="77777777" w:rsidR="00CB0E7D" w:rsidRPr="00E377E3" w:rsidRDefault="00CB0E7D"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lastRenderedPageBreak/>
        <w:t>INFORMACJE OGÓLNE</w:t>
      </w:r>
    </w:p>
    <w:p w14:paraId="327C22A8" w14:textId="4DB3F48A" w:rsidR="00F27F81" w:rsidRPr="00E377E3" w:rsidRDefault="00FF1222" w:rsidP="00E377E3">
      <w:pPr>
        <w:pStyle w:val="Nagwek2"/>
        <w:spacing w:after="240"/>
        <w:ind w:left="403" w:hanging="403"/>
        <w:rPr>
          <w:rFonts w:asciiTheme="minorHAnsi" w:hAnsiTheme="minorHAnsi" w:cstheme="minorHAnsi"/>
          <w:sz w:val="22"/>
          <w:szCs w:val="22"/>
        </w:rPr>
      </w:pPr>
      <w:r w:rsidRPr="00E377E3">
        <w:rPr>
          <w:rFonts w:asciiTheme="minorHAnsi" w:hAnsiTheme="minorHAnsi" w:cstheme="minorHAnsi"/>
          <w:sz w:val="22"/>
          <w:szCs w:val="22"/>
        </w:rPr>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6D3013" w:rsidRPr="00E377E3" w14:paraId="15E4A37A" w14:textId="77777777" w:rsidTr="00202A6F">
        <w:tc>
          <w:tcPr>
            <w:tcW w:w="3536" w:type="dxa"/>
          </w:tcPr>
          <w:p w14:paraId="57798A69"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Nazwa Zamawiającego:</w:t>
            </w:r>
          </w:p>
        </w:tc>
        <w:tc>
          <w:tcPr>
            <w:tcW w:w="5386" w:type="dxa"/>
          </w:tcPr>
          <w:p w14:paraId="6CBFD1E8"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Gmina Mszana</w:t>
            </w:r>
          </w:p>
        </w:tc>
      </w:tr>
      <w:tr w:rsidR="006D3013" w:rsidRPr="00E377E3" w14:paraId="1EC2FD42" w14:textId="77777777" w:rsidTr="00202A6F">
        <w:tc>
          <w:tcPr>
            <w:tcW w:w="3536" w:type="dxa"/>
          </w:tcPr>
          <w:p w14:paraId="7F602BE6"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NIP:</w:t>
            </w:r>
          </w:p>
        </w:tc>
        <w:tc>
          <w:tcPr>
            <w:tcW w:w="5386" w:type="dxa"/>
          </w:tcPr>
          <w:p w14:paraId="278119AE"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647-17-73-271</w:t>
            </w:r>
          </w:p>
        </w:tc>
      </w:tr>
      <w:tr w:rsidR="006D3013" w:rsidRPr="00E377E3" w14:paraId="433960E1" w14:textId="77777777" w:rsidTr="00202A6F">
        <w:tc>
          <w:tcPr>
            <w:tcW w:w="3536" w:type="dxa"/>
          </w:tcPr>
          <w:p w14:paraId="397A86AC"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REGON:</w:t>
            </w:r>
          </w:p>
        </w:tc>
        <w:tc>
          <w:tcPr>
            <w:tcW w:w="5386" w:type="dxa"/>
          </w:tcPr>
          <w:p w14:paraId="2C8D4914"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276258687</w:t>
            </w:r>
          </w:p>
        </w:tc>
      </w:tr>
      <w:tr w:rsidR="006D3013" w:rsidRPr="00E377E3" w14:paraId="4619C1A1" w14:textId="77777777" w:rsidTr="00202A6F">
        <w:tc>
          <w:tcPr>
            <w:tcW w:w="3536" w:type="dxa"/>
          </w:tcPr>
          <w:p w14:paraId="0B465EB3"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Adres:</w:t>
            </w:r>
          </w:p>
        </w:tc>
        <w:tc>
          <w:tcPr>
            <w:tcW w:w="5386" w:type="dxa"/>
          </w:tcPr>
          <w:p w14:paraId="25ABAD08" w14:textId="77777777" w:rsidR="006D3013" w:rsidRPr="00E377E3" w:rsidRDefault="006D3013" w:rsidP="00E377E3">
            <w:pPr>
              <w:tabs>
                <w:tab w:val="left" w:pos="400"/>
              </w:tabs>
              <w:overflowPunct/>
              <w:autoSpaceDE/>
              <w:jc w:val="both"/>
              <w:textAlignment w:val="auto"/>
              <w:rPr>
                <w:rFonts w:asciiTheme="minorHAnsi" w:hAnsiTheme="minorHAnsi" w:cstheme="minorHAnsi"/>
                <w:sz w:val="22"/>
                <w:szCs w:val="22"/>
              </w:rPr>
            </w:pPr>
            <w:r w:rsidRPr="00E377E3">
              <w:rPr>
                <w:rFonts w:asciiTheme="minorHAnsi" w:hAnsiTheme="minorHAnsi" w:cstheme="minorHAnsi"/>
                <w:sz w:val="22"/>
                <w:szCs w:val="22"/>
              </w:rPr>
              <w:t>44-325 Mszana, ul. 1 Maja 81</w:t>
            </w:r>
          </w:p>
        </w:tc>
      </w:tr>
      <w:tr w:rsidR="006D3013" w:rsidRPr="00E377E3" w14:paraId="0AE9EE9A" w14:textId="77777777" w:rsidTr="00202A6F">
        <w:trPr>
          <w:trHeight w:val="785"/>
        </w:trPr>
        <w:tc>
          <w:tcPr>
            <w:tcW w:w="3536" w:type="dxa"/>
            <w:vAlign w:val="center"/>
          </w:tcPr>
          <w:p w14:paraId="65262064" w14:textId="77777777" w:rsidR="006D3013" w:rsidRPr="00E377E3" w:rsidRDefault="006D3013" w:rsidP="00E377E3">
            <w:pPr>
              <w:tabs>
                <w:tab w:val="left" w:pos="0"/>
              </w:tabs>
              <w:ind w:right="-66"/>
              <w:jc w:val="both"/>
              <w:rPr>
                <w:rFonts w:asciiTheme="minorHAnsi" w:hAnsiTheme="minorHAnsi" w:cstheme="minorHAnsi"/>
                <w:sz w:val="22"/>
                <w:szCs w:val="22"/>
              </w:rPr>
            </w:pPr>
            <w:r w:rsidRPr="00E377E3">
              <w:rPr>
                <w:rFonts w:asciiTheme="minorHAnsi" w:hAnsiTheme="minorHAnsi" w:cstheme="minorHAnsi"/>
                <w:sz w:val="22"/>
                <w:szCs w:val="22"/>
              </w:rPr>
              <w:t>Adres strony internetowej na której prowadzone jest postępowanie:</w:t>
            </w:r>
          </w:p>
        </w:tc>
        <w:tc>
          <w:tcPr>
            <w:tcW w:w="5386" w:type="dxa"/>
            <w:vAlign w:val="center"/>
          </w:tcPr>
          <w:p w14:paraId="02B5938B" w14:textId="77777777" w:rsidR="006D3013" w:rsidRPr="00E377E3" w:rsidRDefault="00000000" w:rsidP="00E377E3">
            <w:pPr>
              <w:tabs>
                <w:tab w:val="left" w:pos="600"/>
              </w:tabs>
              <w:spacing w:line="360" w:lineRule="auto"/>
              <w:jc w:val="both"/>
              <w:rPr>
                <w:rFonts w:asciiTheme="minorHAnsi" w:hAnsiTheme="minorHAnsi" w:cstheme="minorHAnsi"/>
                <w:sz w:val="22"/>
                <w:szCs w:val="22"/>
                <w:u w:val="single"/>
              </w:rPr>
            </w:pPr>
            <w:hyperlink r:id="rId11" w:history="1">
              <w:r w:rsidR="006D3013" w:rsidRPr="00E377E3">
                <w:rPr>
                  <w:rStyle w:val="Hipercze"/>
                  <w:rFonts w:asciiTheme="minorHAnsi" w:hAnsiTheme="minorHAnsi" w:cstheme="minorHAnsi"/>
                  <w:sz w:val="22"/>
                  <w:szCs w:val="22"/>
                </w:rPr>
                <w:t>https://mszana.logintrade.net/rejestracja/ustawowe.html</w:t>
              </w:r>
            </w:hyperlink>
          </w:p>
        </w:tc>
      </w:tr>
      <w:tr w:rsidR="006D3013" w:rsidRPr="00E377E3" w14:paraId="65A0F9BC" w14:textId="77777777" w:rsidTr="00202A6F">
        <w:tc>
          <w:tcPr>
            <w:tcW w:w="3536" w:type="dxa"/>
          </w:tcPr>
          <w:p w14:paraId="4B7338C7" w14:textId="77777777" w:rsidR="006D3013" w:rsidRPr="00E377E3" w:rsidRDefault="006D3013" w:rsidP="00E377E3">
            <w:pPr>
              <w:tabs>
                <w:tab w:val="left" w:pos="0"/>
              </w:tabs>
              <w:jc w:val="both"/>
              <w:rPr>
                <w:rFonts w:asciiTheme="minorHAnsi" w:hAnsiTheme="minorHAnsi" w:cstheme="minorHAnsi"/>
                <w:sz w:val="22"/>
                <w:szCs w:val="22"/>
              </w:rPr>
            </w:pPr>
            <w:r w:rsidRPr="00E377E3">
              <w:rPr>
                <w:rFonts w:asciiTheme="minorHAnsi" w:hAnsiTheme="minorHAnsi" w:cstheme="minorHAnsi"/>
                <w:sz w:val="22"/>
                <w:szCs w:val="22"/>
              </w:rPr>
              <w:t>Bezpośredni link do postępowania, na której</w:t>
            </w:r>
            <w:r w:rsidRPr="00E377E3">
              <w:rPr>
                <w:rFonts w:asciiTheme="minorHAnsi" w:hAnsiTheme="minorHAnsi" w:cstheme="minorHAnsi"/>
                <w:spacing w:val="1"/>
                <w:sz w:val="22"/>
                <w:szCs w:val="22"/>
              </w:rPr>
              <w:t xml:space="preserve"> udostępniane będą zmiany </w:t>
            </w:r>
            <w:r w:rsidRPr="00E377E3">
              <w:rPr>
                <w:rFonts w:asciiTheme="minorHAnsi" w:hAnsiTheme="minorHAnsi" w:cstheme="minorHAnsi"/>
                <w:spacing w:val="1"/>
                <w:sz w:val="22"/>
                <w:szCs w:val="22"/>
              </w:rPr>
              <w:br/>
              <w:t>i wyjaśnienia SWZ oraz inne dokumenty zamówienia bezpośrednio związane z postępowaniem o udzielenie zamówienia</w:t>
            </w:r>
            <w:r w:rsidRPr="00E377E3">
              <w:rPr>
                <w:rFonts w:asciiTheme="minorHAnsi" w:hAnsiTheme="minorHAnsi" w:cstheme="minorHAnsi"/>
                <w:sz w:val="22"/>
                <w:szCs w:val="22"/>
              </w:rPr>
              <w:t>:</w:t>
            </w:r>
          </w:p>
        </w:tc>
        <w:bookmarkStart w:id="0" w:name="_Hlk146627085"/>
        <w:tc>
          <w:tcPr>
            <w:tcW w:w="5386" w:type="dxa"/>
          </w:tcPr>
          <w:p w14:paraId="1E5608EC" w14:textId="0A3C2525" w:rsidR="006D3013" w:rsidRPr="00E377E3" w:rsidRDefault="006C602C" w:rsidP="00E377E3">
            <w:pPr>
              <w:suppressAutoHyphens w:val="0"/>
              <w:overflowPunct/>
              <w:autoSpaceDE/>
              <w:jc w:val="both"/>
              <w:textAlignment w:val="auto"/>
              <w:rPr>
                <w:rFonts w:asciiTheme="minorHAnsi" w:hAnsiTheme="minorHAnsi" w:cstheme="minorHAnsi"/>
                <w:sz w:val="22"/>
                <w:szCs w:val="22"/>
                <w:u w:val="single"/>
              </w:rPr>
            </w:pPr>
            <w:r w:rsidRPr="00E377E3">
              <w:rPr>
                <w:rFonts w:asciiTheme="minorHAnsi" w:hAnsiTheme="minorHAnsi" w:cstheme="minorHAnsi"/>
                <w:sz w:val="22"/>
                <w:szCs w:val="22"/>
              </w:rPr>
              <w:fldChar w:fldCharType="begin"/>
            </w:r>
            <w:r w:rsidRPr="00E377E3">
              <w:rPr>
                <w:rFonts w:asciiTheme="minorHAnsi" w:hAnsiTheme="minorHAnsi" w:cstheme="minorHAnsi"/>
                <w:sz w:val="22"/>
                <w:szCs w:val="22"/>
              </w:rPr>
              <w:instrText>HYPERLINK "https://mszana.logintrade.net/zapytania_email,141710,7dfad8b16c4862e6b74d02a37912b27f.html" \t "_blank"</w:instrText>
            </w:r>
            <w:r w:rsidRPr="00E377E3">
              <w:rPr>
                <w:rFonts w:asciiTheme="minorHAnsi" w:hAnsiTheme="minorHAnsi" w:cstheme="minorHAnsi"/>
                <w:sz w:val="22"/>
                <w:szCs w:val="22"/>
              </w:rPr>
            </w:r>
            <w:r w:rsidRPr="00E377E3">
              <w:rPr>
                <w:rFonts w:asciiTheme="minorHAnsi" w:hAnsiTheme="minorHAnsi" w:cstheme="minorHAnsi"/>
                <w:sz w:val="22"/>
                <w:szCs w:val="22"/>
              </w:rPr>
              <w:fldChar w:fldCharType="separate"/>
            </w:r>
            <w:r w:rsidRPr="00E377E3">
              <w:rPr>
                <w:rFonts w:asciiTheme="minorHAnsi" w:hAnsiTheme="minorHAnsi" w:cstheme="minorHAnsi"/>
                <w:color w:val="0000FF"/>
                <w:sz w:val="22"/>
                <w:szCs w:val="22"/>
                <w:u w:val="single"/>
              </w:rPr>
              <w:t>https://mszana.logintrade.net/zapytania_email,141710,7dfad8b16c4862e6b74d02a37912b27f.html</w:t>
            </w:r>
            <w:r w:rsidRPr="00E377E3">
              <w:rPr>
                <w:rFonts w:asciiTheme="minorHAnsi" w:hAnsiTheme="minorHAnsi" w:cstheme="minorHAnsi"/>
                <w:sz w:val="22"/>
                <w:szCs w:val="22"/>
              </w:rPr>
              <w:fldChar w:fldCharType="end"/>
            </w:r>
            <w:bookmarkEnd w:id="0"/>
          </w:p>
        </w:tc>
      </w:tr>
      <w:tr w:rsidR="006D3013" w:rsidRPr="00E377E3" w14:paraId="1B9C7B14" w14:textId="77777777" w:rsidTr="00202A6F">
        <w:trPr>
          <w:trHeight w:val="370"/>
        </w:trPr>
        <w:tc>
          <w:tcPr>
            <w:tcW w:w="3536" w:type="dxa"/>
          </w:tcPr>
          <w:p w14:paraId="6B997D62" w14:textId="77777777" w:rsidR="006D3013" w:rsidRPr="00E377E3" w:rsidRDefault="006D3013" w:rsidP="00E377E3">
            <w:pPr>
              <w:tabs>
                <w:tab w:val="left" w:pos="400"/>
              </w:tabs>
              <w:overflowPunct/>
              <w:autoSpaceDE/>
              <w:spacing w:before="60"/>
              <w:jc w:val="both"/>
              <w:textAlignment w:val="auto"/>
              <w:rPr>
                <w:rFonts w:asciiTheme="minorHAnsi" w:hAnsiTheme="minorHAnsi" w:cstheme="minorHAnsi"/>
                <w:sz w:val="22"/>
                <w:szCs w:val="22"/>
              </w:rPr>
            </w:pPr>
            <w:r w:rsidRPr="00E377E3">
              <w:rPr>
                <w:rFonts w:asciiTheme="minorHAnsi" w:hAnsiTheme="minorHAnsi" w:cstheme="minorHAnsi"/>
                <w:sz w:val="22"/>
                <w:szCs w:val="22"/>
              </w:rPr>
              <w:t>Adres poczty elektronicznej:</w:t>
            </w:r>
          </w:p>
        </w:tc>
        <w:tc>
          <w:tcPr>
            <w:tcW w:w="5386" w:type="dxa"/>
          </w:tcPr>
          <w:p w14:paraId="7A6BFB81" w14:textId="77777777" w:rsidR="006D3013" w:rsidRPr="00E377E3" w:rsidRDefault="00000000" w:rsidP="00E377E3">
            <w:pPr>
              <w:tabs>
                <w:tab w:val="left" w:pos="400"/>
              </w:tabs>
              <w:overflowPunct/>
              <w:autoSpaceDE/>
              <w:spacing w:before="60"/>
              <w:jc w:val="both"/>
              <w:textAlignment w:val="auto"/>
              <w:rPr>
                <w:rFonts w:asciiTheme="minorHAnsi" w:hAnsiTheme="minorHAnsi" w:cstheme="minorHAnsi"/>
                <w:sz w:val="22"/>
                <w:szCs w:val="22"/>
              </w:rPr>
            </w:pPr>
            <w:hyperlink r:id="rId12" w:history="1">
              <w:r w:rsidR="006D3013" w:rsidRPr="00E377E3">
                <w:rPr>
                  <w:rStyle w:val="Hipercze"/>
                  <w:rFonts w:asciiTheme="minorHAnsi" w:hAnsiTheme="minorHAnsi" w:cstheme="minorHAnsi"/>
                  <w:sz w:val="22"/>
                  <w:szCs w:val="22"/>
                </w:rPr>
                <w:t>zam.publiczne@mszana.ug.gov.pl</w:t>
              </w:r>
            </w:hyperlink>
          </w:p>
        </w:tc>
      </w:tr>
    </w:tbl>
    <w:p w14:paraId="0BB93005" w14:textId="5A73FA25" w:rsidR="006D3013" w:rsidRPr="00E377E3" w:rsidRDefault="006D3013" w:rsidP="00E377E3">
      <w:pPr>
        <w:jc w:val="both"/>
        <w:rPr>
          <w:rFonts w:asciiTheme="minorHAnsi" w:hAnsiTheme="minorHAnsi" w:cstheme="minorHAnsi"/>
          <w:sz w:val="22"/>
          <w:szCs w:val="22"/>
        </w:rPr>
      </w:pPr>
    </w:p>
    <w:p w14:paraId="0A96AF2E" w14:textId="77777777" w:rsidR="00CB0E7D" w:rsidRPr="00E377E3" w:rsidRDefault="00CB0E7D" w:rsidP="00E377E3">
      <w:pPr>
        <w:pStyle w:val="Nagwek2"/>
        <w:spacing w:before="240"/>
        <w:ind w:left="403" w:hanging="403"/>
        <w:rPr>
          <w:rFonts w:asciiTheme="minorHAnsi" w:hAnsiTheme="minorHAnsi" w:cstheme="minorHAnsi"/>
          <w:sz w:val="22"/>
          <w:szCs w:val="22"/>
        </w:rPr>
      </w:pPr>
      <w:r w:rsidRPr="00E377E3">
        <w:rPr>
          <w:rFonts w:asciiTheme="minorHAnsi" w:hAnsiTheme="minorHAnsi" w:cstheme="minorHAnsi"/>
          <w:sz w:val="22"/>
          <w:szCs w:val="22"/>
        </w:rPr>
        <w:t>ŹRÓDŁA FINANSOWANIA</w:t>
      </w:r>
    </w:p>
    <w:p w14:paraId="51CB2C63" w14:textId="77777777" w:rsidR="00CB0E7D" w:rsidRPr="00E377E3" w:rsidRDefault="00CB0E7D" w:rsidP="00E377E3">
      <w:pPr>
        <w:ind w:left="499" w:hanging="99"/>
        <w:jc w:val="both"/>
        <w:rPr>
          <w:rFonts w:asciiTheme="minorHAnsi" w:hAnsiTheme="minorHAnsi" w:cstheme="minorHAnsi"/>
          <w:sz w:val="22"/>
          <w:szCs w:val="22"/>
        </w:rPr>
      </w:pPr>
      <w:r w:rsidRPr="00E377E3">
        <w:rPr>
          <w:rFonts w:asciiTheme="minorHAnsi" w:hAnsiTheme="minorHAnsi" w:cstheme="minorHAnsi"/>
          <w:sz w:val="22"/>
          <w:szCs w:val="22"/>
        </w:rPr>
        <w:t>Zamówienie to jest finansowane</w:t>
      </w:r>
      <w:r w:rsidR="00A1112F" w:rsidRPr="00E377E3">
        <w:rPr>
          <w:rFonts w:asciiTheme="minorHAnsi" w:hAnsiTheme="minorHAnsi" w:cstheme="minorHAnsi"/>
          <w:sz w:val="22"/>
          <w:szCs w:val="22"/>
        </w:rPr>
        <w:t xml:space="preserve"> ze środków</w:t>
      </w:r>
      <w:r w:rsidRPr="00E377E3">
        <w:rPr>
          <w:rFonts w:asciiTheme="minorHAnsi" w:hAnsiTheme="minorHAnsi" w:cstheme="minorHAnsi"/>
          <w:sz w:val="22"/>
          <w:szCs w:val="22"/>
        </w:rPr>
        <w:t>:</w:t>
      </w:r>
    </w:p>
    <w:p w14:paraId="7A72A009" w14:textId="77777777" w:rsidR="00A1112F" w:rsidRPr="00E377E3" w:rsidRDefault="00A1112F" w:rsidP="00E377E3">
      <w:pPr>
        <w:spacing w:after="120"/>
        <w:ind w:left="499" w:hanging="96"/>
        <w:jc w:val="both"/>
        <w:rPr>
          <w:rFonts w:asciiTheme="minorHAnsi" w:hAnsiTheme="minorHAnsi" w:cstheme="minorHAnsi"/>
          <w:sz w:val="22"/>
          <w:szCs w:val="22"/>
        </w:rPr>
      </w:pPr>
      <w:r w:rsidRPr="00E377E3">
        <w:rPr>
          <w:rFonts w:asciiTheme="minorHAnsi" w:hAnsiTheme="minorHAnsi" w:cstheme="minorHAnsi"/>
          <w:sz w:val="22"/>
          <w:szCs w:val="22"/>
        </w:rPr>
        <w:t>- budżetu Gminy Mszana</w:t>
      </w:r>
    </w:p>
    <w:p w14:paraId="1A7283D1" w14:textId="3C5678FE" w:rsidR="00CB0E7D" w:rsidRPr="00E377E3" w:rsidRDefault="00DE7A6F"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 xml:space="preserve">NUMER </w:t>
      </w:r>
      <w:r w:rsidR="00CB0E7D" w:rsidRPr="00E377E3">
        <w:rPr>
          <w:rFonts w:asciiTheme="minorHAnsi" w:hAnsiTheme="minorHAnsi" w:cstheme="minorHAnsi"/>
          <w:sz w:val="22"/>
          <w:szCs w:val="22"/>
        </w:rPr>
        <w:t>POSTĘPOWANIA: PI.271.</w:t>
      </w:r>
      <w:r w:rsidR="006D3013" w:rsidRPr="00E377E3">
        <w:rPr>
          <w:rFonts w:asciiTheme="minorHAnsi" w:hAnsiTheme="minorHAnsi" w:cstheme="minorHAnsi"/>
          <w:sz w:val="22"/>
          <w:szCs w:val="22"/>
        </w:rPr>
        <w:t>1</w:t>
      </w:r>
      <w:r w:rsidR="00D60130" w:rsidRPr="00E377E3">
        <w:rPr>
          <w:rFonts w:asciiTheme="minorHAnsi" w:hAnsiTheme="minorHAnsi" w:cstheme="minorHAnsi"/>
          <w:sz w:val="22"/>
          <w:szCs w:val="22"/>
        </w:rPr>
        <w:t>2</w:t>
      </w:r>
      <w:r w:rsidR="00867E51" w:rsidRPr="00E377E3">
        <w:rPr>
          <w:rFonts w:asciiTheme="minorHAnsi" w:hAnsiTheme="minorHAnsi" w:cstheme="minorHAnsi"/>
          <w:sz w:val="22"/>
          <w:szCs w:val="22"/>
        </w:rPr>
        <w:t>.202</w:t>
      </w:r>
      <w:r w:rsidR="00D60130" w:rsidRPr="00E377E3">
        <w:rPr>
          <w:rFonts w:asciiTheme="minorHAnsi" w:hAnsiTheme="minorHAnsi" w:cstheme="minorHAnsi"/>
          <w:sz w:val="22"/>
          <w:szCs w:val="22"/>
        </w:rPr>
        <w:t>3</w:t>
      </w:r>
    </w:p>
    <w:p w14:paraId="363796DC" w14:textId="77777777" w:rsidR="00CB0E7D" w:rsidRPr="00E377E3" w:rsidRDefault="00CB0E7D" w:rsidP="00E377E3">
      <w:pPr>
        <w:spacing w:after="120"/>
        <w:ind w:left="403"/>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W korespondencji kierowanej do Zamawiającego należy posługiwać się tym znakiem.</w:t>
      </w:r>
    </w:p>
    <w:p w14:paraId="0DA336AA" w14:textId="77777777" w:rsidR="00E01505" w:rsidRPr="00E377E3" w:rsidRDefault="00E01505"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UŻYTE W SPECYFIKACJI TERMINY MAJĄ NASTĘPUJACE ZNACZENIE:</w:t>
      </w:r>
    </w:p>
    <w:p w14:paraId="4974C8D6" w14:textId="77777777" w:rsidR="00E01505" w:rsidRPr="00E377E3" w:rsidRDefault="00E01505" w:rsidP="00E377E3">
      <w:pPr>
        <w:ind w:left="500"/>
        <w:jc w:val="both"/>
        <w:rPr>
          <w:rFonts w:asciiTheme="minorHAnsi" w:hAnsiTheme="minorHAnsi" w:cstheme="minorHAnsi"/>
          <w:b/>
          <w:sz w:val="22"/>
          <w:szCs w:val="22"/>
        </w:rPr>
      </w:pPr>
    </w:p>
    <w:p w14:paraId="2049929C" w14:textId="77777777" w:rsidR="0089163D" w:rsidRPr="00E377E3" w:rsidRDefault="0089163D" w:rsidP="00E377E3">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Zamawiający</w:t>
      </w:r>
      <w:r w:rsidRPr="00E377E3">
        <w:rPr>
          <w:rFonts w:asciiTheme="minorHAnsi" w:eastAsia="Lucida Sans Unicode" w:hAnsiTheme="minorHAnsi" w:cstheme="minorHAnsi"/>
          <w:kern w:val="3"/>
          <w:sz w:val="22"/>
          <w:szCs w:val="22"/>
          <w:lang w:eastAsia="zh-CN"/>
        </w:rPr>
        <w:tab/>
        <w:t>Gmina Mszana</w:t>
      </w:r>
    </w:p>
    <w:p w14:paraId="418A2E7B" w14:textId="4783BE55" w:rsidR="00E01505" w:rsidRPr="00E377E3" w:rsidRDefault="00FE65F1" w:rsidP="00E377E3">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Postępowanie</w:t>
      </w:r>
      <w:r w:rsidRPr="00E377E3">
        <w:rPr>
          <w:rFonts w:asciiTheme="minorHAnsi" w:eastAsia="Lucida Sans Unicode" w:hAnsiTheme="minorHAnsi" w:cstheme="minorHAnsi"/>
          <w:kern w:val="3"/>
          <w:sz w:val="22"/>
          <w:szCs w:val="22"/>
          <w:lang w:eastAsia="zh-CN"/>
        </w:rPr>
        <w:tab/>
        <w:t>post</w:t>
      </w:r>
      <w:r w:rsidR="00D60130" w:rsidRPr="00E377E3">
        <w:rPr>
          <w:rFonts w:asciiTheme="minorHAnsi" w:eastAsia="Lucida Sans Unicode" w:hAnsiTheme="minorHAnsi" w:cstheme="minorHAnsi"/>
          <w:kern w:val="3"/>
          <w:sz w:val="22"/>
          <w:szCs w:val="22"/>
          <w:lang w:eastAsia="zh-CN"/>
        </w:rPr>
        <w:t>ę</w:t>
      </w:r>
      <w:r w:rsidR="00E01505" w:rsidRPr="00E377E3">
        <w:rPr>
          <w:rFonts w:asciiTheme="minorHAnsi" w:eastAsia="Lucida Sans Unicode" w:hAnsiTheme="minorHAnsi" w:cstheme="minorHAnsi"/>
          <w:kern w:val="3"/>
          <w:sz w:val="22"/>
          <w:szCs w:val="22"/>
          <w:lang w:eastAsia="zh-CN"/>
        </w:rPr>
        <w:t>powanie prowadzone przez Zamawiającego na podstawie niniejszej specyfikacji;</w:t>
      </w:r>
    </w:p>
    <w:p w14:paraId="6D260D48" w14:textId="77777777" w:rsidR="00E01505" w:rsidRPr="00E377E3" w:rsidRDefault="00C70B0B" w:rsidP="00E377E3">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S</w:t>
      </w:r>
      <w:r w:rsidR="00E01505" w:rsidRPr="00E377E3">
        <w:rPr>
          <w:rFonts w:asciiTheme="minorHAnsi" w:eastAsia="Lucida Sans Unicode" w:hAnsiTheme="minorHAnsi" w:cstheme="minorHAnsi"/>
          <w:kern w:val="3"/>
          <w:sz w:val="22"/>
          <w:szCs w:val="22"/>
          <w:lang w:eastAsia="zh-CN"/>
        </w:rPr>
        <w:t>WZ</w:t>
      </w:r>
      <w:r w:rsidR="00E01505" w:rsidRPr="00E377E3">
        <w:rPr>
          <w:rFonts w:asciiTheme="minorHAnsi" w:eastAsia="Lucida Sans Unicode" w:hAnsiTheme="minorHAnsi" w:cstheme="minorHAnsi"/>
          <w:kern w:val="3"/>
          <w:sz w:val="22"/>
          <w:szCs w:val="22"/>
          <w:lang w:eastAsia="zh-CN"/>
        </w:rPr>
        <w:tab/>
        <w:t>niniejsza specyfikacja warunków zamówienia;</w:t>
      </w:r>
    </w:p>
    <w:p w14:paraId="67D872DF" w14:textId="77777777" w:rsidR="00E01505" w:rsidRPr="00E377E3" w:rsidRDefault="00E01505" w:rsidP="00E377E3">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 xml:space="preserve">Ustawa </w:t>
      </w:r>
      <w:proofErr w:type="spellStart"/>
      <w:r w:rsidR="00E014C9" w:rsidRPr="00E377E3">
        <w:rPr>
          <w:rFonts w:asciiTheme="minorHAnsi" w:eastAsia="Lucida Sans Unicode" w:hAnsiTheme="minorHAnsi" w:cstheme="minorHAnsi"/>
          <w:kern w:val="3"/>
          <w:sz w:val="22"/>
          <w:szCs w:val="22"/>
          <w:lang w:eastAsia="zh-CN"/>
        </w:rPr>
        <w:t>Pzp</w:t>
      </w:r>
      <w:proofErr w:type="spellEnd"/>
      <w:r w:rsidRPr="00E377E3">
        <w:rPr>
          <w:rFonts w:asciiTheme="minorHAnsi" w:eastAsia="Lucida Sans Unicode" w:hAnsiTheme="minorHAnsi" w:cstheme="minorHAnsi"/>
          <w:kern w:val="3"/>
          <w:sz w:val="22"/>
          <w:szCs w:val="22"/>
          <w:lang w:eastAsia="zh-CN"/>
        </w:rPr>
        <w:tab/>
        <w:t xml:space="preserve">ustawa z dnia </w:t>
      </w:r>
      <w:r w:rsidR="00C70B0B" w:rsidRPr="00E377E3">
        <w:rPr>
          <w:rFonts w:asciiTheme="minorHAnsi" w:eastAsia="Lucida Sans Unicode" w:hAnsiTheme="minorHAnsi" w:cstheme="minorHAnsi"/>
          <w:kern w:val="3"/>
          <w:sz w:val="22"/>
          <w:szCs w:val="22"/>
          <w:lang w:eastAsia="zh-CN"/>
        </w:rPr>
        <w:t>11 września</w:t>
      </w:r>
      <w:r w:rsidRPr="00E377E3">
        <w:rPr>
          <w:rFonts w:asciiTheme="minorHAnsi" w:eastAsia="Lucida Sans Unicode" w:hAnsiTheme="minorHAnsi" w:cstheme="minorHAnsi"/>
          <w:kern w:val="3"/>
          <w:sz w:val="22"/>
          <w:szCs w:val="22"/>
          <w:lang w:eastAsia="zh-CN"/>
        </w:rPr>
        <w:t xml:space="preserve"> 20</w:t>
      </w:r>
      <w:r w:rsidR="00C70B0B" w:rsidRPr="00E377E3">
        <w:rPr>
          <w:rFonts w:asciiTheme="minorHAnsi" w:eastAsia="Lucida Sans Unicode" w:hAnsiTheme="minorHAnsi" w:cstheme="minorHAnsi"/>
          <w:kern w:val="3"/>
          <w:sz w:val="22"/>
          <w:szCs w:val="22"/>
          <w:lang w:eastAsia="zh-CN"/>
        </w:rPr>
        <w:t>19</w:t>
      </w:r>
      <w:r w:rsidRPr="00E377E3">
        <w:rPr>
          <w:rFonts w:asciiTheme="minorHAnsi" w:eastAsia="Lucida Sans Unicode" w:hAnsiTheme="minorHAnsi" w:cstheme="minorHAnsi"/>
          <w:kern w:val="3"/>
          <w:sz w:val="22"/>
          <w:szCs w:val="22"/>
          <w:lang w:eastAsia="zh-CN"/>
        </w:rPr>
        <w:t>r. – Prawo zamówień publicznych;</w:t>
      </w:r>
    </w:p>
    <w:p w14:paraId="75BBCE9E" w14:textId="77777777" w:rsidR="00E01505" w:rsidRPr="00E377E3" w:rsidRDefault="00E01505" w:rsidP="00E377E3">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Zamówienie</w:t>
      </w:r>
      <w:r w:rsidRPr="00E377E3">
        <w:rPr>
          <w:rFonts w:asciiTheme="minorHAnsi" w:eastAsia="Lucida Sans Unicode" w:hAnsiTheme="minorHAnsi" w:cstheme="minorHAnsi"/>
          <w:kern w:val="3"/>
          <w:sz w:val="22"/>
          <w:szCs w:val="22"/>
          <w:lang w:eastAsia="zh-CN"/>
        </w:rPr>
        <w:tab/>
        <w:t>należy przez to rozumieć zamówienie publiczne, którego przedmiot został w sposób szczegółowy opisany w SWZ oraz jej załącznikach;</w:t>
      </w:r>
    </w:p>
    <w:p w14:paraId="40F27C09" w14:textId="77777777" w:rsidR="00E01505" w:rsidRPr="00E377E3" w:rsidRDefault="00E01505" w:rsidP="00E377E3">
      <w:pPr>
        <w:widowControl w:val="0"/>
        <w:tabs>
          <w:tab w:val="left" w:pos="600"/>
        </w:tabs>
        <w:autoSpaceDN w:val="0"/>
        <w:spacing w:after="120"/>
        <w:ind w:left="2637" w:hanging="2234"/>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RODO</w:t>
      </w:r>
      <w:r w:rsidRPr="00E377E3">
        <w:rPr>
          <w:rFonts w:asciiTheme="minorHAnsi" w:eastAsia="Lucida Sans Unicode" w:hAnsiTheme="minorHAnsi" w:cstheme="minorHAnsi"/>
          <w:kern w:val="3"/>
          <w:sz w:val="22"/>
          <w:szCs w:val="22"/>
          <w:lang w:eastAsia="zh-CN"/>
        </w:rPr>
        <w:tab/>
        <w:t xml:space="preserve">rozporządzenie Parlamentu Europejskiego i Rady UE 2016/679 z dnia 27 kwietnia 2016r. w sprawie ochrony osób fizycznych w związku </w:t>
      </w:r>
      <w:r w:rsidR="00556028" w:rsidRPr="00E377E3">
        <w:rPr>
          <w:rFonts w:asciiTheme="minorHAnsi" w:eastAsia="Lucida Sans Unicode" w:hAnsiTheme="minorHAnsi" w:cstheme="minorHAnsi"/>
          <w:kern w:val="3"/>
          <w:sz w:val="22"/>
          <w:szCs w:val="22"/>
          <w:lang w:eastAsia="zh-CN"/>
        </w:rPr>
        <w:br/>
      </w:r>
      <w:r w:rsidRPr="00E377E3">
        <w:rPr>
          <w:rFonts w:asciiTheme="minorHAnsi" w:eastAsia="Lucida Sans Unicode" w:hAnsiTheme="minorHAnsi" w:cstheme="minorHAnsi"/>
          <w:kern w:val="3"/>
          <w:sz w:val="22"/>
          <w:szCs w:val="22"/>
          <w:lang w:eastAsia="zh-CN"/>
        </w:rPr>
        <w:t>z przetwarzaniem danych osobowych i w sprawie swobodnego przepływu takich danych oraz uchylenia dyrektywy 95/45/WE.</w:t>
      </w:r>
    </w:p>
    <w:p w14:paraId="318D29D5" w14:textId="77777777" w:rsidR="00FA5C72" w:rsidRPr="00E377E3" w:rsidRDefault="00FA5C72"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KLAUZULA INFORMACYJNA ZGODNIE Z ART. 13 RODO</w:t>
      </w:r>
    </w:p>
    <w:p w14:paraId="2520A4B1" w14:textId="77777777" w:rsidR="006D3013" w:rsidRPr="00E377E3" w:rsidRDefault="006D3013" w:rsidP="00E377E3">
      <w:pPr>
        <w:pStyle w:val="Akapitzlist"/>
        <w:widowControl w:val="0"/>
        <w:numPr>
          <w:ilvl w:val="0"/>
          <w:numId w:val="23"/>
        </w:numPr>
        <w:tabs>
          <w:tab w:val="left" w:pos="800"/>
        </w:tabs>
        <w:autoSpaceDN w:val="0"/>
        <w:adjustRightInd w:val="0"/>
        <w:spacing w:before="11" w:line="240" w:lineRule="auto"/>
        <w:ind w:left="799" w:hanging="601"/>
        <w:jc w:val="both"/>
        <w:rPr>
          <w:rFonts w:asciiTheme="minorHAnsi" w:hAnsiTheme="minorHAnsi" w:cstheme="minorHAnsi"/>
        </w:rPr>
      </w:pPr>
      <w:r w:rsidRPr="00E377E3">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E377E3">
        <w:rPr>
          <w:rFonts w:asciiTheme="minorHAnsi" w:hAnsiTheme="minorHAnsi" w:cstheme="minorHAnsi"/>
        </w:rPr>
        <w:br/>
        <w:t xml:space="preserve">z 04.05.2016, str. 1), dalej „RODO”, Zamawiający informuję, że: </w:t>
      </w:r>
    </w:p>
    <w:p w14:paraId="705AE41A" w14:textId="77777777" w:rsidR="006D3013" w:rsidRPr="00E377E3" w:rsidRDefault="006D3013" w:rsidP="00E377E3">
      <w:pPr>
        <w:pStyle w:val="Akapitzlist"/>
        <w:widowControl w:val="0"/>
        <w:numPr>
          <w:ilvl w:val="0"/>
          <w:numId w:val="24"/>
        </w:numPr>
        <w:tabs>
          <w:tab w:val="left" w:pos="1200"/>
        </w:tabs>
        <w:autoSpaceDN w:val="0"/>
        <w:adjustRightInd w:val="0"/>
        <w:spacing w:before="11" w:line="240" w:lineRule="auto"/>
        <w:ind w:left="1202" w:right="-34" w:hanging="403"/>
        <w:jc w:val="both"/>
        <w:rPr>
          <w:rFonts w:asciiTheme="minorHAnsi" w:hAnsiTheme="minorHAnsi" w:cstheme="minorHAnsi"/>
        </w:rPr>
      </w:pPr>
      <w:r w:rsidRPr="00E377E3">
        <w:rPr>
          <w:rFonts w:asciiTheme="minorHAnsi" w:hAnsiTheme="minorHAnsi" w:cstheme="minorHAnsi"/>
          <w:lang w:eastAsia="pl-PL"/>
        </w:rPr>
        <w:t>administratorem Pani/Pana danych osobowych jest Wójt Gminy Mszana, reprezentujący Gminę Mszana z siedzibą przy ul. 1 Maja 81, 44-325 Mszana;</w:t>
      </w:r>
    </w:p>
    <w:p w14:paraId="69EDB66C" w14:textId="08268862" w:rsidR="006D3013" w:rsidRPr="00E377E3" w:rsidRDefault="006D3013" w:rsidP="00E377E3">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heme="minorHAnsi" w:hAnsiTheme="minorHAnsi" w:cstheme="minorHAnsi"/>
        </w:rPr>
      </w:pPr>
      <w:r w:rsidRPr="00E377E3">
        <w:rPr>
          <w:rFonts w:asciiTheme="minorHAnsi" w:eastAsia="Times New Roman" w:hAnsiTheme="minorHAnsi" w:cstheme="minorHAnsi"/>
          <w:lang w:eastAsia="pl-PL"/>
        </w:rPr>
        <w:t xml:space="preserve">inspektorem ochrony danych osobowych w Gminie Mszana jest Pan </w:t>
      </w:r>
      <w:r w:rsidR="009E33FC" w:rsidRPr="00E377E3">
        <w:rPr>
          <w:rFonts w:asciiTheme="minorHAnsi" w:eastAsia="Times New Roman" w:hAnsiTheme="minorHAnsi" w:cstheme="minorHAnsi"/>
          <w:lang w:eastAsia="pl-PL"/>
        </w:rPr>
        <w:t>Piotr Hajski</w:t>
      </w:r>
      <w:r w:rsidRPr="00E377E3">
        <w:rPr>
          <w:rFonts w:asciiTheme="minorHAnsi" w:eastAsia="Times New Roman" w:hAnsiTheme="minorHAnsi" w:cstheme="minorHAnsi"/>
          <w:lang w:eastAsia="pl-PL"/>
        </w:rPr>
        <w:t xml:space="preserve">, </w:t>
      </w:r>
    </w:p>
    <w:p w14:paraId="5F7C4C89" w14:textId="77777777" w:rsidR="006D3013" w:rsidRPr="00E377E3" w:rsidRDefault="006D3013" w:rsidP="00E377E3">
      <w:pPr>
        <w:pStyle w:val="Akapitzlist"/>
        <w:spacing w:after="0" w:line="240" w:lineRule="auto"/>
        <w:ind w:leftChars="600" w:left="1598" w:hanging="398"/>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kontakt: iod@mszana.ug.gov.pl; tel. 32 4759758;</w:t>
      </w:r>
    </w:p>
    <w:p w14:paraId="3E9114E9"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hAnsiTheme="minorHAnsi" w:cstheme="minorHAnsi"/>
        </w:rPr>
        <w:lastRenderedPageBreak/>
        <w:t xml:space="preserve">przetwarzanie danych jest niezbędne do realizacji ustawowych zadań nałożonych na gminę na zasadach określonych w przepisach o zamówieniach publicznych w związku z art. 44 ust. 4 ustawy o finansach publicznych poprzez doprowadzenie do wyboru Wykonawcy </w:t>
      </w:r>
      <w:r w:rsidRPr="00E377E3">
        <w:rPr>
          <w:rFonts w:asciiTheme="minorHAnsi" w:hAnsiTheme="minorHAnsi" w:cstheme="minorHAnsi"/>
        </w:rPr>
        <w:br/>
        <w:t xml:space="preserve">w oparciu o ustawę </w:t>
      </w:r>
      <w:proofErr w:type="spellStart"/>
      <w:r w:rsidRPr="00E377E3">
        <w:rPr>
          <w:rFonts w:asciiTheme="minorHAnsi" w:hAnsiTheme="minorHAnsi" w:cstheme="minorHAnsi"/>
        </w:rPr>
        <w:t>Pzp</w:t>
      </w:r>
      <w:proofErr w:type="spellEnd"/>
      <w:r w:rsidRPr="00E377E3">
        <w:rPr>
          <w:rFonts w:asciiTheme="minorHAnsi" w:hAnsiTheme="minorHAnsi" w:cstheme="minorHAnsi"/>
        </w:rPr>
        <w:t>;</w:t>
      </w:r>
    </w:p>
    <w:p w14:paraId="5EDC131F" w14:textId="4BBA0187" w:rsidR="006D3013" w:rsidRPr="00E377E3" w:rsidRDefault="006D3013" w:rsidP="00E377E3">
      <w:pPr>
        <w:pStyle w:val="Akapitzlist"/>
        <w:numPr>
          <w:ilvl w:val="0"/>
          <w:numId w:val="24"/>
        </w:numPr>
        <w:spacing w:before="240" w:line="240" w:lineRule="auto"/>
        <w:ind w:leftChars="400" w:left="1203" w:hanging="403"/>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Pani/Pana dane osobowe przetwarzane będą na podstawie art. 6 ust. 1 lit. c</w:t>
      </w:r>
      <w:r w:rsidRPr="00E377E3">
        <w:rPr>
          <w:rFonts w:asciiTheme="minorHAnsi" w:eastAsia="Times New Roman" w:hAnsiTheme="minorHAnsi" w:cstheme="minorHAnsi"/>
          <w:i/>
          <w:lang w:eastAsia="pl-PL"/>
        </w:rPr>
        <w:t xml:space="preserve"> </w:t>
      </w:r>
      <w:r w:rsidRPr="00E377E3">
        <w:rPr>
          <w:rFonts w:asciiTheme="minorHAnsi" w:eastAsia="Times New Roman" w:hAnsiTheme="minorHAnsi" w:cstheme="minorHAnsi"/>
          <w:lang w:eastAsia="pl-PL"/>
        </w:rPr>
        <w:t xml:space="preserve">RODO w celu </w:t>
      </w:r>
      <w:r w:rsidRPr="00E377E3">
        <w:rPr>
          <w:rFonts w:asciiTheme="minorHAnsi" w:hAnsiTheme="minorHAnsi" w:cstheme="minorHAnsi"/>
        </w:rPr>
        <w:t xml:space="preserve">związanym z postępowaniem o udzielenie zamówienia publicznego pn. </w:t>
      </w:r>
      <w:r w:rsidRPr="00E377E3">
        <w:rPr>
          <w:rFonts w:asciiTheme="minorHAnsi" w:eastAsia="Lucida Sans Unicode" w:hAnsiTheme="minorHAnsi" w:cstheme="minorHAnsi"/>
          <w:bCs/>
          <w:kern w:val="3"/>
          <w:lang w:eastAsia="zh-CN"/>
        </w:rPr>
        <w:t>„</w:t>
      </w:r>
      <w:r w:rsidR="009D54FB" w:rsidRPr="00E377E3">
        <w:rPr>
          <w:rFonts w:asciiTheme="minorHAnsi" w:hAnsiTheme="minorHAnsi" w:cstheme="minorHAnsi"/>
          <w:color w:val="000000"/>
        </w:rPr>
        <w:t xml:space="preserve">Zimowe utrzymanie dróg gminnych </w:t>
      </w:r>
      <w:r w:rsidR="00BC16D3" w:rsidRPr="00E377E3">
        <w:rPr>
          <w:rFonts w:asciiTheme="minorHAnsi" w:hAnsiTheme="minorHAnsi" w:cstheme="minorHAnsi"/>
          <w:color w:val="000000"/>
        </w:rPr>
        <w:t xml:space="preserve">na terenie Gminy Mszana </w:t>
      </w:r>
      <w:r w:rsidR="009D54FB" w:rsidRPr="00E377E3">
        <w:rPr>
          <w:rFonts w:asciiTheme="minorHAnsi" w:hAnsiTheme="minorHAnsi" w:cstheme="minorHAnsi"/>
          <w:color w:val="000000"/>
        </w:rPr>
        <w:t>w sezonie 202</w:t>
      </w:r>
      <w:r w:rsidR="00465CEC" w:rsidRPr="00E377E3">
        <w:rPr>
          <w:rFonts w:asciiTheme="minorHAnsi" w:hAnsiTheme="minorHAnsi" w:cstheme="minorHAnsi"/>
          <w:color w:val="000000"/>
        </w:rPr>
        <w:t>3</w:t>
      </w:r>
      <w:r w:rsidR="009D54FB" w:rsidRPr="00E377E3">
        <w:rPr>
          <w:rFonts w:asciiTheme="minorHAnsi" w:hAnsiTheme="minorHAnsi" w:cstheme="minorHAnsi"/>
          <w:color w:val="000000"/>
        </w:rPr>
        <w:t>/202</w:t>
      </w:r>
      <w:r w:rsidR="00465CEC" w:rsidRPr="00E377E3">
        <w:rPr>
          <w:rFonts w:asciiTheme="minorHAnsi" w:hAnsiTheme="minorHAnsi" w:cstheme="minorHAnsi"/>
          <w:color w:val="000000"/>
        </w:rPr>
        <w:t>4</w:t>
      </w:r>
      <w:r w:rsidRPr="00E377E3">
        <w:rPr>
          <w:rFonts w:asciiTheme="minorHAnsi" w:hAnsiTheme="minorHAnsi" w:cstheme="minorHAnsi"/>
          <w:color w:val="000000"/>
        </w:rPr>
        <w:t>”</w:t>
      </w:r>
      <w:r w:rsidRPr="00E377E3">
        <w:rPr>
          <w:rFonts w:asciiTheme="minorHAnsi" w:eastAsia="Lucida Sans Unicode" w:hAnsiTheme="minorHAnsi" w:cstheme="minorHAnsi"/>
          <w:bCs/>
          <w:kern w:val="3"/>
          <w:lang w:eastAsia="zh-CN"/>
        </w:rPr>
        <w:t xml:space="preserve">, </w:t>
      </w:r>
      <w:r w:rsidR="00BC16D3" w:rsidRPr="00E377E3">
        <w:rPr>
          <w:rFonts w:asciiTheme="minorHAnsi" w:eastAsia="Lucida Sans Unicode" w:hAnsiTheme="minorHAnsi" w:cstheme="minorHAnsi"/>
          <w:bCs/>
          <w:kern w:val="3"/>
          <w:lang w:eastAsia="zh-CN"/>
        </w:rPr>
        <w:br/>
      </w:r>
      <w:r w:rsidRPr="00E377E3">
        <w:rPr>
          <w:rFonts w:asciiTheme="minorHAnsi" w:eastAsia="Lucida Sans Unicode" w:hAnsiTheme="minorHAnsi" w:cstheme="minorHAnsi"/>
          <w:bCs/>
          <w:kern w:val="3"/>
          <w:lang w:eastAsia="zh-CN"/>
        </w:rPr>
        <w:t>nr postępowania: PI.271.1</w:t>
      </w:r>
      <w:r w:rsidR="00465CEC" w:rsidRPr="00E377E3">
        <w:rPr>
          <w:rFonts w:asciiTheme="minorHAnsi" w:eastAsia="Lucida Sans Unicode" w:hAnsiTheme="minorHAnsi" w:cstheme="minorHAnsi"/>
          <w:bCs/>
          <w:kern w:val="3"/>
          <w:lang w:eastAsia="zh-CN"/>
        </w:rPr>
        <w:t>2</w:t>
      </w:r>
      <w:r w:rsidRPr="00E377E3">
        <w:rPr>
          <w:rFonts w:asciiTheme="minorHAnsi" w:eastAsia="Lucida Sans Unicode" w:hAnsiTheme="minorHAnsi" w:cstheme="minorHAnsi"/>
          <w:bCs/>
          <w:kern w:val="3"/>
          <w:lang w:eastAsia="zh-CN"/>
        </w:rPr>
        <w:t>.202</w:t>
      </w:r>
      <w:r w:rsidR="00465CEC" w:rsidRPr="00E377E3">
        <w:rPr>
          <w:rFonts w:asciiTheme="minorHAnsi" w:eastAsia="Lucida Sans Unicode" w:hAnsiTheme="minorHAnsi" w:cstheme="minorHAnsi"/>
          <w:bCs/>
          <w:kern w:val="3"/>
          <w:lang w:eastAsia="zh-CN"/>
        </w:rPr>
        <w:t>3</w:t>
      </w:r>
      <w:r w:rsidRPr="00E377E3">
        <w:rPr>
          <w:rFonts w:asciiTheme="minorHAnsi" w:eastAsia="Lucida Sans Unicode" w:hAnsiTheme="minorHAnsi" w:cstheme="minorHAnsi"/>
          <w:bCs/>
          <w:kern w:val="3"/>
          <w:lang w:eastAsia="zh-CN"/>
        </w:rPr>
        <w:t>, prowadzonym w trybie podstawowym bez możliwości negocjacji</w:t>
      </w:r>
      <w:r w:rsidRPr="00E377E3">
        <w:rPr>
          <w:rFonts w:asciiTheme="minorHAnsi" w:hAnsiTheme="minorHAnsi" w:cstheme="minorHAnsi"/>
        </w:rPr>
        <w:t>;</w:t>
      </w:r>
    </w:p>
    <w:p w14:paraId="3BD67C5B"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 xml:space="preserve">odbiorcami Pani/Pana danych osobowych będą osoby lub podmioty, którym udostępniona zostanie dokumentacja postępowania zgodnie z art. 18 oraz art. 74 ust. 1 ustawy </w:t>
      </w:r>
      <w:proofErr w:type="spellStart"/>
      <w:r w:rsidRPr="00E377E3">
        <w:rPr>
          <w:rFonts w:asciiTheme="minorHAnsi" w:eastAsia="Times New Roman" w:hAnsiTheme="minorHAnsi" w:cstheme="minorHAnsi"/>
          <w:lang w:eastAsia="pl-PL"/>
        </w:rPr>
        <w:t>Pzp</w:t>
      </w:r>
      <w:proofErr w:type="spellEnd"/>
      <w:r w:rsidRPr="00E377E3">
        <w:rPr>
          <w:rFonts w:asciiTheme="minorHAnsi" w:eastAsia="Times New Roman" w:hAnsiTheme="minorHAnsi" w:cstheme="minorHAnsi"/>
          <w:lang w:eastAsia="pl-PL"/>
        </w:rPr>
        <w:t xml:space="preserve"> </w:t>
      </w:r>
      <w:r w:rsidRPr="00E377E3">
        <w:rPr>
          <w:rFonts w:asciiTheme="minorHAnsi" w:hAnsiTheme="minorHAnsi" w:cstheme="minorHAnsi"/>
        </w:rPr>
        <w:t>oraz tym, którym na podstawie odrębnych przepisów przysługuje prawo kontroli, jak również zostaną udostępnione w oparciu o przepisy ustawy z 6 września 2001r. o dostępie do informacji publicznej;</w:t>
      </w:r>
      <w:r w:rsidRPr="00E377E3">
        <w:rPr>
          <w:rFonts w:asciiTheme="minorHAnsi" w:eastAsia="Times New Roman" w:hAnsiTheme="minorHAnsi" w:cstheme="minorHAnsi"/>
          <w:lang w:eastAsia="pl-PL"/>
        </w:rPr>
        <w:t xml:space="preserve"> </w:t>
      </w:r>
    </w:p>
    <w:p w14:paraId="2E6D7EB5"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Pani/Pana dane osobowe będą przechowywane, zgodnie z art. 78 ust. 1 przez okres 4 lat od dnia zakończenia postępowania o udzielenie zamówienia, a jeżeli czas trwania umowy przekracza 4 lata, okres przechowywania obejmuje cały czas trwania umowy,</w:t>
      </w:r>
      <w:r w:rsidRPr="00E377E3">
        <w:rPr>
          <w:rFonts w:asciiTheme="minorHAnsi" w:hAnsiTheme="minorHAnsi" w:cstheme="minorHAnsi"/>
        </w:rPr>
        <w:t xml:space="preserve"> zgodnie </w:t>
      </w:r>
      <w:r w:rsidRPr="00E377E3">
        <w:rPr>
          <w:rFonts w:asciiTheme="minorHAnsi" w:hAnsiTheme="minorHAnsi" w:cstheme="minorHAnsi"/>
        </w:rPr>
        <w:br/>
        <w:t xml:space="preserve">z rozporządzeniem Prezesa Rady Ministrów z dnia 18 stycznia 2011 r. w sprawie instrukcji kancelaryjnej, jednolitych rzeczowych wykazów akt oraz instrukcji w sprawie organizacji </w:t>
      </w:r>
      <w:r w:rsidRPr="00E377E3">
        <w:rPr>
          <w:rFonts w:asciiTheme="minorHAnsi" w:hAnsiTheme="minorHAnsi" w:cstheme="minorHAnsi"/>
        </w:rPr>
        <w:br/>
        <w:t xml:space="preserve">i zakresie działania archiwów państwowych (Dz.U.2011.14.67 ze zm.) teczki aktowe będą przechowywane w archiwum zakładowym przez 5 lat w przypadku dokumentacji zamówień publicznych oraz 10 lat w przypadku umów zawartych w wyniku postępowania udzielanego w trybach zamówień publicznych; w przypadku dofinansowania zamówienia ze środków zewnętrznych dokumentacja zamówień publicznych oraz umowa zawarta </w:t>
      </w:r>
      <w:r w:rsidRPr="00E377E3">
        <w:rPr>
          <w:rFonts w:asciiTheme="minorHAnsi" w:hAnsiTheme="minorHAnsi" w:cstheme="minorHAnsi"/>
        </w:rPr>
        <w:br/>
        <w:t>w wyniku postępowania będą przechowywane przez okres określony zgodnie z wytycznymi programu, z którego uzyskano dofinansowanie;</w:t>
      </w:r>
    </w:p>
    <w:p w14:paraId="39A2C2D1"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 xml:space="preserve">obowiązek podania przez Panią/Pana danych osobowych bezpośrednio Pani/Pana dotyczących jest wymogiem ustawowym określonym w przepisach ustawy </w:t>
      </w:r>
      <w:proofErr w:type="spellStart"/>
      <w:r w:rsidRPr="00E377E3">
        <w:rPr>
          <w:rFonts w:asciiTheme="minorHAnsi" w:eastAsia="Times New Roman" w:hAnsiTheme="minorHAnsi" w:cstheme="minorHAnsi"/>
          <w:lang w:eastAsia="pl-PL"/>
        </w:rPr>
        <w:t>Pzp</w:t>
      </w:r>
      <w:proofErr w:type="spellEnd"/>
      <w:r w:rsidRPr="00E377E3">
        <w:rPr>
          <w:rFonts w:asciiTheme="minorHAnsi" w:eastAsia="Times New Roman" w:hAnsiTheme="minorHAnsi" w:cstheme="minorHAnsi"/>
          <w:lang w:eastAsia="pl-PL"/>
        </w:rPr>
        <w:t xml:space="preserve">, związanym z udziałem w postępowaniu o udzielenie zamówienia publicznego; konsekwencje niepodania określonych danych wynikają z ustawy </w:t>
      </w:r>
      <w:proofErr w:type="spellStart"/>
      <w:r w:rsidRPr="00E377E3">
        <w:rPr>
          <w:rFonts w:asciiTheme="minorHAnsi" w:eastAsia="Times New Roman" w:hAnsiTheme="minorHAnsi" w:cstheme="minorHAnsi"/>
          <w:lang w:eastAsia="pl-PL"/>
        </w:rPr>
        <w:t>Pzp</w:t>
      </w:r>
      <w:proofErr w:type="spellEnd"/>
      <w:r w:rsidRPr="00E377E3">
        <w:rPr>
          <w:rFonts w:asciiTheme="minorHAnsi" w:eastAsia="Times New Roman" w:hAnsiTheme="minorHAnsi" w:cstheme="minorHAnsi"/>
          <w:lang w:eastAsia="pl-PL"/>
        </w:rPr>
        <w:t>;</w:t>
      </w:r>
    </w:p>
    <w:p w14:paraId="34189655"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w odniesieniu do Pani/Pana danych osobowych decyzje nie będą podejmowane w sposób zautomatyzowany, stosowanie do art. 22 RODO;</w:t>
      </w:r>
    </w:p>
    <w:p w14:paraId="2E4BFC84" w14:textId="77777777" w:rsidR="006D3013" w:rsidRPr="00E377E3" w:rsidRDefault="006D3013" w:rsidP="00E377E3">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posiada Pani/Pan:</w:t>
      </w:r>
    </w:p>
    <w:p w14:paraId="3423324A" w14:textId="77777777" w:rsidR="006D3013" w:rsidRPr="00E377E3" w:rsidRDefault="006D3013" w:rsidP="00E377E3">
      <w:pPr>
        <w:pStyle w:val="Akapitzlist"/>
        <w:numPr>
          <w:ilvl w:val="0"/>
          <w:numId w:val="12"/>
        </w:numPr>
        <w:spacing w:after="0" w:line="240" w:lineRule="auto"/>
        <w:ind w:left="1500" w:hanging="3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na podstawie art. 15 RODO prawo dostępu do danych osobowych Pani/Pana dotyczących;</w:t>
      </w:r>
    </w:p>
    <w:p w14:paraId="454D0EA9" w14:textId="77777777" w:rsidR="006D3013" w:rsidRPr="00E377E3" w:rsidRDefault="006D3013" w:rsidP="00E377E3">
      <w:pPr>
        <w:pStyle w:val="Akapitzlist"/>
        <w:numPr>
          <w:ilvl w:val="0"/>
          <w:numId w:val="12"/>
        </w:numPr>
        <w:spacing w:after="0" w:line="240" w:lineRule="auto"/>
        <w:ind w:left="1500" w:hanging="3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 xml:space="preserve">na podstawie art. 16 RODO prawo do sprostowania Pani/Pana danych osobowych (przy czym </w:t>
      </w:r>
      <w:r w:rsidRPr="00E377E3">
        <w:rPr>
          <w:rFonts w:asciiTheme="minorHAnsi" w:hAnsiTheme="minorHAnsi" w:cstheme="minorHAnsi"/>
        </w:rPr>
        <w:t xml:space="preserve">skorzystanie z prawa do sprostowania lub uzupełnienia nie może skutkować zmianą wyniku postępowania o udzielenie zamówienia publicznego ani zmianą postanowień umowy w sprawie zamówienia publicznego w zakresie niezgodnym </w:t>
      </w:r>
      <w:r w:rsidRPr="00E377E3">
        <w:rPr>
          <w:rFonts w:asciiTheme="minorHAnsi" w:hAnsiTheme="minorHAnsi" w:cstheme="minorHAnsi"/>
        </w:rPr>
        <w:br/>
        <w:t>z ustawą oraz nie może naruszać integralności protokołu oraz jego załączników)</w:t>
      </w:r>
      <w:r w:rsidRPr="00E377E3">
        <w:rPr>
          <w:rFonts w:asciiTheme="minorHAnsi" w:eastAsia="Times New Roman" w:hAnsiTheme="minorHAnsi" w:cstheme="minorHAnsi"/>
          <w:lang w:eastAsia="pl-PL"/>
        </w:rPr>
        <w:t>;</w:t>
      </w:r>
    </w:p>
    <w:p w14:paraId="383831B3" w14:textId="77777777" w:rsidR="006D3013" w:rsidRPr="00E377E3" w:rsidRDefault="006D3013" w:rsidP="00E377E3">
      <w:pPr>
        <w:pStyle w:val="Akapitzlist"/>
        <w:numPr>
          <w:ilvl w:val="0"/>
          <w:numId w:val="12"/>
        </w:numPr>
        <w:spacing w:after="0" w:line="240" w:lineRule="auto"/>
        <w:ind w:left="1500" w:hanging="3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 xml:space="preserve">na podstawie art. 18 RODO prawo żądania od administratora ograniczenia przetwarzania danych osobowych z zastrzeżeniem przypadków, o których mowa w art. 18 ust. 2 RODO (przy czym </w:t>
      </w:r>
      <w:r w:rsidRPr="00E377E3">
        <w:rPr>
          <w:rFonts w:asciiTheme="minorHAnsi" w:hAnsiTheme="minorHAnsi" w:cstheme="minorHAnsi"/>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E377E3">
        <w:rPr>
          <w:rFonts w:asciiTheme="minorHAnsi" w:eastAsia="Times New Roman" w:hAnsiTheme="minorHAnsi" w:cstheme="minorHAnsi"/>
          <w:lang w:eastAsia="pl-PL"/>
        </w:rPr>
        <w:t>,</w:t>
      </w:r>
    </w:p>
    <w:p w14:paraId="5ED784BB" w14:textId="77777777" w:rsidR="006D3013" w:rsidRPr="00E377E3" w:rsidRDefault="006D3013" w:rsidP="00E377E3">
      <w:pPr>
        <w:pStyle w:val="Akapitzlist"/>
        <w:numPr>
          <w:ilvl w:val="0"/>
          <w:numId w:val="12"/>
        </w:numPr>
        <w:spacing w:after="0" w:line="240" w:lineRule="auto"/>
        <w:ind w:left="1500" w:hanging="3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 xml:space="preserve">wystąpienie z żądaniem, o którym mowa w art. 18 ust. 1 RODO, </w:t>
      </w:r>
      <w:r w:rsidRPr="00E377E3">
        <w:rPr>
          <w:rFonts w:asciiTheme="minorHAnsi" w:hAnsiTheme="minorHAnsi" w:cstheme="minorHAnsi"/>
        </w:rPr>
        <w:t>nie ogranicza przetwarzania danych osobowych do czasu zakończenia postępowania o udzielenie zamówienia;</w:t>
      </w:r>
    </w:p>
    <w:p w14:paraId="0D0BD892" w14:textId="77777777" w:rsidR="006D3013" w:rsidRPr="00E377E3" w:rsidRDefault="006D3013" w:rsidP="00E377E3">
      <w:pPr>
        <w:pStyle w:val="Akapitzlist"/>
        <w:numPr>
          <w:ilvl w:val="0"/>
          <w:numId w:val="12"/>
        </w:numPr>
        <w:spacing w:after="0" w:line="240" w:lineRule="auto"/>
        <w:ind w:left="1500" w:hanging="3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lastRenderedPageBreak/>
        <w:t>prawo do wniesienia skargi do Prezesa Urzędu Ochrony Danych Osobowych, gdy uzna Pani/Pan, że przetwarzanie danych osobowych Pani/Pana dotyczących narusza przepisy RODO;</w:t>
      </w:r>
    </w:p>
    <w:p w14:paraId="1A801C54" w14:textId="77777777" w:rsidR="006D3013" w:rsidRPr="00E377E3" w:rsidRDefault="006D3013" w:rsidP="00E377E3">
      <w:pPr>
        <w:pStyle w:val="Akapitzlist"/>
        <w:numPr>
          <w:ilvl w:val="0"/>
          <w:numId w:val="24"/>
        </w:numPr>
        <w:tabs>
          <w:tab w:val="left" w:pos="567"/>
          <w:tab w:val="left" w:pos="1200"/>
        </w:tabs>
        <w:spacing w:after="0" w:line="240" w:lineRule="auto"/>
        <w:ind w:left="900" w:hanging="100"/>
        <w:jc w:val="both"/>
        <w:rPr>
          <w:rFonts w:asciiTheme="minorHAnsi" w:eastAsia="Times New Roman" w:hAnsiTheme="minorHAnsi" w:cstheme="minorHAnsi"/>
          <w:lang w:eastAsia="pl-PL"/>
        </w:rPr>
      </w:pPr>
      <w:r w:rsidRPr="00E377E3">
        <w:rPr>
          <w:rFonts w:asciiTheme="minorHAnsi" w:eastAsia="Times New Roman" w:hAnsiTheme="minorHAnsi" w:cstheme="minorHAnsi"/>
          <w:lang w:eastAsia="pl-PL"/>
        </w:rPr>
        <w:t>nie przysługuje Pani/Panu:</w:t>
      </w:r>
    </w:p>
    <w:p w14:paraId="3FCB7A56" w14:textId="77777777" w:rsidR="006D3013" w:rsidRPr="00E377E3" w:rsidRDefault="006D3013" w:rsidP="00E377E3">
      <w:pPr>
        <w:pStyle w:val="Akapitzlist"/>
        <w:numPr>
          <w:ilvl w:val="0"/>
          <w:numId w:val="13"/>
        </w:numPr>
        <w:tabs>
          <w:tab w:val="left" w:pos="1500"/>
        </w:tabs>
        <w:spacing w:after="0" w:line="240" w:lineRule="auto"/>
        <w:ind w:left="1200" w:firstLine="0"/>
        <w:jc w:val="both"/>
        <w:rPr>
          <w:rFonts w:asciiTheme="minorHAnsi" w:eastAsia="Times New Roman" w:hAnsiTheme="minorHAnsi" w:cstheme="minorHAnsi"/>
          <w:i/>
          <w:lang w:eastAsia="pl-PL"/>
        </w:rPr>
      </w:pPr>
      <w:r w:rsidRPr="00E377E3">
        <w:rPr>
          <w:rFonts w:asciiTheme="minorHAnsi" w:eastAsia="Times New Roman" w:hAnsiTheme="minorHAnsi" w:cstheme="minorHAnsi"/>
          <w:lang w:eastAsia="pl-PL"/>
        </w:rPr>
        <w:t>w związku z art. 17 ust. 3 lit. b, d lub e RODO prawo do usunięcia danych osobowych;</w:t>
      </w:r>
    </w:p>
    <w:p w14:paraId="7C211B71" w14:textId="77777777" w:rsidR="006D3013" w:rsidRPr="00E377E3" w:rsidRDefault="006D3013" w:rsidP="00E377E3">
      <w:pPr>
        <w:pStyle w:val="Akapitzlist"/>
        <w:numPr>
          <w:ilvl w:val="0"/>
          <w:numId w:val="13"/>
        </w:numPr>
        <w:tabs>
          <w:tab w:val="left" w:pos="1500"/>
        </w:tabs>
        <w:spacing w:after="0" w:line="240" w:lineRule="auto"/>
        <w:ind w:left="1200" w:firstLine="0"/>
        <w:jc w:val="both"/>
        <w:rPr>
          <w:rFonts w:asciiTheme="minorHAnsi" w:eastAsia="Times New Roman" w:hAnsiTheme="minorHAnsi" w:cstheme="minorHAnsi"/>
          <w:b/>
          <w:i/>
          <w:lang w:eastAsia="pl-PL"/>
        </w:rPr>
      </w:pPr>
      <w:r w:rsidRPr="00E377E3">
        <w:rPr>
          <w:rFonts w:asciiTheme="minorHAnsi" w:eastAsia="Times New Roman" w:hAnsiTheme="minorHAnsi" w:cstheme="minorHAnsi"/>
          <w:lang w:eastAsia="pl-PL"/>
        </w:rPr>
        <w:t>prawo do przenoszenia danych osobowych, o którym mowa w art. 20 RODO;</w:t>
      </w:r>
    </w:p>
    <w:p w14:paraId="1D26B4F7" w14:textId="77777777" w:rsidR="006D3013" w:rsidRPr="00E377E3" w:rsidRDefault="006D3013" w:rsidP="00E377E3">
      <w:pPr>
        <w:pStyle w:val="Akapitzlist"/>
        <w:numPr>
          <w:ilvl w:val="0"/>
          <w:numId w:val="19"/>
        </w:numPr>
        <w:spacing w:after="120" w:line="240" w:lineRule="auto"/>
        <w:ind w:left="1503" w:hanging="301"/>
        <w:contextualSpacing w:val="0"/>
        <w:jc w:val="both"/>
        <w:rPr>
          <w:rFonts w:asciiTheme="minorHAnsi" w:eastAsia="Times New Roman" w:hAnsiTheme="minorHAnsi" w:cstheme="minorHAnsi"/>
          <w:i/>
          <w:lang w:eastAsia="pl-PL"/>
        </w:rPr>
      </w:pPr>
      <w:r w:rsidRPr="00E377E3">
        <w:rPr>
          <w:rFonts w:asciiTheme="minorHAnsi" w:eastAsia="Times New Roman" w:hAnsiTheme="minorHAnsi" w:cstheme="minorHAnsi"/>
          <w:lang w:eastAsia="pl-PL"/>
        </w:rPr>
        <w:t>na podstawie art. 21 RODO prawo sprzeciwu, wobec przetwarzania danych osobowych, gdyż podstawą prawną przetwarzania Pani/Pana danych osobowych jest art. 6 ust. 1 lit. c RODO.</w:t>
      </w:r>
    </w:p>
    <w:p w14:paraId="70F92565" w14:textId="77777777" w:rsidR="006D3013" w:rsidRPr="00E377E3" w:rsidRDefault="006D3013" w:rsidP="00E377E3">
      <w:pPr>
        <w:pStyle w:val="Akapitzlist"/>
        <w:numPr>
          <w:ilvl w:val="0"/>
          <w:numId w:val="23"/>
        </w:numPr>
        <w:spacing w:after="120" w:line="240" w:lineRule="auto"/>
        <w:ind w:left="799" w:hanging="601"/>
        <w:jc w:val="both"/>
        <w:rPr>
          <w:rFonts w:asciiTheme="minorHAnsi" w:hAnsiTheme="minorHAnsi" w:cstheme="minorHAnsi"/>
          <w:iCs/>
          <w:lang w:eastAsia="pl-PL"/>
        </w:rPr>
      </w:pPr>
      <w:r w:rsidRPr="00E377E3">
        <w:rPr>
          <w:rFonts w:asciiTheme="minorHAnsi" w:hAnsiTheme="minorHAnsi" w:cstheme="minorHAnsi"/>
          <w:iCs/>
          <w:lang w:eastAsia="pl-PL"/>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377E3">
        <w:rPr>
          <w:rFonts w:asciiTheme="minorHAnsi" w:hAnsiTheme="minorHAnsi" w:cstheme="minorHAnsi"/>
          <w:iCs/>
          <w:lang w:eastAsia="pl-PL"/>
        </w:rPr>
        <w:t>wyłączeń</w:t>
      </w:r>
      <w:proofErr w:type="spellEnd"/>
      <w:r w:rsidRPr="00E377E3">
        <w:rPr>
          <w:rFonts w:asciiTheme="minorHAnsi" w:hAnsiTheme="minorHAnsi" w:cstheme="minorHAnsi"/>
          <w:iCs/>
          <w:lang w:eastAsia="pl-PL"/>
        </w:rPr>
        <w:t>, o których mowa w art. 14 ust. 5 RODO.</w:t>
      </w:r>
    </w:p>
    <w:p w14:paraId="211C8057" w14:textId="77777777" w:rsidR="006D3013" w:rsidRPr="00E377E3" w:rsidRDefault="006D3013" w:rsidP="00E377E3">
      <w:pPr>
        <w:pStyle w:val="Akapitzlist"/>
        <w:numPr>
          <w:ilvl w:val="0"/>
          <w:numId w:val="23"/>
        </w:numPr>
        <w:spacing w:after="120" w:line="240" w:lineRule="auto"/>
        <w:ind w:left="799" w:hanging="601"/>
        <w:jc w:val="both"/>
        <w:rPr>
          <w:rFonts w:asciiTheme="minorHAnsi" w:hAnsiTheme="minorHAnsi" w:cstheme="minorHAnsi"/>
          <w:iCs/>
          <w:lang w:eastAsia="pl-PL"/>
        </w:rPr>
      </w:pPr>
      <w:r w:rsidRPr="00E377E3">
        <w:rPr>
          <w:rFonts w:asciiTheme="minorHAnsi" w:hAnsiTheme="minorHAnsi" w:cstheme="minorHAnsi"/>
          <w:iCs/>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E377E3">
        <w:rPr>
          <w:rFonts w:asciiTheme="minorHAnsi" w:hAnsiTheme="minorHAnsi" w:cstheme="minorHAnsi"/>
          <w:iCs/>
          <w:lang w:eastAsia="pl-PL"/>
        </w:rPr>
        <w:t>Pzp</w:t>
      </w:r>
      <w:proofErr w:type="spellEnd"/>
      <w:r w:rsidRPr="00E377E3">
        <w:rPr>
          <w:rFonts w:asciiTheme="minorHAnsi" w:hAnsiTheme="minorHAnsi" w:cstheme="minorHAnsi"/>
          <w:iCs/>
          <w:lang w:eastAsia="pl-PL"/>
        </w:rPr>
        <w:t>.</w:t>
      </w:r>
    </w:p>
    <w:p w14:paraId="5D744BC4" w14:textId="77777777" w:rsidR="006D3013" w:rsidRPr="00E377E3" w:rsidRDefault="006D3013" w:rsidP="00E377E3">
      <w:pPr>
        <w:pStyle w:val="Akapitzlist"/>
        <w:numPr>
          <w:ilvl w:val="0"/>
          <w:numId w:val="23"/>
        </w:numPr>
        <w:spacing w:after="120" w:line="240" w:lineRule="auto"/>
        <w:ind w:left="799" w:hanging="601"/>
        <w:jc w:val="both"/>
        <w:rPr>
          <w:rFonts w:asciiTheme="minorHAnsi" w:hAnsiTheme="minorHAnsi" w:cstheme="minorHAnsi"/>
          <w:iCs/>
          <w:lang w:eastAsia="pl-PL"/>
        </w:rPr>
      </w:pPr>
      <w:r w:rsidRPr="00E377E3">
        <w:rPr>
          <w:rFonts w:asciiTheme="minorHAnsi" w:hAnsiTheme="minorHAnsi" w:cstheme="minorHAnsi"/>
          <w:iCs/>
          <w:lang w:eastAsia="pl-PL"/>
        </w:rPr>
        <w:t xml:space="preserve">W postępowaniu o udzielenie zamówienia zgłoszenie żądania ograniczenia przetwarzania, </w:t>
      </w:r>
      <w:r w:rsidRPr="00E377E3">
        <w:rPr>
          <w:rFonts w:asciiTheme="minorHAnsi" w:hAnsiTheme="minorHAnsi" w:cstheme="minorHAnsi"/>
          <w:iCs/>
          <w:lang w:eastAsia="pl-PL"/>
        </w:rPr>
        <w:br/>
        <w:t>o którym mowa w art. 18 ust. 1 RODO, nie ogranicza przetwarzania danych osobowych do czasu zakończenia tego postępowania.</w:t>
      </w:r>
    </w:p>
    <w:p w14:paraId="28DDBF8F" w14:textId="77777777" w:rsidR="00E014C9" w:rsidRPr="00E377E3" w:rsidRDefault="00FA5C72" w:rsidP="00E377E3">
      <w:pPr>
        <w:pStyle w:val="Nagwek2"/>
        <w:ind w:left="400" w:hanging="400"/>
        <w:rPr>
          <w:rFonts w:asciiTheme="minorHAnsi" w:hAnsiTheme="minorHAnsi" w:cstheme="minorHAnsi"/>
          <w:sz w:val="22"/>
          <w:szCs w:val="22"/>
        </w:rPr>
      </w:pPr>
      <w:r w:rsidRPr="00E377E3">
        <w:rPr>
          <w:rFonts w:asciiTheme="minorHAnsi" w:hAnsiTheme="minorHAnsi" w:cstheme="minorHAnsi"/>
          <w:i/>
          <w:sz w:val="22"/>
          <w:szCs w:val="22"/>
          <w:vertAlign w:val="superscript"/>
        </w:rPr>
        <w:t xml:space="preserve"> </w:t>
      </w:r>
      <w:r w:rsidR="00B3603C" w:rsidRPr="00E377E3">
        <w:rPr>
          <w:rFonts w:asciiTheme="minorHAnsi" w:hAnsiTheme="minorHAnsi" w:cstheme="minorHAnsi"/>
          <w:sz w:val="22"/>
          <w:szCs w:val="22"/>
        </w:rPr>
        <w:t>Tryb udzielenia zamówienia</w:t>
      </w:r>
      <w:r w:rsidR="002B3172" w:rsidRPr="00E377E3">
        <w:rPr>
          <w:rFonts w:asciiTheme="minorHAnsi" w:hAnsiTheme="minorHAnsi" w:cstheme="minorHAnsi"/>
          <w:sz w:val="22"/>
          <w:szCs w:val="22"/>
        </w:rPr>
        <w:t xml:space="preserve"> </w:t>
      </w:r>
    </w:p>
    <w:p w14:paraId="5E0A913C" w14:textId="6BF74E90" w:rsidR="00A8444F" w:rsidRPr="00E377E3" w:rsidRDefault="00B142F4" w:rsidP="00E377E3">
      <w:pPr>
        <w:numPr>
          <w:ilvl w:val="0"/>
          <w:numId w:val="2"/>
        </w:numPr>
        <w:ind w:left="799" w:hanging="601"/>
        <w:jc w:val="both"/>
        <w:rPr>
          <w:rFonts w:asciiTheme="minorHAnsi" w:hAnsiTheme="minorHAnsi" w:cstheme="minorHAnsi"/>
          <w:sz w:val="22"/>
          <w:szCs w:val="22"/>
        </w:rPr>
      </w:pPr>
      <w:r w:rsidRPr="00E377E3">
        <w:rPr>
          <w:rFonts w:asciiTheme="minorHAnsi" w:hAnsiTheme="minorHAnsi" w:cstheme="minorHAnsi"/>
          <w:sz w:val="22"/>
          <w:szCs w:val="22"/>
        </w:rPr>
        <w:t xml:space="preserve">Postępowanie prowadzone jest w trybie </w:t>
      </w:r>
      <w:r w:rsidR="00EB6F37" w:rsidRPr="00E377E3">
        <w:rPr>
          <w:rFonts w:asciiTheme="minorHAnsi" w:hAnsiTheme="minorHAnsi" w:cstheme="minorHAnsi"/>
          <w:sz w:val="22"/>
          <w:szCs w:val="22"/>
        </w:rPr>
        <w:t xml:space="preserve">podstawowym bez </w:t>
      </w:r>
      <w:r w:rsidR="00B3603C" w:rsidRPr="00E377E3">
        <w:rPr>
          <w:rFonts w:asciiTheme="minorHAnsi" w:hAnsiTheme="minorHAnsi" w:cstheme="minorHAnsi"/>
          <w:sz w:val="22"/>
          <w:szCs w:val="22"/>
        </w:rPr>
        <w:t>przeprowadzenia</w:t>
      </w:r>
      <w:r w:rsidR="00EB6F37" w:rsidRPr="00E377E3">
        <w:rPr>
          <w:rFonts w:asciiTheme="minorHAnsi" w:hAnsiTheme="minorHAnsi" w:cstheme="minorHAnsi"/>
          <w:sz w:val="22"/>
          <w:szCs w:val="22"/>
        </w:rPr>
        <w:t xml:space="preserve"> negocjacji, </w:t>
      </w:r>
      <w:r w:rsidR="00B3603C" w:rsidRPr="00E377E3">
        <w:rPr>
          <w:rFonts w:asciiTheme="minorHAnsi" w:hAnsiTheme="minorHAnsi" w:cstheme="minorHAnsi"/>
          <w:sz w:val="22"/>
          <w:szCs w:val="22"/>
        </w:rPr>
        <w:br/>
      </w:r>
      <w:r w:rsidR="00EB6F37" w:rsidRPr="00E377E3">
        <w:rPr>
          <w:rFonts w:asciiTheme="minorHAnsi" w:hAnsiTheme="minorHAnsi" w:cstheme="minorHAnsi"/>
          <w:sz w:val="22"/>
          <w:szCs w:val="22"/>
        </w:rPr>
        <w:t xml:space="preserve">o którym mowa w art. 275 pkt 1 </w:t>
      </w:r>
      <w:r w:rsidRPr="00E377E3">
        <w:rPr>
          <w:rFonts w:asciiTheme="minorHAnsi" w:hAnsiTheme="minorHAnsi" w:cstheme="minorHAnsi"/>
          <w:sz w:val="22"/>
          <w:szCs w:val="22"/>
        </w:rPr>
        <w:t>ustaw</w:t>
      </w:r>
      <w:r w:rsidR="00EB6F37" w:rsidRPr="00E377E3">
        <w:rPr>
          <w:rFonts w:asciiTheme="minorHAnsi" w:hAnsiTheme="minorHAnsi" w:cstheme="minorHAnsi"/>
          <w:sz w:val="22"/>
          <w:szCs w:val="22"/>
        </w:rPr>
        <w:t>y</w:t>
      </w:r>
      <w:r w:rsidRPr="00E377E3">
        <w:rPr>
          <w:rFonts w:asciiTheme="minorHAnsi" w:hAnsiTheme="minorHAnsi" w:cstheme="minorHAnsi"/>
          <w:sz w:val="22"/>
          <w:szCs w:val="22"/>
        </w:rPr>
        <w:t xml:space="preserve"> z dnia </w:t>
      </w:r>
      <w:r w:rsidR="00EB6F37" w:rsidRPr="00E377E3">
        <w:rPr>
          <w:rFonts w:asciiTheme="minorHAnsi" w:hAnsiTheme="minorHAnsi" w:cstheme="minorHAnsi"/>
          <w:sz w:val="22"/>
          <w:szCs w:val="22"/>
        </w:rPr>
        <w:t>11</w:t>
      </w:r>
      <w:r w:rsidRPr="00E377E3">
        <w:rPr>
          <w:rFonts w:asciiTheme="minorHAnsi" w:hAnsiTheme="minorHAnsi" w:cstheme="minorHAnsi"/>
          <w:sz w:val="22"/>
          <w:szCs w:val="22"/>
        </w:rPr>
        <w:t> </w:t>
      </w:r>
      <w:r w:rsidR="00EB6F37" w:rsidRPr="00E377E3">
        <w:rPr>
          <w:rFonts w:asciiTheme="minorHAnsi" w:hAnsiTheme="minorHAnsi" w:cstheme="minorHAnsi"/>
          <w:sz w:val="22"/>
          <w:szCs w:val="22"/>
        </w:rPr>
        <w:t>września</w:t>
      </w:r>
      <w:r w:rsidRPr="00E377E3">
        <w:rPr>
          <w:rFonts w:asciiTheme="minorHAnsi" w:hAnsiTheme="minorHAnsi" w:cstheme="minorHAnsi"/>
          <w:sz w:val="22"/>
          <w:szCs w:val="22"/>
        </w:rPr>
        <w:t xml:space="preserve"> 20</w:t>
      </w:r>
      <w:r w:rsidR="00EB6F37" w:rsidRPr="00E377E3">
        <w:rPr>
          <w:rFonts w:asciiTheme="minorHAnsi" w:hAnsiTheme="minorHAnsi" w:cstheme="minorHAnsi"/>
          <w:sz w:val="22"/>
          <w:szCs w:val="22"/>
        </w:rPr>
        <w:t>19</w:t>
      </w:r>
      <w:r w:rsidRPr="00E377E3">
        <w:rPr>
          <w:rFonts w:asciiTheme="minorHAnsi" w:hAnsiTheme="minorHAnsi" w:cstheme="minorHAnsi"/>
          <w:sz w:val="22"/>
          <w:szCs w:val="22"/>
        </w:rPr>
        <w:t xml:space="preserve"> r</w:t>
      </w:r>
      <w:r w:rsidR="00FD30A4" w:rsidRPr="00E377E3">
        <w:rPr>
          <w:rFonts w:asciiTheme="minorHAnsi" w:hAnsiTheme="minorHAnsi" w:cstheme="minorHAnsi"/>
          <w:sz w:val="22"/>
          <w:szCs w:val="22"/>
        </w:rPr>
        <w:t>. Prawo zamówień publicznych (</w:t>
      </w:r>
      <w:proofErr w:type="spellStart"/>
      <w:r w:rsidRPr="00E377E3">
        <w:rPr>
          <w:rFonts w:asciiTheme="minorHAnsi" w:hAnsiTheme="minorHAnsi" w:cstheme="minorHAnsi"/>
          <w:sz w:val="22"/>
          <w:szCs w:val="22"/>
        </w:rPr>
        <w:t>t</w:t>
      </w:r>
      <w:r w:rsidR="00FD30A4" w:rsidRPr="00E377E3">
        <w:rPr>
          <w:rFonts w:asciiTheme="minorHAnsi" w:hAnsiTheme="minorHAnsi" w:cstheme="minorHAnsi"/>
          <w:sz w:val="22"/>
          <w:szCs w:val="22"/>
        </w:rPr>
        <w:t>.j</w:t>
      </w:r>
      <w:proofErr w:type="spellEnd"/>
      <w:r w:rsidRPr="00E377E3">
        <w:rPr>
          <w:rFonts w:asciiTheme="minorHAnsi" w:hAnsiTheme="minorHAnsi" w:cstheme="minorHAnsi"/>
          <w:sz w:val="22"/>
          <w:szCs w:val="22"/>
        </w:rPr>
        <w:t xml:space="preserve">. Dz. U. </w:t>
      </w:r>
      <w:r w:rsidR="00556028" w:rsidRPr="00E377E3">
        <w:rPr>
          <w:rFonts w:asciiTheme="minorHAnsi" w:hAnsiTheme="minorHAnsi" w:cstheme="minorHAnsi"/>
          <w:sz w:val="22"/>
          <w:szCs w:val="22"/>
        </w:rPr>
        <w:t xml:space="preserve">z </w:t>
      </w:r>
      <w:r w:rsidRPr="00E377E3">
        <w:rPr>
          <w:rFonts w:asciiTheme="minorHAnsi" w:hAnsiTheme="minorHAnsi" w:cstheme="minorHAnsi"/>
          <w:sz w:val="22"/>
          <w:szCs w:val="22"/>
        </w:rPr>
        <w:t>20</w:t>
      </w:r>
      <w:r w:rsidR="00305DC8" w:rsidRPr="00E377E3">
        <w:rPr>
          <w:rFonts w:asciiTheme="minorHAnsi" w:hAnsiTheme="minorHAnsi" w:cstheme="minorHAnsi"/>
          <w:sz w:val="22"/>
          <w:szCs w:val="22"/>
        </w:rPr>
        <w:t xml:space="preserve">23 poz. 1605 </w:t>
      </w:r>
      <w:r w:rsidR="00FD30A4" w:rsidRPr="00E377E3">
        <w:rPr>
          <w:rFonts w:asciiTheme="minorHAnsi" w:hAnsiTheme="minorHAnsi" w:cstheme="minorHAnsi"/>
          <w:sz w:val="22"/>
          <w:szCs w:val="22"/>
        </w:rPr>
        <w:t>ze zmianami</w:t>
      </w:r>
      <w:r w:rsidRPr="00E377E3">
        <w:rPr>
          <w:rFonts w:asciiTheme="minorHAnsi" w:hAnsiTheme="minorHAnsi" w:cstheme="minorHAnsi"/>
          <w:sz w:val="22"/>
          <w:szCs w:val="22"/>
        </w:rPr>
        <w:t xml:space="preserve">) zwaną w dalszej części „ustawą”. </w:t>
      </w:r>
      <w:r w:rsidR="00B3603C" w:rsidRPr="00E377E3">
        <w:rPr>
          <w:rFonts w:asciiTheme="minorHAnsi" w:hAnsiTheme="minorHAnsi" w:cstheme="minorHAnsi"/>
          <w:sz w:val="22"/>
          <w:szCs w:val="22"/>
        </w:rPr>
        <w:br/>
      </w:r>
      <w:r w:rsidRPr="00E377E3">
        <w:rPr>
          <w:rFonts w:asciiTheme="minorHAnsi" w:hAnsiTheme="minorHAnsi" w:cstheme="minorHAnsi"/>
          <w:sz w:val="22"/>
          <w:szCs w:val="22"/>
        </w:rPr>
        <w:t xml:space="preserve">W sprawach nieuregulowanych zapisami niniejszej SWZ, stosuje się przepisy </w:t>
      </w:r>
      <w:r w:rsidR="00FD30A4" w:rsidRPr="00E377E3">
        <w:rPr>
          <w:rFonts w:asciiTheme="minorHAnsi" w:hAnsiTheme="minorHAnsi" w:cstheme="minorHAnsi"/>
          <w:sz w:val="22"/>
          <w:szCs w:val="22"/>
        </w:rPr>
        <w:t>powyższej</w:t>
      </w:r>
      <w:r w:rsidRPr="00E377E3">
        <w:rPr>
          <w:rFonts w:asciiTheme="minorHAnsi" w:hAnsiTheme="minorHAnsi" w:cstheme="minorHAnsi"/>
          <w:sz w:val="22"/>
          <w:szCs w:val="22"/>
        </w:rPr>
        <w:t xml:space="preserve"> ustawy. </w:t>
      </w:r>
    </w:p>
    <w:p w14:paraId="5672A527" w14:textId="307D54D1" w:rsidR="00A8444F" w:rsidRPr="00E377E3" w:rsidRDefault="00B142F4" w:rsidP="00E377E3">
      <w:pPr>
        <w:numPr>
          <w:ilvl w:val="0"/>
          <w:numId w:val="2"/>
        </w:numPr>
        <w:ind w:left="799" w:hanging="601"/>
        <w:jc w:val="both"/>
        <w:rPr>
          <w:rFonts w:asciiTheme="minorHAnsi" w:hAnsiTheme="minorHAnsi" w:cstheme="minorHAnsi"/>
          <w:sz w:val="22"/>
          <w:szCs w:val="22"/>
        </w:rPr>
      </w:pPr>
      <w:r w:rsidRPr="00E377E3">
        <w:rPr>
          <w:rFonts w:asciiTheme="minorHAnsi" w:hAnsiTheme="minorHAnsi" w:cstheme="minorHAnsi"/>
          <w:sz w:val="22"/>
          <w:szCs w:val="22"/>
        </w:rPr>
        <w:t xml:space="preserve">Postępowanie poniżej progów </w:t>
      </w:r>
      <w:r w:rsidR="00EB6F37" w:rsidRPr="00E377E3">
        <w:rPr>
          <w:rFonts w:asciiTheme="minorHAnsi" w:hAnsiTheme="minorHAnsi" w:cstheme="minorHAnsi"/>
          <w:sz w:val="22"/>
          <w:szCs w:val="22"/>
        </w:rPr>
        <w:t>określonych</w:t>
      </w:r>
      <w:r w:rsidRPr="00E377E3">
        <w:rPr>
          <w:rFonts w:asciiTheme="minorHAnsi" w:hAnsiTheme="minorHAnsi" w:cstheme="minorHAnsi"/>
          <w:sz w:val="22"/>
          <w:szCs w:val="22"/>
        </w:rPr>
        <w:t xml:space="preserve"> na podstawie art. </w:t>
      </w:r>
      <w:r w:rsidR="00EB6F37" w:rsidRPr="00E377E3">
        <w:rPr>
          <w:rFonts w:asciiTheme="minorHAnsi" w:hAnsiTheme="minorHAnsi" w:cstheme="minorHAnsi"/>
          <w:sz w:val="22"/>
          <w:szCs w:val="22"/>
        </w:rPr>
        <w:t>3</w:t>
      </w:r>
      <w:r w:rsidRPr="00E377E3">
        <w:rPr>
          <w:rFonts w:asciiTheme="minorHAnsi" w:hAnsiTheme="minorHAnsi" w:cstheme="minorHAnsi"/>
          <w:sz w:val="22"/>
          <w:szCs w:val="22"/>
        </w:rPr>
        <w:t xml:space="preserve"> ustawy z dnia </w:t>
      </w:r>
      <w:r w:rsidR="00EB6F37" w:rsidRPr="00E377E3">
        <w:rPr>
          <w:rFonts w:asciiTheme="minorHAnsi" w:hAnsiTheme="minorHAnsi" w:cstheme="minorHAnsi"/>
          <w:sz w:val="22"/>
          <w:szCs w:val="22"/>
        </w:rPr>
        <w:t>11 września 2019</w:t>
      </w:r>
      <w:r w:rsidRPr="00E377E3">
        <w:rPr>
          <w:rFonts w:asciiTheme="minorHAnsi" w:hAnsiTheme="minorHAnsi" w:cstheme="minorHAnsi"/>
          <w:sz w:val="22"/>
          <w:szCs w:val="22"/>
        </w:rPr>
        <w:t>r. P</w:t>
      </w:r>
      <w:r w:rsidR="00FD30A4" w:rsidRPr="00E377E3">
        <w:rPr>
          <w:rFonts w:asciiTheme="minorHAnsi" w:hAnsiTheme="minorHAnsi" w:cstheme="minorHAnsi"/>
          <w:sz w:val="22"/>
          <w:szCs w:val="22"/>
        </w:rPr>
        <w:t xml:space="preserve">rawo zamówień publicznych </w:t>
      </w:r>
      <w:r w:rsidR="00305DC8" w:rsidRPr="00E377E3">
        <w:rPr>
          <w:rFonts w:asciiTheme="minorHAnsi" w:hAnsiTheme="minorHAnsi" w:cstheme="minorHAnsi"/>
          <w:sz w:val="22"/>
          <w:szCs w:val="22"/>
        </w:rPr>
        <w:t>(</w:t>
      </w:r>
      <w:proofErr w:type="spellStart"/>
      <w:r w:rsidR="00305DC8" w:rsidRPr="00E377E3">
        <w:rPr>
          <w:rFonts w:asciiTheme="minorHAnsi" w:hAnsiTheme="minorHAnsi" w:cstheme="minorHAnsi"/>
          <w:sz w:val="22"/>
          <w:szCs w:val="22"/>
        </w:rPr>
        <w:t>t.j</w:t>
      </w:r>
      <w:proofErr w:type="spellEnd"/>
      <w:r w:rsidR="00305DC8" w:rsidRPr="00E377E3">
        <w:rPr>
          <w:rFonts w:asciiTheme="minorHAnsi" w:hAnsiTheme="minorHAnsi" w:cstheme="minorHAnsi"/>
          <w:sz w:val="22"/>
          <w:szCs w:val="22"/>
        </w:rPr>
        <w:t>. Dz. U. z 2023 poz. 1605 ze zmianami).</w:t>
      </w:r>
    </w:p>
    <w:p w14:paraId="0736BAC3" w14:textId="77777777" w:rsidR="00A8444F" w:rsidRPr="00E377E3" w:rsidRDefault="00587E79" w:rsidP="00E377E3">
      <w:pPr>
        <w:numPr>
          <w:ilvl w:val="0"/>
          <w:numId w:val="2"/>
        </w:numPr>
        <w:ind w:left="799" w:hanging="601"/>
        <w:jc w:val="both"/>
        <w:rPr>
          <w:rFonts w:asciiTheme="minorHAnsi" w:hAnsiTheme="minorHAnsi" w:cstheme="minorHAnsi"/>
          <w:sz w:val="22"/>
          <w:szCs w:val="22"/>
        </w:rPr>
      </w:pPr>
      <w:r w:rsidRPr="00E377E3">
        <w:rPr>
          <w:rFonts w:asciiTheme="minorHAnsi" w:hAnsiTheme="minorHAnsi" w:cstheme="minorHAnsi"/>
          <w:sz w:val="22"/>
          <w:szCs w:val="22"/>
        </w:rPr>
        <w:t xml:space="preserve">Rodzaj przedmiotu zamówienia – </w:t>
      </w:r>
      <w:r w:rsidR="00C01556" w:rsidRPr="00E377E3">
        <w:rPr>
          <w:rFonts w:asciiTheme="minorHAnsi" w:hAnsiTheme="minorHAnsi" w:cstheme="minorHAnsi"/>
          <w:sz w:val="22"/>
          <w:szCs w:val="22"/>
        </w:rPr>
        <w:t>usługi</w:t>
      </w:r>
      <w:r w:rsidRPr="00E377E3">
        <w:rPr>
          <w:rFonts w:asciiTheme="minorHAnsi" w:hAnsiTheme="minorHAnsi" w:cstheme="minorHAnsi"/>
          <w:sz w:val="22"/>
          <w:szCs w:val="22"/>
        </w:rPr>
        <w:t>.</w:t>
      </w:r>
    </w:p>
    <w:p w14:paraId="59A78C67" w14:textId="77777777" w:rsidR="00B224B7" w:rsidRPr="00E377E3" w:rsidRDefault="00EB6F37" w:rsidP="00E377E3">
      <w:pPr>
        <w:numPr>
          <w:ilvl w:val="0"/>
          <w:numId w:val="2"/>
        </w:numPr>
        <w:spacing w:after="120"/>
        <w:ind w:left="799" w:hanging="601"/>
        <w:jc w:val="both"/>
        <w:rPr>
          <w:rFonts w:asciiTheme="minorHAnsi" w:hAnsiTheme="minorHAnsi" w:cstheme="minorHAnsi"/>
          <w:sz w:val="22"/>
          <w:szCs w:val="22"/>
        </w:rPr>
      </w:pPr>
      <w:r w:rsidRPr="00E377E3">
        <w:rPr>
          <w:rFonts w:asciiTheme="minorHAnsi" w:hAnsiTheme="minorHAnsi" w:cstheme="minorHAnsi"/>
          <w:sz w:val="22"/>
          <w:szCs w:val="22"/>
        </w:rPr>
        <w:t>Zamawiający nie przewiduje wyboru najkorzystniejszej oferty z możliwością prowadzenia negocjacji.</w:t>
      </w:r>
      <w:r w:rsidR="00FE63F3" w:rsidRPr="00E377E3">
        <w:rPr>
          <w:rFonts w:asciiTheme="minorHAnsi" w:hAnsiTheme="minorHAnsi" w:cstheme="minorHAnsi"/>
          <w:sz w:val="22"/>
          <w:szCs w:val="22"/>
          <w:highlight w:val="yellow"/>
        </w:rPr>
        <w:t xml:space="preserve"> </w:t>
      </w:r>
    </w:p>
    <w:p w14:paraId="0BC222CA" w14:textId="77777777" w:rsidR="00123A60" w:rsidRPr="00E377E3" w:rsidRDefault="00123A60"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Wykonawca</w:t>
      </w:r>
    </w:p>
    <w:p w14:paraId="31BD4AEB" w14:textId="77777777" w:rsidR="00477DDB" w:rsidRPr="00E377E3" w:rsidRDefault="00477DDB" w:rsidP="00E377E3">
      <w:pPr>
        <w:pStyle w:val="Akapitzlist"/>
        <w:widowControl w:val="0"/>
        <w:numPr>
          <w:ilvl w:val="0"/>
          <w:numId w:val="58"/>
        </w:numPr>
        <w:autoSpaceDN w:val="0"/>
        <w:adjustRightInd w:val="0"/>
        <w:spacing w:line="240" w:lineRule="auto"/>
        <w:ind w:left="800" w:right="-34" w:hanging="600"/>
        <w:jc w:val="both"/>
        <w:rPr>
          <w:rFonts w:asciiTheme="minorHAnsi" w:hAnsiTheme="minorHAnsi" w:cstheme="minorHAnsi"/>
          <w:bCs/>
        </w:rPr>
      </w:pPr>
      <w:r w:rsidRPr="00E377E3">
        <w:rPr>
          <w:rFonts w:asciiTheme="minorHAnsi" w:eastAsia="Lucida Sans Unicode" w:hAnsiTheme="minorHAnsi" w:cstheme="minorHAnsi"/>
          <w:kern w:val="3"/>
          <w:lang w:eastAsia="zh-CN"/>
        </w:rPr>
        <w:t xml:space="preserve">Osoba fizyczna, osoba prawna albo jednostka organizacyjna nieposiadająca osobowości prawnej, która ubiega się o udzielenie zamówienia publicznego, złoży ofertę albo zawrze </w:t>
      </w:r>
      <w:r w:rsidRPr="00E377E3">
        <w:rPr>
          <w:rFonts w:asciiTheme="minorHAnsi" w:eastAsia="Lucida Sans Unicode" w:hAnsiTheme="minorHAnsi" w:cstheme="minorHAnsi"/>
          <w:kern w:val="3"/>
          <w:lang w:eastAsia="zh-CN"/>
        </w:rPr>
        <w:br/>
        <w:t>z Zamawiającym umowę w sprawie zamówienia publicznego.</w:t>
      </w:r>
    </w:p>
    <w:p w14:paraId="45EFE14D" w14:textId="77777777" w:rsidR="00123A60" w:rsidRPr="00E377E3" w:rsidRDefault="00123A60" w:rsidP="00E377E3">
      <w:pPr>
        <w:pStyle w:val="Akapitzlist"/>
        <w:widowControl w:val="0"/>
        <w:numPr>
          <w:ilvl w:val="0"/>
          <w:numId w:val="58"/>
        </w:numPr>
        <w:autoSpaceDN w:val="0"/>
        <w:adjustRightInd w:val="0"/>
        <w:spacing w:after="120" w:line="240" w:lineRule="auto"/>
        <w:ind w:left="799" w:right="-34" w:hanging="601"/>
        <w:contextualSpacing w:val="0"/>
        <w:jc w:val="both"/>
        <w:rPr>
          <w:rFonts w:asciiTheme="minorHAnsi" w:hAnsiTheme="minorHAnsi" w:cstheme="minorHAnsi"/>
          <w:bCs/>
        </w:rPr>
      </w:pPr>
      <w:r w:rsidRPr="00E377E3">
        <w:rPr>
          <w:rFonts w:asciiTheme="minorHAnsi" w:hAnsiTheme="minorHAnsi" w:cstheme="minorHAnsi"/>
          <w:bCs/>
        </w:rPr>
        <w:t xml:space="preserve">Zamawiający nie zastrzega możliwości ubiegania się o udzielenie zamówienia wyłącznie przez Wykonawców, o których mowa w art. 94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 tj. mający status zakładu pracy chronionej, spółdzielnie socjalne oraz inn</w:t>
      </w:r>
      <w:r w:rsidR="00B3603C" w:rsidRPr="00E377E3">
        <w:rPr>
          <w:rFonts w:asciiTheme="minorHAnsi" w:hAnsiTheme="minorHAnsi" w:cstheme="minorHAnsi"/>
          <w:bCs/>
        </w:rPr>
        <w:t>i</w:t>
      </w:r>
      <w:r w:rsidRPr="00E377E3">
        <w:rPr>
          <w:rFonts w:asciiTheme="minorHAnsi" w:hAnsiTheme="minorHAnsi" w:cstheme="minorHAnsi"/>
          <w:bCs/>
        </w:rPr>
        <w:t xml:space="preserve"> wykonawc</w:t>
      </w:r>
      <w:r w:rsidR="00B3603C" w:rsidRPr="00E377E3">
        <w:rPr>
          <w:rFonts w:asciiTheme="minorHAnsi" w:hAnsiTheme="minorHAnsi" w:cstheme="minorHAnsi"/>
          <w:bCs/>
        </w:rPr>
        <w:t>y</w:t>
      </w:r>
      <w:r w:rsidRPr="00E377E3">
        <w:rPr>
          <w:rFonts w:asciiTheme="minorHAnsi" w:hAnsiTheme="minorHAnsi" w:cstheme="minorHAnsi"/>
          <w:bCs/>
        </w:rPr>
        <w:t>, których głównym celem lub głównym celem działalności ich wyodrębnionych organizacyjnie jednostek, które będą realizowały zamówienie, jest społeczna i zawodowa integracja osób społecznie marginalizowanych.</w:t>
      </w:r>
    </w:p>
    <w:p w14:paraId="1EA32F33" w14:textId="77777777" w:rsidR="003D79FB" w:rsidRPr="00E377E3" w:rsidRDefault="003D79FB"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Wykonawcy wspólnie ubiegający się o udzielenie zamówienia publicznego</w:t>
      </w:r>
    </w:p>
    <w:p w14:paraId="75568467" w14:textId="77777777" w:rsidR="00123A60" w:rsidRPr="00E377E3" w:rsidRDefault="00123A60"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sidRPr="00E377E3">
        <w:rPr>
          <w:rFonts w:asciiTheme="minorHAnsi" w:hAnsiTheme="minorHAnsi" w:cstheme="minorHAnsi"/>
          <w:bCs/>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224B32" w14:textId="77777777" w:rsidR="003D79FB" w:rsidRPr="00E377E3" w:rsidRDefault="003D79FB"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lastRenderedPageBreak/>
        <w:t>Oferta musi być podpisana w taki sposób, by prawnie zobowiązywała wszystkich Wykonawców występujących wspólnie (przez każdego z wykonawców lub pełnomocnika).</w:t>
      </w:r>
    </w:p>
    <w:p w14:paraId="25AB86AC" w14:textId="77777777" w:rsidR="00233105" w:rsidRPr="00E377E3" w:rsidRDefault="003D79FB"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bCs/>
        </w:rPr>
        <w:t xml:space="preserve">Wszelka korespondencja będzie prowadzona przez Zamawiającego wyłącznie </w:t>
      </w:r>
      <w:r w:rsidR="000D7AB3" w:rsidRPr="00E377E3">
        <w:rPr>
          <w:rFonts w:asciiTheme="minorHAnsi" w:hAnsiTheme="minorHAnsi" w:cstheme="minorHAnsi"/>
          <w:bCs/>
        </w:rPr>
        <w:br/>
      </w:r>
      <w:r w:rsidRPr="00E377E3">
        <w:rPr>
          <w:rFonts w:asciiTheme="minorHAnsi" w:hAnsiTheme="minorHAnsi" w:cstheme="minorHAnsi"/>
          <w:bCs/>
        </w:rPr>
        <w:t>z pełnomocnikiem.</w:t>
      </w:r>
    </w:p>
    <w:p w14:paraId="405A2F3A" w14:textId="77777777" w:rsidR="00233105" w:rsidRPr="00E377E3" w:rsidRDefault="00233105"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t>W przypadku wspólnego ubiegania się o zamówienie przez Wykonawców, oświadczeni</w:t>
      </w:r>
      <w:r w:rsidR="00B3603C" w:rsidRPr="00E377E3">
        <w:rPr>
          <w:rFonts w:asciiTheme="minorHAnsi" w:hAnsiTheme="minorHAnsi" w:cstheme="minorHAnsi"/>
        </w:rPr>
        <w:t>e</w:t>
      </w:r>
      <w:r w:rsidRPr="00E377E3">
        <w:rPr>
          <w:rFonts w:asciiTheme="minorHAnsi" w:hAnsiTheme="minorHAnsi" w:cstheme="minorHAnsi"/>
        </w:rPr>
        <w:t xml:space="preserve">, </w:t>
      </w:r>
      <w:r w:rsidRPr="00E377E3">
        <w:rPr>
          <w:rFonts w:asciiTheme="minorHAnsi" w:hAnsiTheme="minorHAnsi" w:cstheme="minorHAnsi"/>
        </w:rPr>
        <w:br/>
        <w:t xml:space="preserve">o których mowa w art. </w:t>
      </w:r>
      <w:r w:rsidR="00794147" w:rsidRPr="00E377E3">
        <w:rPr>
          <w:rFonts w:asciiTheme="minorHAnsi" w:hAnsiTheme="minorHAnsi" w:cstheme="minorHAnsi"/>
        </w:rPr>
        <w:t>125 ust. 1</w:t>
      </w:r>
      <w:r w:rsidRPr="00E377E3">
        <w:rPr>
          <w:rFonts w:asciiTheme="minorHAnsi" w:hAnsiTheme="minorHAnsi" w:cstheme="minorHAnsi"/>
        </w:rPr>
        <w:t xml:space="preserve"> ustawy</w:t>
      </w:r>
      <w:r w:rsidR="00794147" w:rsidRPr="00E377E3">
        <w:rPr>
          <w:rFonts w:asciiTheme="minorHAnsi" w:hAnsiTheme="minorHAnsi" w:cstheme="minorHAnsi"/>
        </w:rPr>
        <w:t xml:space="preserve"> </w:t>
      </w:r>
      <w:proofErr w:type="spellStart"/>
      <w:r w:rsidR="00794147" w:rsidRPr="00E377E3">
        <w:rPr>
          <w:rFonts w:asciiTheme="minorHAnsi" w:hAnsiTheme="minorHAnsi" w:cstheme="minorHAnsi"/>
        </w:rPr>
        <w:t>Pzp</w:t>
      </w:r>
      <w:proofErr w:type="spellEnd"/>
      <w:r w:rsidRPr="00E377E3">
        <w:rPr>
          <w:rFonts w:asciiTheme="minorHAnsi" w:hAnsiTheme="minorHAnsi" w:cstheme="minorHAnsi"/>
        </w:rPr>
        <w:t xml:space="preserve"> (pkt. 1.</w:t>
      </w:r>
      <w:r w:rsidR="007A08DF" w:rsidRPr="00E377E3">
        <w:rPr>
          <w:rFonts w:asciiTheme="minorHAnsi" w:hAnsiTheme="minorHAnsi" w:cstheme="minorHAnsi"/>
        </w:rPr>
        <w:t>2</w:t>
      </w:r>
      <w:r w:rsidRPr="00E377E3">
        <w:rPr>
          <w:rFonts w:asciiTheme="minorHAnsi" w:hAnsiTheme="minorHAnsi" w:cstheme="minorHAnsi"/>
        </w:rPr>
        <w:t xml:space="preserve"> rozdziału I</w:t>
      </w:r>
      <w:r w:rsidR="00B3603C" w:rsidRPr="00E377E3">
        <w:rPr>
          <w:rFonts w:asciiTheme="minorHAnsi" w:hAnsiTheme="minorHAnsi" w:cstheme="minorHAnsi"/>
        </w:rPr>
        <w:t>V</w:t>
      </w:r>
      <w:r w:rsidRPr="00E377E3">
        <w:rPr>
          <w:rFonts w:asciiTheme="minorHAnsi" w:hAnsiTheme="minorHAnsi" w:cstheme="minorHAnsi"/>
        </w:rPr>
        <w:t xml:space="preserve"> </w:t>
      </w:r>
      <w:proofErr w:type="spellStart"/>
      <w:r w:rsidRPr="00E377E3">
        <w:rPr>
          <w:rFonts w:asciiTheme="minorHAnsi" w:hAnsiTheme="minorHAnsi" w:cstheme="minorHAnsi"/>
        </w:rPr>
        <w:t>swz</w:t>
      </w:r>
      <w:proofErr w:type="spellEnd"/>
      <w:r w:rsidRPr="00E377E3">
        <w:rPr>
          <w:rFonts w:asciiTheme="minorHAnsi" w:hAnsiTheme="minorHAnsi" w:cstheme="minorHAnsi"/>
        </w:rPr>
        <w:t xml:space="preserve">) </w:t>
      </w:r>
      <w:r w:rsidRPr="00E377E3">
        <w:rPr>
          <w:rFonts w:asciiTheme="minorHAnsi" w:hAnsiTheme="minorHAnsi" w:cstheme="minorHAnsi"/>
          <w:b/>
        </w:rPr>
        <w:t xml:space="preserve">składa każdy </w:t>
      </w:r>
      <w:r w:rsidR="000D7AB3" w:rsidRPr="00E377E3">
        <w:rPr>
          <w:rFonts w:asciiTheme="minorHAnsi" w:hAnsiTheme="minorHAnsi" w:cstheme="minorHAnsi"/>
          <w:b/>
        </w:rPr>
        <w:br/>
      </w:r>
      <w:r w:rsidRPr="00E377E3">
        <w:rPr>
          <w:rFonts w:asciiTheme="minorHAnsi" w:hAnsiTheme="minorHAnsi" w:cstheme="minorHAnsi"/>
          <w:b/>
        </w:rPr>
        <w:t>z Wykonawców</w:t>
      </w:r>
      <w:r w:rsidRPr="00E377E3">
        <w:rPr>
          <w:rFonts w:asciiTheme="minorHAnsi" w:hAnsiTheme="minorHAnsi" w:cstheme="minorHAnsi"/>
        </w:rPr>
        <w:t xml:space="preserve"> wspólnie ubiegających się o zamówienie. Oświadczenia te potwierdzają </w:t>
      </w:r>
      <w:r w:rsidR="00794147" w:rsidRPr="00E377E3">
        <w:rPr>
          <w:rFonts w:asciiTheme="minorHAnsi" w:hAnsiTheme="minorHAnsi" w:cstheme="minorHAnsi"/>
        </w:rPr>
        <w:t xml:space="preserve">brak podstaw wykluczenia </w:t>
      </w:r>
      <w:r w:rsidR="004D7787" w:rsidRPr="00E377E3">
        <w:rPr>
          <w:rFonts w:asciiTheme="minorHAnsi" w:hAnsiTheme="minorHAnsi" w:cstheme="minorHAnsi"/>
        </w:rPr>
        <w:t xml:space="preserve">(każdy z Wykonawców wspólnie składających ofertę nie może podlegać wykluczeniu) </w:t>
      </w:r>
      <w:r w:rsidR="00794147" w:rsidRPr="00E377E3">
        <w:rPr>
          <w:rFonts w:asciiTheme="minorHAnsi" w:hAnsiTheme="minorHAnsi" w:cstheme="minorHAnsi"/>
        </w:rPr>
        <w:t xml:space="preserve">oraz </w:t>
      </w:r>
      <w:r w:rsidRPr="00E377E3">
        <w:rPr>
          <w:rFonts w:asciiTheme="minorHAnsi" w:hAnsiTheme="minorHAnsi" w:cstheme="minorHAnsi"/>
        </w:rPr>
        <w:t>s</w:t>
      </w:r>
      <w:r w:rsidR="00B3603C" w:rsidRPr="00E377E3">
        <w:rPr>
          <w:rFonts w:asciiTheme="minorHAnsi" w:hAnsiTheme="minorHAnsi" w:cstheme="minorHAnsi"/>
        </w:rPr>
        <w:t>pełnia</w:t>
      </w:r>
      <w:r w:rsidRPr="00E377E3">
        <w:rPr>
          <w:rFonts w:asciiTheme="minorHAnsi" w:hAnsiTheme="minorHAnsi" w:cstheme="minorHAnsi"/>
        </w:rPr>
        <w:t>ni</w:t>
      </w:r>
      <w:r w:rsidR="00B3603C" w:rsidRPr="00E377E3">
        <w:rPr>
          <w:rFonts w:asciiTheme="minorHAnsi" w:hAnsiTheme="minorHAnsi" w:cstheme="minorHAnsi"/>
        </w:rPr>
        <w:t>a</w:t>
      </w:r>
      <w:r w:rsidRPr="00E377E3">
        <w:rPr>
          <w:rFonts w:asciiTheme="minorHAnsi" w:hAnsiTheme="minorHAnsi" w:cstheme="minorHAnsi"/>
        </w:rPr>
        <w:t xml:space="preserve"> warunków udziału w postępowaniu w zakresie, w </w:t>
      </w:r>
      <w:r w:rsidR="00794147" w:rsidRPr="00E377E3">
        <w:rPr>
          <w:rFonts w:asciiTheme="minorHAnsi" w:hAnsiTheme="minorHAnsi" w:cstheme="minorHAnsi"/>
        </w:rPr>
        <w:t>jakim</w:t>
      </w:r>
      <w:r w:rsidRPr="00E377E3">
        <w:rPr>
          <w:rFonts w:asciiTheme="minorHAnsi" w:hAnsiTheme="minorHAnsi" w:cstheme="minorHAnsi"/>
        </w:rPr>
        <w:t xml:space="preserve"> każdy z Wykonawców wykazuje spełni</w:t>
      </w:r>
      <w:r w:rsidR="00C7280F" w:rsidRPr="00E377E3">
        <w:rPr>
          <w:rFonts w:asciiTheme="minorHAnsi" w:hAnsiTheme="minorHAnsi" w:cstheme="minorHAnsi"/>
        </w:rPr>
        <w:t>a</w:t>
      </w:r>
      <w:r w:rsidRPr="00E377E3">
        <w:rPr>
          <w:rFonts w:asciiTheme="minorHAnsi" w:hAnsiTheme="minorHAnsi" w:cstheme="minorHAnsi"/>
        </w:rPr>
        <w:t>nie warunków udziału w postępowaniu</w:t>
      </w:r>
      <w:r w:rsidR="00794147" w:rsidRPr="00E377E3">
        <w:rPr>
          <w:rFonts w:asciiTheme="minorHAnsi" w:hAnsiTheme="minorHAnsi" w:cstheme="minorHAnsi"/>
        </w:rPr>
        <w:t>.</w:t>
      </w:r>
      <w:r w:rsidRPr="00E377E3">
        <w:rPr>
          <w:rFonts w:asciiTheme="minorHAnsi" w:hAnsiTheme="minorHAnsi" w:cstheme="minorHAnsi"/>
        </w:rPr>
        <w:t xml:space="preserve"> </w:t>
      </w:r>
    </w:p>
    <w:p w14:paraId="5ED2AD7E" w14:textId="77777777" w:rsidR="00233105" w:rsidRPr="00E377E3" w:rsidRDefault="00233105"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t>Jeżeli oferta wspólna złożona przez dwóch lub więcej Wykonawców zostanie wyłoniona w prowadzonym postępowaniu jako najkorzystniejsza</w:t>
      </w:r>
      <w:r w:rsidR="00B3603C" w:rsidRPr="00E377E3">
        <w:rPr>
          <w:rFonts w:asciiTheme="minorHAnsi" w:hAnsiTheme="minorHAnsi" w:cstheme="minorHAnsi"/>
        </w:rPr>
        <w:t>,</w:t>
      </w:r>
      <w:r w:rsidRPr="00E377E3">
        <w:rPr>
          <w:rFonts w:asciiTheme="minorHAnsi" w:hAnsiTheme="minorHAnsi" w:cstheme="minorHAnsi"/>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356AA6A" w14:textId="77777777" w:rsidR="0047166A" w:rsidRPr="00E377E3" w:rsidRDefault="00233105" w:rsidP="00E377E3">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t>Wykonawcy wspólnie ubiegający się o udzielenie zamówienia ponoszą solidarną odpowiedzialność za wykonanie umowy zgodnie z jej postanowieniami oraz za niewykonanie lub nienależyte wykonanie zamówienia.</w:t>
      </w:r>
    </w:p>
    <w:p w14:paraId="3ED49713" w14:textId="77777777" w:rsidR="00123A60" w:rsidRPr="00E377E3" w:rsidRDefault="00353CAC" w:rsidP="00E377E3">
      <w:pPr>
        <w:pStyle w:val="Nagwek2"/>
        <w:ind w:left="400" w:hanging="400"/>
        <w:rPr>
          <w:rFonts w:asciiTheme="minorHAnsi" w:hAnsiTheme="minorHAnsi" w:cstheme="minorHAnsi"/>
          <w:caps/>
          <w:sz w:val="22"/>
          <w:szCs w:val="22"/>
        </w:rPr>
      </w:pPr>
      <w:r w:rsidRPr="00E377E3">
        <w:rPr>
          <w:rFonts w:asciiTheme="minorHAnsi" w:hAnsiTheme="minorHAnsi" w:cstheme="minorHAnsi"/>
          <w:sz w:val="22"/>
          <w:szCs w:val="22"/>
        </w:rPr>
        <w:t>Podwykonawstwo</w:t>
      </w:r>
    </w:p>
    <w:p w14:paraId="7CB48353" w14:textId="77777777" w:rsidR="00660320" w:rsidRPr="00E377E3" w:rsidRDefault="00123A60" w:rsidP="00E377E3">
      <w:pPr>
        <w:pStyle w:val="Akapitzlist"/>
        <w:widowControl w:val="0"/>
        <w:numPr>
          <w:ilvl w:val="0"/>
          <w:numId w:val="32"/>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bCs/>
        </w:rPr>
        <w:t xml:space="preserve">Wykonawca może powierzyć wykonanie części zamówienia podwykonawcy. Zamawiający nie zastrzega obowiązku  osobistego wykonania przez Wykonawcę kluczowych </w:t>
      </w:r>
      <w:r w:rsidR="002A2C3F" w:rsidRPr="00E377E3">
        <w:rPr>
          <w:rFonts w:asciiTheme="minorHAnsi" w:hAnsiTheme="minorHAnsi" w:cstheme="minorHAnsi"/>
          <w:bCs/>
        </w:rPr>
        <w:t>części</w:t>
      </w:r>
      <w:r w:rsidRPr="00E377E3">
        <w:rPr>
          <w:rFonts w:asciiTheme="minorHAnsi" w:hAnsiTheme="minorHAnsi" w:cstheme="minorHAnsi"/>
          <w:bCs/>
        </w:rPr>
        <w:t xml:space="preserve"> zamówienia.</w:t>
      </w:r>
    </w:p>
    <w:p w14:paraId="341EF5AC" w14:textId="77777777" w:rsidR="00660320" w:rsidRPr="00E377E3" w:rsidRDefault="00123A60" w:rsidP="00E377E3">
      <w:pPr>
        <w:pStyle w:val="Akapitzlist"/>
        <w:widowControl w:val="0"/>
        <w:numPr>
          <w:ilvl w:val="0"/>
          <w:numId w:val="32"/>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bCs/>
        </w:rPr>
        <w:t>Wykonawca jest zobowiązany wskazać w formularzu ofertowym części zamówienia</w:t>
      </w:r>
      <w:r w:rsidR="002A2C3F" w:rsidRPr="00E377E3">
        <w:rPr>
          <w:rFonts w:asciiTheme="minorHAnsi" w:hAnsiTheme="minorHAnsi" w:cstheme="minorHAnsi"/>
          <w:bCs/>
        </w:rPr>
        <w:t xml:space="preserve"> (w pkt V zał. nr </w:t>
      </w:r>
      <w:r w:rsidR="00DC4E1F" w:rsidRPr="00E377E3">
        <w:rPr>
          <w:rFonts w:asciiTheme="minorHAnsi" w:hAnsiTheme="minorHAnsi" w:cstheme="minorHAnsi"/>
          <w:bCs/>
        </w:rPr>
        <w:t>3</w:t>
      </w:r>
      <w:r w:rsidR="002A2C3F" w:rsidRPr="00E377E3">
        <w:rPr>
          <w:rFonts w:asciiTheme="minorHAnsi" w:hAnsiTheme="minorHAnsi" w:cstheme="minorHAnsi"/>
          <w:bCs/>
        </w:rPr>
        <w:t xml:space="preserve"> do </w:t>
      </w:r>
      <w:proofErr w:type="spellStart"/>
      <w:r w:rsidR="002A2C3F" w:rsidRPr="00E377E3">
        <w:rPr>
          <w:rFonts w:asciiTheme="minorHAnsi" w:hAnsiTheme="minorHAnsi" w:cstheme="minorHAnsi"/>
          <w:bCs/>
        </w:rPr>
        <w:t>swz</w:t>
      </w:r>
      <w:proofErr w:type="spellEnd"/>
      <w:r w:rsidR="002A2C3F" w:rsidRPr="00E377E3">
        <w:rPr>
          <w:rFonts w:asciiTheme="minorHAnsi" w:hAnsiTheme="minorHAnsi" w:cstheme="minorHAnsi"/>
          <w:bCs/>
        </w:rPr>
        <w:t>)</w:t>
      </w:r>
      <w:r w:rsidR="002D07AC" w:rsidRPr="00E377E3">
        <w:rPr>
          <w:rFonts w:asciiTheme="minorHAnsi" w:hAnsiTheme="minorHAnsi" w:cstheme="minorHAnsi"/>
          <w:bCs/>
        </w:rPr>
        <w:t>,</w:t>
      </w:r>
      <w:r w:rsidRPr="00E377E3">
        <w:rPr>
          <w:rFonts w:asciiTheme="minorHAnsi" w:hAnsiTheme="minorHAnsi" w:cstheme="minorHAnsi"/>
          <w:bCs/>
        </w:rPr>
        <w:t xml:space="preserve"> których wykonanie zamierza powierzyć podwykonawcom i podać nazwy ewentualnych podwykonawców, o ile są już znane.</w:t>
      </w:r>
    </w:p>
    <w:p w14:paraId="22C39E54" w14:textId="77777777" w:rsidR="00660320" w:rsidRPr="00E377E3" w:rsidRDefault="002A034E" w:rsidP="00E377E3">
      <w:pPr>
        <w:pStyle w:val="Akapitzlist"/>
        <w:widowControl w:val="0"/>
        <w:numPr>
          <w:ilvl w:val="0"/>
          <w:numId w:val="32"/>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t xml:space="preserve">Zamawiający żąda, aby przed przystąpieniem do wykonania zamówienia Wykonawca, podał nazwy, dane kontaktowe oraz przedstawicieli, podwykonawców zaangażowanych w takie </w:t>
      </w:r>
      <w:r w:rsidR="00DE2FD2" w:rsidRPr="00E377E3">
        <w:rPr>
          <w:rFonts w:asciiTheme="minorHAnsi" w:hAnsiTheme="minorHAnsi" w:cstheme="minorHAnsi"/>
        </w:rPr>
        <w:t>usługi</w:t>
      </w:r>
      <w:r w:rsidR="002D07AC" w:rsidRPr="00E377E3">
        <w:rPr>
          <w:rFonts w:asciiTheme="minorHAnsi" w:hAnsiTheme="minorHAnsi" w:cstheme="minorHAnsi"/>
        </w:rPr>
        <w:t>, jeżeli są już znani</w:t>
      </w:r>
      <w:r w:rsidRPr="00E377E3">
        <w:rPr>
          <w:rFonts w:asciiTheme="minorHAnsi" w:hAnsiTheme="minorHAnsi" w:cstheme="minorHAnsi"/>
        </w:rPr>
        <w:t xml:space="preserve">. Wykonawca zobowiązany jest do zawiadomienia Zamawiającego </w:t>
      </w:r>
      <w:r w:rsidR="007A08DF" w:rsidRPr="00E377E3">
        <w:rPr>
          <w:rFonts w:asciiTheme="minorHAnsi" w:hAnsiTheme="minorHAnsi" w:cstheme="minorHAnsi"/>
        </w:rPr>
        <w:br/>
      </w:r>
      <w:r w:rsidRPr="00E377E3">
        <w:rPr>
          <w:rFonts w:asciiTheme="minorHAnsi" w:hAnsiTheme="minorHAnsi" w:cstheme="minorHAnsi"/>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DE2FD2" w:rsidRPr="00E377E3">
        <w:rPr>
          <w:rFonts w:asciiTheme="minorHAnsi" w:hAnsiTheme="minorHAnsi" w:cstheme="minorHAnsi"/>
        </w:rPr>
        <w:t>usług</w:t>
      </w:r>
      <w:r w:rsidRPr="00E377E3">
        <w:rPr>
          <w:rFonts w:asciiTheme="minorHAnsi" w:hAnsiTheme="minorHAnsi" w:cstheme="minorHAnsi"/>
        </w:rPr>
        <w:t>.</w:t>
      </w:r>
    </w:p>
    <w:p w14:paraId="459DC3FF" w14:textId="4DF67DD7" w:rsidR="00660320" w:rsidRPr="00E377E3" w:rsidRDefault="002A034E" w:rsidP="00E377E3">
      <w:pPr>
        <w:pStyle w:val="Akapitzlist"/>
        <w:widowControl w:val="0"/>
        <w:numPr>
          <w:ilvl w:val="0"/>
          <w:numId w:val="32"/>
        </w:numPr>
        <w:autoSpaceDN w:val="0"/>
        <w:adjustRightInd w:val="0"/>
        <w:spacing w:before="11" w:line="240" w:lineRule="auto"/>
        <w:ind w:left="799" w:right="-34" w:hanging="601"/>
        <w:jc w:val="both"/>
        <w:rPr>
          <w:rFonts w:asciiTheme="minorHAnsi" w:hAnsiTheme="minorHAnsi" w:cstheme="minorHAnsi"/>
          <w:bCs/>
        </w:rPr>
      </w:pPr>
      <w:r w:rsidRPr="00E377E3">
        <w:rPr>
          <w:rFonts w:asciiTheme="minorHAnsi" w:hAnsiTheme="minorHAnsi" w:cstheme="minorHAnsi"/>
        </w:rPr>
        <w:t xml:space="preserve">Jeżeli zmiana albo rezygnacja z podwykonawcy dotyczy podmiotu, na którego zasoby Wykonawca powoływał się, na zasadach określonych w art. </w:t>
      </w:r>
      <w:r w:rsidR="00F73FE8" w:rsidRPr="00E377E3">
        <w:rPr>
          <w:rFonts w:asciiTheme="minorHAnsi" w:hAnsiTheme="minorHAnsi" w:cstheme="minorHAnsi"/>
        </w:rPr>
        <w:t>118</w:t>
      </w:r>
      <w:r w:rsidRPr="00E377E3">
        <w:rPr>
          <w:rFonts w:asciiTheme="minorHAnsi" w:hAnsiTheme="minorHAnsi" w:cstheme="minorHAnsi"/>
        </w:rPr>
        <w:t xml:space="preserve"> ust. 1 ustawy</w:t>
      </w:r>
      <w:r w:rsidR="00F73FE8" w:rsidRPr="00E377E3">
        <w:rPr>
          <w:rFonts w:asciiTheme="minorHAnsi" w:hAnsiTheme="minorHAnsi" w:cstheme="minorHAnsi"/>
        </w:rPr>
        <w:t xml:space="preserve"> </w:t>
      </w:r>
      <w:proofErr w:type="spellStart"/>
      <w:r w:rsidR="00F73FE8" w:rsidRPr="00E377E3">
        <w:rPr>
          <w:rFonts w:asciiTheme="minorHAnsi" w:hAnsiTheme="minorHAnsi" w:cstheme="minorHAnsi"/>
        </w:rPr>
        <w:t>Pzp</w:t>
      </w:r>
      <w:proofErr w:type="spellEnd"/>
      <w:r w:rsidRPr="00E377E3">
        <w:rPr>
          <w:rFonts w:asciiTheme="minorHAnsi" w:hAnsiTheme="minorHAnsi"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E737C8" w:rsidRPr="00E377E3">
        <w:rPr>
          <w:rFonts w:asciiTheme="minorHAnsi" w:hAnsiTheme="minorHAnsi" w:cstheme="minorHAnsi"/>
        </w:rPr>
        <w:t xml:space="preserve"> Ponadto nowy podwykonawca nie może podlegać wykluczeniu w oparciu o przesłanki zawarte w </w:t>
      </w:r>
      <w:proofErr w:type="spellStart"/>
      <w:r w:rsidR="00E737C8" w:rsidRPr="00E377E3">
        <w:rPr>
          <w:rFonts w:asciiTheme="minorHAnsi" w:hAnsiTheme="minorHAnsi" w:cstheme="minorHAnsi"/>
        </w:rPr>
        <w:t>swz</w:t>
      </w:r>
      <w:proofErr w:type="spellEnd"/>
      <w:r w:rsidR="00E737C8" w:rsidRPr="00E377E3">
        <w:rPr>
          <w:rFonts w:asciiTheme="minorHAnsi" w:hAnsiTheme="minorHAnsi" w:cstheme="minorHAnsi"/>
        </w:rPr>
        <w:t>.</w:t>
      </w:r>
    </w:p>
    <w:p w14:paraId="5074F26A" w14:textId="77777777" w:rsidR="005F5A92" w:rsidRPr="00E377E3" w:rsidRDefault="005F5A92" w:rsidP="00E377E3">
      <w:pPr>
        <w:pStyle w:val="Akapitzlist"/>
        <w:widowControl w:val="0"/>
        <w:numPr>
          <w:ilvl w:val="0"/>
          <w:numId w:val="32"/>
        </w:numPr>
        <w:autoSpaceDN w:val="0"/>
        <w:adjustRightInd w:val="0"/>
        <w:spacing w:after="120" w:line="240" w:lineRule="auto"/>
        <w:ind w:left="799" w:right="-34" w:hanging="601"/>
        <w:jc w:val="both"/>
        <w:rPr>
          <w:rFonts w:asciiTheme="minorHAnsi" w:hAnsiTheme="minorHAnsi" w:cstheme="minorHAnsi"/>
          <w:bCs/>
        </w:rPr>
      </w:pPr>
      <w:r w:rsidRPr="00E377E3">
        <w:rPr>
          <w:rFonts w:asciiTheme="minorHAnsi" w:hAnsiTheme="minorHAnsi" w:cstheme="minorHAnsi"/>
        </w:rPr>
        <w:t>Powierzenie wykonania części zamówienia podwykonawcom nie zwalnia Wykonawcy z odpowiedzialności za należyte wykonanie tego zamówienia.</w:t>
      </w:r>
    </w:p>
    <w:p w14:paraId="3184B21D" w14:textId="77777777" w:rsidR="00FA5FD4" w:rsidRPr="00E377E3" w:rsidRDefault="002F79C0"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Podział zamówienia na części</w:t>
      </w:r>
    </w:p>
    <w:p w14:paraId="4AB1C1B3" w14:textId="77777777" w:rsidR="00D40B16" w:rsidRPr="00E377E3" w:rsidRDefault="001B2648" w:rsidP="00E377E3">
      <w:pPr>
        <w:pStyle w:val="Akapitzlist"/>
        <w:numPr>
          <w:ilvl w:val="0"/>
          <w:numId w:val="43"/>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Zamawiający dokonuje podziału zamówienia na </w:t>
      </w:r>
      <w:r w:rsidR="00C01556" w:rsidRPr="00E377E3">
        <w:rPr>
          <w:rFonts w:asciiTheme="minorHAnsi" w:hAnsiTheme="minorHAnsi" w:cstheme="minorHAnsi"/>
        </w:rPr>
        <w:t>3</w:t>
      </w:r>
      <w:r w:rsidR="009D0BDA" w:rsidRPr="00E377E3">
        <w:rPr>
          <w:rFonts w:asciiTheme="minorHAnsi" w:hAnsiTheme="minorHAnsi" w:cstheme="minorHAnsi"/>
        </w:rPr>
        <w:t xml:space="preserve"> </w:t>
      </w:r>
      <w:r w:rsidRPr="00E377E3">
        <w:rPr>
          <w:rFonts w:asciiTheme="minorHAnsi" w:hAnsiTheme="minorHAnsi" w:cstheme="minorHAnsi"/>
        </w:rPr>
        <w:t>części, tj. dopuszcza możliwoś</w:t>
      </w:r>
      <w:r w:rsidR="007A08DF" w:rsidRPr="00E377E3">
        <w:rPr>
          <w:rFonts w:asciiTheme="minorHAnsi" w:hAnsiTheme="minorHAnsi" w:cstheme="minorHAnsi"/>
        </w:rPr>
        <w:t>ć</w:t>
      </w:r>
      <w:r w:rsidR="009D0BDA" w:rsidRPr="00E377E3">
        <w:rPr>
          <w:rFonts w:asciiTheme="minorHAnsi" w:hAnsiTheme="minorHAnsi" w:cstheme="minorHAnsi"/>
        </w:rPr>
        <w:t xml:space="preserve"> składania ofert częściowych:</w:t>
      </w:r>
    </w:p>
    <w:p w14:paraId="2060CE97" w14:textId="77777777" w:rsidR="009D0BDA" w:rsidRPr="00E377E3" w:rsidRDefault="009D0BDA" w:rsidP="00E377E3">
      <w:pPr>
        <w:pStyle w:val="Akapitzlist"/>
        <w:spacing w:line="240" w:lineRule="auto"/>
        <w:ind w:left="1100" w:hanging="300"/>
        <w:jc w:val="both"/>
        <w:rPr>
          <w:rFonts w:asciiTheme="minorHAnsi" w:hAnsiTheme="minorHAnsi" w:cstheme="minorHAnsi"/>
        </w:rPr>
      </w:pPr>
      <w:r w:rsidRPr="00E377E3">
        <w:rPr>
          <w:rFonts w:asciiTheme="minorHAnsi" w:hAnsiTheme="minorHAnsi" w:cstheme="minorHAnsi"/>
        </w:rPr>
        <w:t xml:space="preserve">Część 1 – </w:t>
      </w:r>
      <w:r w:rsidR="00C01556" w:rsidRPr="00E377E3">
        <w:rPr>
          <w:rFonts w:asciiTheme="minorHAnsi" w:hAnsiTheme="minorHAnsi" w:cstheme="minorHAnsi"/>
        </w:rPr>
        <w:t>Zimowe utrzymanie dróg gminnych na terenie sołectwa Mszana</w:t>
      </w:r>
    </w:p>
    <w:p w14:paraId="3CE2332C" w14:textId="77777777" w:rsidR="009D0BDA" w:rsidRPr="00E377E3" w:rsidRDefault="009D0BDA" w:rsidP="00E377E3">
      <w:pPr>
        <w:pStyle w:val="Akapitzlist"/>
        <w:spacing w:line="240" w:lineRule="auto"/>
        <w:ind w:left="1100" w:hanging="300"/>
        <w:jc w:val="both"/>
        <w:rPr>
          <w:rFonts w:asciiTheme="minorHAnsi" w:hAnsiTheme="minorHAnsi" w:cstheme="minorHAnsi"/>
        </w:rPr>
      </w:pPr>
      <w:r w:rsidRPr="00E377E3">
        <w:rPr>
          <w:rFonts w:asciiTheme="minorHAnsi" w:hAnsiTheme="minorHAnsi" w:cstheme="minorHAnsi"/>
        </w:rPr>
        <w:t xml:space="preserve">Część 2 </w:t>
      </w:r>
      <w:r w:rsidR="001D5DEC" w:rsidRPr="00E377E3">
        <w:rPr>
          <w:rFonts w:asciiTheme="minorHAnsi" w:hAnsiTheme="minorHAnsi" w:cstheme="minorHAnsi"/>
        </w:rPr>
        <w:t>–</w:t>
      </w:r>
      <w:r w:rsidRPr="00E377E3">
        <w:rPr>
          <w:rFonts w:asciiTheme="minorHAnsi" w:hAnsiTheme="minorHAnsi" w:cstheme="minorHAnsi"/>
        </w:rPr>
        <w:t xml:space="preserve"> </w:t>
      </w:r>
      <w:r w:rsidR="00C01556" w:rsidRPr="00E377E3">
        <w:rPr>
          <w:rFonts w:asciiTheme="minorHAnsi" w:hAnsiTheme="minorHAnsi" w:cstheme="minorHAnsi"/>
        </w:rPr>
        <w:t>Zimowe utrzymanie dróg gminnych na terenie sołectwa Połomia</w:t>
      </w:r>
    </w:p>
    <w:p w14:paraId="4CD2014A" w14:textId="77777777" w:rsidR="001D5DEC" w:rsidRPr="00E377E3" w:rsidRDefault="001D5DEC" w:rsidP="00E377E3">
      <w:pPr>
        <w:pStyle w:val="Akapitzlist"/>
        <w:spacing w:after="120" w:line="240" w:lineRule="auto"/>
        <w:ind w:left="1100" w:hanging="301"/>
        <w:contextualSpacing w:val="0"/>
        <w:jc w:val="both"/>
        <w:rPr>
          <w:rFonts w:asciiTheme="minorHAnsi" w:hAnsiTheme="minorHAnsi" w:cstheme="minorHAnsi"/>
        </w:rPr>
      </w:pPr>
      <w:r w:rsidRPr="00E377E3">
        <w:rPr>
          <w:rFonts w:asciiTheme="minorHAnsi" w:hAnsiTheme="minorHAnsi" w:cstheme="minorHAnsi"/>
        </w:rPr>
        <w:t xml:space="preserve">Część 3 – </w:t>
      </w:r>
      <w:r w:rsidR="00C01556" w:rsidRPr="00E377E3">
        <w:rPr>
          <w:rFonts w:asciiTheme="minorHAnsi" w:hAnsiTheme="minorHAnsi" w:cstheme="minorHAnsi"/>
        </w:rPr>
        <w:t>Zimowe utrzymanie dróg gminnych na terenie sołectwa Gogołowa</w:t>
      </w:r>
    </w:p>
    <w:p w14:paraId="2F8859B6" w14:textId="77777777" w:rsidR="002945B0" w:rsidRPr="00E377E3" w:rsidRDefault="002945B0" w:rsidP="00E377E3">
      <w:pPr>
        <w:pStyle w:val="Akapitzlist"/>
        <w:numPr>
          <w:ilvl w:val="0"/>
          <w:numId w:val="43"/>
        </w:numPr>
        <w:spacing w:after="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Oferty można składać w odniesieniu do maksymalnej liczby części – </w:t>
      </w:r>
      <w:r w:rsidR="00C01556" w:rsidRPr="00E377E3">
        <w:rPr>
          <w:rFonts w:asciiTheme="minorHAnsi" w:hAnsiTheme="minorHAnsi" w:cstheme="minorHAnsi"/>
        </w:rPr>
        <w:t>3</w:t>
      </w:r>
      <w:r w:rsidRPr="00E377E3">
        <w:rPr>
          <w:rFonts w:asciiTheme="minorHAnsi" w:hAnsiTheme="minorHAnsi" w:cstheme="minorHAnsi"/>
        </w:rPr>
        <w:t>.</w:t>
      </w:r>
    </w:p>
    <w:p w14:paraId="1CE66F30" w14:textId="77777777" w:rsidR="002945B0" w:rsidRPr="00E377E3" w:rsidRDefault="002945B0" w:rsidP="00E377E3">
      <w:pPr>
        <w:pStyle w:val="Akapitzlist"/>
        <w:numPr>
          <w:ilvl w:val="0"/>
          <w:numId w:val="43"/>
        </w:numPr>
        <w:spacing w:after="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Maksymalna liczba części, na które może zostać udzielone zamówienie jednemu wykonawcy – </w:t>
      </w:r>
      <w:r w:rsidR="00C01556" w:rsidRPr="00E377E3">
        <w:rPr>
          <w:rFonts w:asciiTheme="minorHAnsi" w:hAnsiTheme="minorHAnsi" w:cstheme="minorHAnsi"/>
        </w:rPr>
        <w:t>3</w:t>
      </w:r>
      <w:r w:rsidRPr="00E377E3">
        <w:rPr>
          <w:rFonts w:asciiTheme="minorHAnsi" w:hAnsiTheme="minorHAnsi" w:cstheme="minorHAnsi"/>
        </w:rPr>
        <w:t>.</w:t>
      </w:r>
    </w:p>
    <w:p w14:paraId="4F4456A2" w14:textId="77777777" w:rsidR="001B2648" w:rsidRPr="00E377E3" w:rsidRDefault="001B2648" w:rsidP="00E377E3">
      <w:pPr>
        <w:pStyle w:val="Akapitzlist"/>
        <w:numPr>
          <w:ilvl w:val="0"/>
          <w:numId w:val="43"/>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Każdy z wykonawców może złożyć tylko jedn</w:t>
      </w:r>
      <w:r w:rsidR="002945B0" w:rsidRPr="00E377E3">
        <w:rPr>
          <w:rFonts w:asciiTheme="minorHAnsi" w:hAnsiTheme="minorHAnsi" w:cstheme="minorHAnsi"/>
        </w:rPr>
        <w:t>ą ofertę na daną część.</w:t>
      </w:r>
    </w:p>
    <w:p w14:paraId="0BBC68A9" w14:textId="77777777" w:rsidR="001B2648" w:rsidRPr="00E377E3" w:rsidRDefault="001B2648"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lastRenderedPageBreak/>
        <w:t>Oferty wariantowe</w:t>
      </w:r>
    </w:p>
    <w:p w14:paraId="5607CCC5" w14:textId="77777777" w:rsidR="001B2648" w:rsidRPr="00E377E3" w:rsidRDefault="001B2648" w:rsidP="00E377E3">
      <w:pPr>
        <w:pStyle w:val="Akapitzlist"/>
        <w:numPr>
          <w:ilvl w:val="0"/>
          <w:numId w:val="44"/>
        </w:numPr>
        <w:spacing w:after="120"/>
        <w:ind w:left="799" w:hanging="601"/>
        <w:contextualSpacing w:val="0"/>
        <w:jc w:val="both"/>
        <w:rPr>
          <w:rFonts w:asciiTheme="minorHAnsi" w:hAnsiTheme="minorHAnsi" w:cstheme="minorHAnsi"/>
        </w:rPr>
      </w:pPr>
      <w:r w:rsidRPr="00E377E3">
        <w:rPr>
          <w:rFonts w:asciiTheme="minorHAnsi" w:hAnsiTheme="minorHAnsi" w:cstheme="minorHAnsi"/>
        </w:rPr>
        <w:t>Zamawiający ni</w:t>
      </w:r>
      <w:r w:rsidR="005A16C1" w:rsidRPr="00E377E3">
        <w:rPr>
          <w:rFonts w:asciiTheme="minorHAnsi" w:hAnsiTheme="minorHAnsi" w:cstheme="minorHAnsi"/>
        </w:rPr>
        <w:t>e dopuszcza możliwości złożenia</w:t>
      </w:r>
      <w:r w:rsidRPr="00E377E3">
        <w:rPr>
          <w:rFonts w:asciiTheme="minorHAnsi" w:hAnsiTheme="minorHAnsi" w:cstheme="minorHAnsi"/>
        </w:rPr>
        <w:t xml:space="preserve"> ofert</w:t>
      </w:r>
      <w:r w:rsidR="005A16C1" w:rsidRPr="00E377E3">
        <w:rPr>
          <w:rFonts w:asciiTheme="minorHAnsi" w:hAnsiTheme="minorHAnsi" w:cstheme="minorHAnsi"/>
        </w:rPr>
        <w:t>y</w:t>
      </w:r>
      <w:r w:rsidRPr="00E377E3">
        <w:rPr>
          <w:rFonts w:asciiTheme="minorHAnsi" w:hAnsiTheme="minorHAnsi" w:cstheme="minorHAnsi"/>
        </w:rPr>
        <w:t xml:space="preserve"> wariantow</w:t>
      </w:r>
      <w:r w:rsidR="005A16C1" w:rsidRPr="00E377E3">
        <w:rPr>
          <w:rFonts w:asciiTheme="minorHAnsi" w:hAnsiTheme="minorHAnsi" w:cstheme="minorHAnsi"/>
        </w:rPr>
        <w:t>ej</w:t>
      </w:r>
      <w:r w:rsidRPr="00E377E3">
        <w:rPr>
          <w:rFonts w:asciiTheme="minorHAnsi" w:hAnsiTheme="minorHAnsi" w:cstheme="minorHAnsi"/>
        </w:rPr>
        <w:t>.</w:t>
      </w:r>
    </w:p>
    <w:p w14:paraId="0447964F" w14:textId="77777777" w:rsidR="005A16C1" w:rsidRPr="00E377E3" w:rsidRDefault="005A16C1"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Katalogi elektroniczne</w:t>
      </w:r>
    </w:p>
    <w:p w14:paraId="495E0806" w14:textId="77777777" w:rsidR="005A16C1" w:rsidRPr="00E377E3" w:rsidRDefault="005A16C1" w:rsidP="00E377E3">
      <w:pPr>
        <w:pStyle w:val="Akapitzlist"/>
        <w:numPr>
          <w:ilvl w:val="0"/>
          <w:numId w:val="45"/>
        </w:numPr>
        <w:spacing w:line="240" w:lineRule="auto"/>
        <w:ind w:left="800" w:hanging="600"/>
        <w:jc w:val="both"/>
        <w:rPr>
          <w:rFonts w:asciiTheme="minorHAnsi" w:hAnsiTheme="minorHAnsi" w:cstheme="minorHAnsi"/>
        </w:rPr>
      </w:pPr>
      <w:r w:rsidRPr="00E377E3">
        <w:rPr>
          <w:rFonts w:asciiTheme="minorHAnsi" w:hAnsiTheme="minorHAnsi" w:cstheme="minorHAnsi"/>
        </w:rPr>
        <w:t>Zamawiający nie wymaga złożenia oferty w postaci katalogu elektronicznego.</w:t>
      </w:r>
    </w:p>
    <w:p w14:paraId="3766B847" w14:textId="77777777" w:rsidR="005A16C1" w:rsidRPr="00E377E3" w:rsidRDefault="005A16C1" w:rsidP="00E377E3">
      <w:pPr>
        <w:pStyle w:val="Akapitzlist"/>
        <w:numPr>
          <w:ilvl w:val="0"/>
          <w:numId w:val="45"/>
        </w:numPr>
        <w:spacing w:line="240" w:lineRule="auto"/>
        <w:ind w:left="800" w:hanging="600"/>
        <w:jc w:val="both"/>
        <w:rPr>
          <w:rFonts w:asciiTheme="minorHAnsi" w:hAnsiTheme="minorHAnsi" w:cstheme="minorHAnsi"/>
        </w:rPr>
      </w:pPr>
      <w:r w:rsidRPr="00E377E3">
        <w:rPr>
          <w:rFonts w:asciiTheme="minorHAnsi" w:hAnsiTheme="minorHAnsi" w:cstheme="minorHAnsi"/>
        </w:rPr>
        <w:t>Zamawiający nie wymaga dołączenia katalogu elektronicznego do oferty.</w:t>
      </w:r>
    </w:p>
    <w:p w14:paraId="7AB85D6C" w14:textId="77777777" w:rsidR="005A16C1" w:rsidRPr="00E377E3" w:rsidRDefault="005A16C1" w:rsidP="00E377E3">
      <w:pPr>
        <w:pStyle w:val="Akapitzlist"/>
        <w:numPr>
          <w:ilvl w:val="0"/>
          <w:numId w:val="45"/>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Zamawiający nie dopuszcza dołączenia katalogu elektronicznego do składanej oferty.</w:t>
      </w:r>
    </w:p>
    <w:p w14:paraId="0DE4EC14" w14:textId="77777777" w:rsidR="005A16C1" w:rsidRPr="00E377E3" w:rsidRDefault="005A16C1"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Umowa ramowa</w:t>
      </w:r>
    </w:p>
    <w:p w14:paraId="224167DA" w14:textId="77777777" w:rsidR="005A16C1" w:rsidRPr="00E377E3" w:rsidRDefault="00A56714" w:rsidP="00E377E3">
      <w:pPr>
        <w:pStyle w:val="Akapitzlist"/>
        <w:numPr>
          <w:ilvl w:val="0"/>
          <w:numId w:val="46"/>
        </w:numPr>
        <w:spacing w:after="120"/>
        <w:ind w:left="799" w:hanging="601"/>
        <w:contextualSpacing w:val="0"/>
        <w:jc w:val="both"/>
        <w:rPr>
          <w:rFonts w:asciiTheme="minorHAnsi" w:hAnsiTheme="minorHAnsi" w:cstheme="minorHAnsi"/>
        </w:rPr>
      </w:pPr>
      <w:r w:rsidRPr="00E377E3">
        <w:rPr>
          <w:rFonts w:asciiTheme="minorHAnsi" w:hAnsiTheme="minorHAnsi" w:cstheme="minorHAnsi"/>
        </w:rPr>
        <w:t>Zamawiający nie przewiduje zawarcia umowy ramowej.</w:t>
      </w:r>
    </w:p>
    <w:p w14:paraId="4239CC98" w14:textId="77777777" w:rsidR="00A56714" w:rsidRPr="00E377E3" w:rsidRDefault="00A56714"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Aukcja elektroniczna</w:t>
      </w:r>
    </w:p>
    <w:p w14:paraId="3E6AB81D" w14:textId="77777777" w:rsidR="00A56714" w:rsidRPr="00E377E3" w:rsidRDefault="00A56714" w:rsidP="00E377E3">
      <w:pPr>
        <w:pStyle w:val="Akapitzlist"/>
        <w:numPr>
          <w:ilvl w:val="0"/>
          <w:numId w:val="47"/>
        </w:numPr>
        <w:spacing w:after="120"/>
        <w:ind w:left="799" w:hanging="601"/>
        <w:contextualSpacing w:val="0"/>
        <w:jc w:val="both"/>
        <w:rPr>
          <w:rFonts w:asciiTheme="minorHAnsi" w:hAnsiTheme="minorHAnsi" w:cstheme="minorHAnsi"/>
        </w:rPr>
      </w:pPr>
      <w:r w:rsidRPr="00E377E3">
        <w:rPr>
          <w:rFonts w:asciiTheme="minorHAnsi" w:hAnsiTheme="minorHAnsi" w:cstheme="minorHAnsi"/>
        </w:rPr>
        <w:t>Zamawiający nie przewiduje aukcji elektronicznej.</w:t>
      </w:r>
    </w:p>
    <w:p w14:paraId="1F2602A9" w14:textId="77777777" w:rsidR="00A56714" w:rsidRPr="00E377E3" w:rsidRDefault="00A56714"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Zamówienia, o których mowa w art. 214 ust. 1 pkt 7</w:t>
      </w:r>
      <w:r w:rsidR="002A2C3F" w:rsidRPr="00E377E3">
        <w:rPr>
          <w:rFonts w:asciiTheme="minorHAnsi" w:hAnsiTheme="minorHAnsi" w:cstheme="minorHAnsi"/>
          <w:sz w:val="22"/>
          <w:szCs w:val="22"/>
        </w:rPr>
        <w:t xml:space="preserve"> </w:t>
      </w:r>
      <w:r w:rsidR="009C30CA" w:rsidRPr="00E377E3">
        <w:rPr>
          <w:rFonts w:asciiTheme="minorHAnsi" w:hAnsiTheme="minorHAnsi" w:cstheme="minorHAnsi"/>
          <w:sz w:val="22"/>
          <w:szCs w:val="22"/>
        </w:rPr>
        <w:t xml:space="preserve">i 8 </w:t>
      </w:r>
      <w:r w:rsidRPr="00E377E3">
        <w:rPr>
          <w:rFonts w:asciiTheme="minorHAnsi" w:hAnsiTheme="minorHAnsi" w:cstheme="minorHAnsi"/>
          <w:sz w:val="22"/>
          <w:szCs w:val="22"/>
        </w:rPr>
        <w:t xml:space="preserve">ustawy </w:t>
      </w:r>
      <w:proofErr w:type="spellStart"/>
      <w:r w:rsidRPr="00E377E3">
        <w:rPr>
          <w:rFonts w:asciiTheme="minorHAnsi" w:hAnsiTheme="minorHAnsi" w:cstheme="minorHAnsi"/>
          <w:sz w:val="22"/>
          <w:szCs w:val="22"/>
        </w:rPr>
        <w:t>Pzp</w:t>
      </w:r>
      <w:proofErr w:type="spellEnd"/>
    </w:p>
    <w:p w14:paraId="1040C3DF" w14:textId="77777777" w:rsidR="007941FD" w:rsidRPr="00E377E3" w:rsidRDefault="00A43BFB" w:rsidP="00E377E3">
      <w:pPr>
        <w:tabs>
          <w:tab w:val="left" w:pos="400"/>
        </w:tabs>
        <w:suppressAutoHyphens w:val="0"/>
        <w:overflowPunct/>
        <w:autoSpaceDE/>
        <w:spacing w:after="120"/>
        <w:ind w:left="403"/>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Zamawiający </w:t>
      </w:r>
      <w:r w:rsidR="00A56714" w:rsidRPr="00E377E3">
        <w:rPr>
          <w:rFonts w:asciiTheme="minorHAnsi" w:hAnsiTheme="minorHAnsi" w:cstheme="minorHAnsi"/>
          <w:sz w:val="22"/>
          <w:szCs w:val="22"/>
        </w:rPr>
        <w:t>przewiduje udzielenia zamówienia na podstawie art. 214 ust. 1 pkt 7</w:t>
      </w:r>
      <w:r w:rsidR="009C30CA" w:rsidRPr="00E377E3">
        <w:rPr>
          <w:rFonts w:asciiTheme="minorHAnsi" w:hAnsiTheme="minorHAnsi" w:cstheme="minorHAnsi"/>
          <w:sz w:val="22"/>
          <w:szCs w:val="22"/>
        </w:rPr>
        <w:t xml:space="preserve"> </w:t>
      </w:r>
      <w:r w:rsidR="00A56714" w:rsidRPr="00E377E3">
        <w:rPr>
          <w:rFonts w:asciiTheme="minorHAnsi" w:hAnsiTheme="minorHAnsi" w:cstheme="minorHAnsi"/>
          <w:sz w:val="22"/>
          <w:szCs w:val="22"/>
        </w:rPr>
        <w:t xml:space="preserve">ustawy </w:t>
      </w:r>
      <w:proofErr w:type="spellStart"/>
      <w:r w:rsidR="00A56714" w:rsidRPr="00E377E3">
        <w:rPr>
          <w:rFonts w:asciiTheme="minorHAnsi" w:hAnsiTheme="minorHAnsi" w:cstheme="minorHAnsi"/>
          <w:sz w:val="22"/>
          <w:szCs w:val="22"/>
        </w:rPr>
        <w:t>Pzp</w:t>
      </w:r>
      <w:proofErr w:type="spellEnd"/>
      <w:r w:rsidR="00AF7F45" w:rsidRPr="00E377E3">
        <w:rPr>
          <w:rFonts w:asciiTheme="minorHAnsi" w:hAnsiTheme="minorHAnsi" w:cstheme="minorHAnsi"/>
          <w:sz w:val="22"/>
          <w:szCs w:val="22"/>
        </w:rPr>
        <w:t xml:space="preserve">. </w:t>
      </w:r>
    </w:p>
    <w:p w14:paraId="1FA6F783" w14:textId="12CA44C7" w:rsidR="00C01556" w:rsidRPr="00E377E3" w:rsidRDefault="00C01556" w:rsidP="00E377E3">
      <w:pPr>
        <w:ind w:left="400"/>
        <w:jc w:val="both"/>
        <w:rPr>
          <w:rFonts w:asciiTheme="minorHAnsi" w:hAnsiTheme="minorHAnsi" w:cstheme="minorHAnsi"/>
          <w:sz w:val="22"/>
          <w:szCs w:val="22"/>
        </w:rPr>
      </w:pPr>
      <w:r w:rsidRPr="00E377E3">
        <w:rPr>
          <w:rFonts w:asciiTheme="minorHAnsi" w:hAnsiTheme="minorHAnsi" w:cstheme="minorHAnsi"/>
          <w:sz w:val="22"/>
          <w:szCs w:val="22"/>
        </w:rPr>
        <w:t>Zakres przewidywanych usług do udzielenia: zamówienia polegać będą na powtórzeniu tego samego rodzaju zamówień, co zamówienie podstawowe i będą zgodne z przedmiotem zamówienia podstawowego. Zamawiający przewiduj</w:t>
      </w:r>
      <w:r w:rsidR="00C14702" w:rsidRPr="00E377E3">
        <w:rPr>
          <w:rFonts w:asciiTheme="minorHAnsi" w:hAnsiTheme="minorHAnsi" w:cstheme="minorHAnsi"/>
          <w:sz w:val="22"/>
          <w:szCs w:val="22"/>
        </w:rPr>
        <w:t>e</w:t>
      </w:r>
      <w:r w:rsidRPr="00E377E3">
        <w:rPr>
          <w:rFonts w:asciiTheme="minorHAnsi" w:hAnsiTheme="minorHAnsi" w:cstheme="minorHAnsi"/>
          <w:sz w:val="22"/>
          <w:szCs w:val="22"/>
        </w:rPr>
        <w:t xml:space="preserve">, że wartość tych usług może wynieść maksymalnie do </w:t>
      </w:r>
      <w:r w:rsidR="00DF5E50">
        <w:rPr>
          <w:rFonts w:asciiTheme="minorHAnsi" w:hAnsiTheme="minorHAnsi" w:cstheme="minorHAnsi"/>
          <w:sz w:val="22"/>
          <w:szCs w:val="22"/>
        </w:rPr>
        <w:br/>
      </w:r>
      <w:r w:rsidRPr="00E377E3">
        <w:rPr>
          <w:rFonts w:asciiTheme="minorHAnsi" w:hAnsiTheme="minorHAnsi" w:cstheme="minorHAnsi"/>
          <w:sz w:val="22"/>
          <w:szCs w:val="22"/>
        </w:rPr>
        <w:t>50 % wartości zamówienia podstawowego.</w:t>
      </w:r>
    </w:p>
    <w:p w14:paraId="63722A97" w14:textId="77777777" w:rsidR="00C01556" w:rsidRPr="00DF5E50" w:rsidRDefault="00C01556" w:rsidP="00E377E3">
      <w:pPr>
        <w:tabs>
          <w:tab w:val="left" w:pos="600"/>
        </w:tabs>
        <w:suppressAutoHyphens w:val="0"/>
        <w:overflowPunct/>
        <w:autoSpaceDE/>
        <w:spacing w:before="240"/>
        <w:ind w:left="601" w:hanging="198"/>
        <w:jc w:val="both"/>
        <w:textAlignment w:val="auto"/>
        <w:rPr>
          <w:rFonts w:asciiTheme="minorHAnsi" w:hAnsiTheme="minorHAnsi" w:cstheme="minorHAnsi"/>
          <w:b/>
          <w:sz w:val="22"/>
          <w:szCs w:val="22"/>
        </w:rPr>
      </w:pPr>
      <w:r w:rsidRPr="00DF5E50">
        <w:rPr>
          <w:rFonts w:asciiTheme="minorHAnsi" w:eastAsia="Calibri" w:hAnsiTheme="minorHAnsi" w:cstheme="minorHAnsi"/>
          <w:b/>
          <w:kern w:val="0"/>
          <w:sz w:val="22"/>
          <w:szCs w:val="22"/>
          <w:lang w:eastAsia="en-US"/>
        </w:rPr>
        <w:t xml:space="preserve">Usługi te mogą obejmować: </w:t>
      </w:r>
    </w:p>
    <w:p w14:paraId="2DD8C011" w14:textId="77777777" w:rsidR="00C01556" w:rsidRPr="00E377E3" w:rsidRDefault="00C01556" w:rsidP="00E377E3">
      <w:pPr>
        <w:pStyle w:val="Akapitzlist"/>
        <w:numPr>
          <w:ilvl w:val="0"/>
          <w:numId w:val="126"/>
        </w:numPr>
        <w:autoSpaceDN w:val="0"/>
        <w:adjustRightInd w:val="0"/>
        <w:spacing w:before="120"/>
        <w:ind w:left="998" w:hanging="289"/>
        <w:jc w:val="both"/>
        <w:rPr>
          <w:rFonts w:asciiTheme="minorHAnsi" w:hAnsiTheme="minorHAnsi" w:cstheme="minorHAnsi"/>
        </w:rPr>
      </w:pPr>
      <w:r w:rsidRPr="00E377E3">
        <w:rPr>
          <w:rFonts w:asciiTheme="minorHAnsi" w:hAnsiTheme="minorHAnsi" w:cstheme="minorHAnsi"/>
        </w:rPr>
        <w:t>odśnieżanie, posypywanie dróg gminnych i chodników oraz montaż i demontaż płotków przeciwśnieżnych w sołectwie Mszana,</w:t>
      </w:r>
    </w:p>
    <w:p w14:paraId="6F4D2484" w14:textId="77777777" w:rsidR="00C01556" w:rsidRPr="00E377E3" w:rsidRDefault="00C01556" w:rsidP="00E377E3">
      <w:pPr>
        <w:pStyle w:val="Akapitzlist"/>
        <w:numPr>
          <w:ilvl w:val="0"/>
          <w:numId w:val="126"/>
        </w:numPr>
        <w:autoSpaceDN w:val="0"/>
        <w:adjustRightInd w:val="0"/>
        <w:ind w:left="1000" w:hanging="291"/>
        <w:jc w:val="both"/>
        <w:rPr>
          <w:rFonts w:asciiTheme="minorHAnsi" w:hAnsiTheme="minorHAnsi" w:cstheme="minorHAnsi"/>
        </w:rPr>
      </w:pPr>
      <w:r w:rsidRPr="00E377E3">
        <w:rPr>
          <w:rFonts w:asciiTheme="minorHAnsi" w:hAnsiTheme="minorHAnsi" w:cstheme="minorHAnsi"/>
        </w:rPr>
        <w:t>odśnieżanie, posypywanie dróg gminnych i chodników oraz montaż i demontaż płotków przeciwśnieżnych w sołectwie Połomia,</w:t>
      </w:r>
    </w:p>
    <w:p w14:paraId="7D7EBBB5" w14:textId="77777777" w:rsidR="00C01556" w:rsidRPr="00E377E3" w:rsidRDefault="00C01556" w:rsidP="00E377E3">
      <w:pPr>
        <w:pStyle w:val="Akapitzlist"/>
        <w:numPr>
          <w:ilvl w:val="0"/>
          <w:numId w:val="126"/>
        </w:numPr>
        <w:tabs>
          <w:tab w:val="left" w:pos="1000"/>
        </w:tabs>
        <w:autoSpaceDN w:val="0"/>
        <w:adjustRightInd w:val="0"/>
        <w:ind w:left="1000" w:hanging="291"/>
        <w:jc w:val="both"/>
        <w:rPr>
          <w:rFonts w:asciiTheme="minorHAnsi" w:hAnsiTheme="minorHAnsi" w:cstheme="minorHAnsi"/>
        </w:rPr>
      </w:pPr>
      <w:r w:rsidRPr="00E377E3">
        <w:rPr>
          <w:rFonts w:asciiTheme="minorHAnsi" w:hAnsiTheme="minorHAnsi" w:cstheme="minorHAnsi"/>
        </w:rPr>
        <w:t>odśnieżanie, posypywanie dróg gminnych i chodników oraz montaż i demontaż płotków przeciwśnieżnych w sołectwie Gogołowa,</w:t>
      </w:r>
    </w:p>
    <w:p w14:paraId="01F4145B" w14:textId="1F4A7822" w:rsidR="00C01556" w:rsidRPr="00E377E3" w:rsidRDefault="00C01556" w:rsidP="00E377E3">
      <w:pPr>
        <w:pStyle w:val="Akapitzlist"/>
        <w:numPr>
          <w:ilvl w:val="0"/>
          <w:numId w:val="126"/>
        </w:numPr>
        <w:tabs>
          <w:tab w:val="left" w:pos="1000"/>
        </w:tabs>
        <w:autoSpaceDN w:val="0"/>
        <w:adjustRightInd w:val="0"/>
        <w:ind w:left="1000" w:hanging="291"/>
        <w:jc w:val="both"/>
        <w:rPr>
          <w:rFonts w:asciiTheme="minorHAnsi" w:hAnsiTheme="minorHAnsi" w:cstheme="minorHAnsi"/>
        </w:rPr>
      </w:pPr>
      <w:r w:rsidRPr="00E377E3">
        <w:rPr>
          <w:rFonts w:asciiTheme="minorHAnsi" w:hAnsiTheme="minorHAnsi" w:cstheme="minorHAnsi"/>
        </w:rPr>
        <w:t>wykonanie w/w usługi polegać będzie na usuwaniu śniegu i zwalczaniu śliskości na drogach gminnych, chodnikach, drogach dojazdowych do obiektów użyteczności publicznej, drogach wewnętrznych oraz placach i parkingach w sołectwach Mszana, Połomia, Gogołowa</w:t>
      </w:r>
      <w:r w:rsidR="00DF5E50">
        <w:rPr>
          <w:rFonts w:asciiTheme="minorHAnsi" w:hAnsiTheme="minorHAnsi" w:cstheme="minorHAnsi"/>
        </w:rPr>
        <w:t xml:space="preserve"> ( wykaz ulic i miejsc do zimowego utrzymania określone zostały szczegółowo w załączniku nr 1 do </w:t>
      </w:r>
      <w:proofErr w:type="spellStart"/>
      <w:r w:rsidR="00DF5E50">
        <w:rPr>
          <w:rFonts w:asciiTheme="minorHAnsi" w:hAnsiTheme="minorHAnsi" w:cstheme="minorHAnsi"/>
        </w:rPr>
        <w:t>swz</w:t>
      </w:r>
      <w:proofErr w:type="spellEnd"/>
      <w:r w:rsidR="00DF5E50">
        <w:rPr>
          <w:rFonts w:asciiTheme="minorHAnsi" w:hAnsiTheme="minorHAnsi" w:cstheme="minorHAnsi"/>
        </w:rPr>
        <w:t>)</w:t>
      </w:r>
    </w:p>
    <w:p w14:paraId="0BBD9571" w14:textId="77777777" w:rsidR="00C01556" w:rsidRPr="00DF5E50" w:rsidRDefault="00C01556" w:rsidP="00E377E3">
      <w:pPr>
        <w:pStyle w:val="Bezodstpw"/>
        <w:suppressAutoHyphens w:val="0"/>
        <w:ind w:left="601" w:hanging="198"/>
        <w:jc w:val="both"/>
        <w:rPr>
          <w:rFonts w:asciiTheme="minorHAnsi" w:hAnsiTheme="minorHAnsi" w:cstheme="minorHAnsi"/>
          <w:b/>
          <w:bCs/>
          <w:lang w:val="pl-PL"/>
        </w:rPr>
      </w:pPr>
      <w:r w:rsidRPr="00DF5E50">
        <w:rPr>
          <w:rFonts w:asciiTheme="minorHAnsi" w:hAnsiTheme="minorHAnsi" w:cstheme="minorHAnsi"/>
          <w:b/>
          <w:bCs/>
          <w:lang w:val="pl-PL"/>
        </w:rPr>
        <w:t>Warunki udzielenia zamówienia:</w:t>
      </w:r>
    </w:p>
    <w:p w14:paraId="031AD43E" w14:textId="081A7756" w:rsidR="00C01556" w:rsidRPr="00E377E3" w:rsidRDefault="00C01556" w:rsidP="00E377E3">
      <w:pPr>
        <w:pStyle w:val="Bezodstpw"/>
        <w:numPr>
          <w:ilvl w:val="0"/>
          <w:numId w:val="124"/>
        </w:numPr>
        <w:suppressAutoHyphens w:val="0"/>
        <w:spacing w:before="120"/>
        <w:ind w:left="998" w:hanging="301"/>
        <w:jc w:val="both"/>
        <w:rPr>
          <w:rFonts w:asciiTheme="minorHAnsi" w:hAnsiTheme="minorHAnsi" w:cstheme="minorHAnsi"/>
          <w:lang w:val="pl-PL"/>
        </w:rPr>
      </w:pPr>
      <w:r w:rsidRPr="00E377E3">
        <w:rPr>
          <w:rFonts w:asciiTheme="minorHAnsi" w:hAnsiTheme="minorHAnsi" w:cstheme="minorHAnsi"/>
          <w:lang w:val="pl-PL"/>
        </w:rPr>
        <w:t xml:space="preserve">Wykonawca nie podlega wykluczeniu na podstawie </w:t>
      </w:r>
      <w:r w:rsidR="00E737C8" w:rsidRPr="00E377E3">
        <w:rPr>
          <w:rFonts w:asciiTheme="minorHAnsi" w:hAnsiTheme="minorHAnsi" w:cstheme="minorHAnsi"/>
          <w:lang w:val="pl-PL"/>
        </w:rPr>
        <w:t xml:space="preserve">przesłanek określonych w </w:t>
      </w:r>
      <w:proofErr w:type="spellStart"/>
      <w:r w:rsidR="00E737C8" w:rsidRPr="00E377E3">
        <w:rPr>
          <w:rFonts w:asciiTheme="minorHAnsi" w:hAnsiTheme="minorHAnsi" w:cstheme="minorHAnsi"/>
          <w:lang w:val="pl-PL"/>
        </w:rPr>
        <w:t>swz</w:t>
      </w:r>
      <w:proofErr w:type="spellEnd"/>
      <w:r w:rsidRPr="00E377E3">
        <w:rPr>
          <w:rFonts w:asciiTheme="minorHAnsi" w:hAnsiTheme="minorHAnsi" w:cstheme="minorHAnsi"/>
          <w:lang w:val="pl-PL"/>
        </w:rPr>
        <w:t>,</w:t>
      </w:r>
    </w:p>
    <w:p w14:paraId="374CFDDF" w14:textId="77777777" w:rsidR="00C01556" w:rsidRPr="00E377E3" w:rsidRDefault="00C01556" w:rsidP="00E377E3">
      <w:pPr>
        <w:pStyle w:val="Bezodstpw"/>
        <w:numPr>
          <w:ilvl w:val="0"/>
          <w:numId w:val="124"/>
        </w:numPr>
        <w:suppressAutoHyphens w:val="0"/>
        <w:ind w:left="1000" w:hanging="300"/>
        <w:jc w:val="both"/>
        <w:rPr>
          <w:rFonts w:asciiTheme="minorHAnsi" w:hAnsiTheme="minorHAnsi" w:cstheme="minorHAnsi"/>
          <w:lang w:val="pl-PL"/>
        </w:rPr>
      </w:pPr>
      <w:r w:rsidRPr="00E377E3">
        <w:rPr>
          <w:rFonts w:asciiTheme="minorHAnsi" w:hAnsiTheme="minorHAnsi" w:cstheme="minorHAnsi"/>
          <w:lang w:val="pl-PL"/>
        </w:rPr>
        <w:t>warunki zawartej umowy będą tożsame z warunkami opisanymi w projekcie umowy dotyczącej zamówienia podstawowego,</w:t>
      </w:r>
    </w:p>
    <w:p w14:paraId="1FB416CE" w14:textId="77777777" w:rsidR="00C01556" w:rsidRPr="00E377E3" w:rsidRDefault="00C01556" w:rsidP="00E377E3">
      <w:pPr>
        <w:pStyle w:val="Bezodstpw"/>
        <w:numPr>
          <w:ilvl w:val="0"/>
          <w:numId w:val="124"/>
        </w:numPr>
        <w:suppressAutoHyphens w:val="0"/>
        <w:ind w:left="1000" w:hanging="300"/>
        <w:jc w:val="both"/>
        <w:rPr>
          <w:rFonts w:asciiTheme="minorHAnsi" w:hAnsiTheme="minorHAnsi" w:cstheme="minorHAnsi"/>
          <w:lang w:val="pl-PL"/>
        </w:rPr>
      </w:pPr>
      <w:r w:rsidRPr="00E377E3">
        <w:rPr>
          <w:rFonts w:asciiTheme="minorHAnsi" w:hAnsiTheme="minorHAnsi" w:cstheme="minorHAnsi"/>
          <w:lang w:val="pl-PL"/>
        </w:rPr>
        <w:t xml:space="preserve">ceny podane w ofercie będą obowiązujące w przypadku udzielenia powyższego zamówienia </w:t>
      </w:r>
      <w:r w:rsidRPr="00E377E3">
        <w:rPr>
          <w:rFonts w:asciiTheme="minorHAnsi" w:hAnsiTheme="minorHAnsi" w:cstheme="minorHAnsi"/>
          <w:lang w:val="pl-PL"/>
        </w:rPr>
        <w:br/>
        <w:t>i nie będą podlegać waloryzacji, z wyłączeniem:</w:t>
      </w:r>
    </w:p>
    <w:p w14:paraId="5ADBA8A9" w14:textId="77777777" w:rsidR="00C01556" w:rsidRPr="00E377E3" w:rsidRDefault="00C01556" w:rsidP="00E377E3">
      <w:pPr>
        <w:pStyle w:val="Bezodstpw"/>
        <w:suppressAutoHyphens w:val="0"/>
        <w:ind w:left="1000"/>
        <w:jc w:val="both"/>
        <w:rPr>
          <w:rFonts w:asciiTheme="minorHAnsi" w:hAnsiTheme="minorHAnsi" w:cstheme="minorHAnsi"/>
          <w:lang w:val="pl-PL"/>
        </w:rPr>
      </w:pPr>
    </w:p>
    <w:p w14:paraId="37E254B4" w14:textId="77777777" w:rsidR="00C01556" w:rsidRPr="00E377E3" w:rsidRDefault="00C01556" w:rsidP="00E377E3">
      <w:pPr>
        <w:pStyle w:val="Bezodstpw"/>
        <w:numPr>
          <w:ilvl w:val="0"/>
          <w:numId w:val="125"/>
        </w:numPr>
        <w:suppressAutoHyphens w:val="0"/>
        <w:ind w:left="1400" w:hanging="400"/>
        <w:jc w:val="both"/>
        <w:rPr>
          <w:rFonts w:asciiTheme="minorHAnsi" w:hAnsiTheme="minorHAnsi" w:cstheme="minorHAnsi"/>
          <w:lang w:val="pl-PL"/>
        </w:rPr>
      </w:pPr>
      <w:r w:rsidRPr="00E377E3">
        <w:rPr>
          <w:rFonts w:asciiTheme="minorHAnsi" w:hAnsiTheme="minorHAnsi" w:cstheme="minorHAnsi"/>
          <w:lang w:val="pl-PL"/>
        </w:rPr>
        <w:t>obowiązującej stawki podatku VAT,</w:t>
      </w:r>
    </w:p>
    <w:p w14:paraId="00D85A28" w14:textId="77777777" w:rsidR="00C01556" w:rsidRPr="00E377E3" w:rsidRDefault="00C01556" w:rsidP="00E377E3">
      <w:pPr>
        <w:pStyle w:val="Bezodstpw"/>
        <w:numPr>
          <w:ilvl w:val="0"/>
          <w:numId w:val="125"/>
        </w:numPr>
        <w:suppressAutoHyphens w:val="0"/>
        <w:ind w:left="1400" w:hanging="400"/>
        <w:jc w:val="both"/>
        <w:rPr>
          <w:rFonts w:asciiTheme="minorHAnsi" w:hAnsiTheme="minorHAnsi" w:cstheme="minorHAnsi"/>
          <w:lang w:val="pl-PL"/>
        </w:rPr>
      </w:pPr>
      <w:r w:rsidRPr="00E377E3">
        <w:rPr>
          <w:rFonts w:asciiTheme="minorHAnsi" w:hAnsiTheme="minorHAnsi" w:cstheme="minorHAnsi"/>
          <w:lang w:val="pl-PL"/>
        </w:rPr>
        <w:t>usługi zostaną zlecone w jednym lub kilku zamówieniach, w przypadku gdy Zamawiający będzie posiadał środki finansowe na ich realizację,</w:t>
      </w:r>
    </w:p>
    <w:p w14:paraId="07075F11" w14:textId="77777777" w:rsidR="00C01556" w:rsidRPr="00E377E3" w:rsidRDefault="00C01556" w:rsidP="00E377E3">
      <w:pPr>
        <w:pStyle w:val="Bezodstpw"/>
        <w:numPr>
          <w:ilvl w:val="0"/>
          <w:numId w:val="125"/>
        </w:numPr>
        <w:suppressAutoHyphens w:val="0"/>
        <w:spacing w:after="240"/>
        <w:ind w:left="1400" w:hanging="400"/>
        <w:jc w:val="both"/>
        <w:rPr>
          <w:rFonts w:asciiTheme="minorHAnsi" w:hAnsiTheme="minorHAnsi" w:cstheme="minorHAnsi"/>
          <w:lang w:val="pl-PL"/>
        </w:rPr>
      </w:pPr>
      <w:r w:rsidRPr="00E377E3">
        <w:rPr>
          <w:rFonts w:asciiTheme="minorHAnsi" w:hAnsiTheme="minorHAnsi" w:cstheme="minorHAnsi"/>
          <w:lang w:val="pl-PL"/>
        </w:rPr>
        <w:t>termin realizacji będzie każdorazowo uzgadniany.</w:t>
      </w:r>
    </w:p>
    <w:p w14:paraId="40D6BAEF" w14:textId="77777777" w:rsidR="0046192C" w:rsidRPr="00E377E3" w:rsidRDefault="0046192C"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Rozliczenia w walutach obcych</w:t>
      </w:r>
    </w:p>
    <w:p w14:paraId="08CE4B2A" w14:textId="77777777" w:rsidR="0046192C" w:rsidRPr="00E377E3" w:rsidRDefault="0046192C" w:rsidP="00E377E3">
      <w:pPr>
        <w:pStyle w:val="Akapitzlist"/>
        <w:numPr>
          <w:ilvl w:val="0"/>
          <w:numId w:val="48"/>
        </w:numPr>
        <w:spacing w:after="120"/>
        <w:ind w:left="799" w:hanging="601"/>
        <w:contextualSpacing w:val="0"/>
        <w:jc w:val="both"/>
        <w:rPr>
          <w:rFonts w:asciiTheme="minorHAnsi" w:hAnsiTheme="minorHAnsi" w:cstheme="minorHAnsi"/>
        </w:rPr>
      </w:pPr>
      <w:r w:rsidRPr="00E377E3">
        <w:rPr>
          <w:rFonts w:asciiTheme="minorHAnsi" w:hAnsiTheme="minorHAnsi" w:cstheme="minorHAnsi"/>
        </w:rPr>
        <w:t>Zamawiający nie przewiduje rozliczenia w walutach obcych.</w:t>
      </w:r>
    </w:p>
    <w:p w14:paraId="6D264E71" w14:textId="77777777" w:rsidR="0046192C" w:rsidRPr="00E377E3" w:rsidRDefault="0046192C"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Zwrot kosztów udziału w postępowaniu</w:t>
      </w:r>
    </w:p>
    <w:p w14:paraId="719C2A20" w14:textId="77777777" w:rsidR="0046192C" w:rsidRPr="00E377E3" w:rsidRDefault="0046192C" w:rsidP="00E377E3">
      <w:pPr>
        <w:widowControl w:val="0"/>
        <w:numPr>
          <w:ilvl w:val="1"/>
          <w:numId w:val="36"/>
        </w:numPr>
        <w:suppressAutoHyphens w:val="0"/>
        <w:overflowPunct/>
        <w:autoSpaceDN w:val="0"/>
        <w:adjustRightInd w:val="0"/>
        <w:spacing w:after="120"/>
        <w:ind w:left="799" w:right="-34" w:hanging="601"/>
        <w:jc w:val="both"/>
        <w:textAlignment w:val="auto"/>
        <w:rPr>
          <w:rFonts w:asciiTheme="minorHAnsi" w:hAnsiTheme="minorHAnsi" w:cstheme="minorHAnsi"/>
          <w:bCs/>
          <w:sz w:val="22"/>
          <w:szCs w:val="22"/>
        </w:rPr>
      </w:pPr>
      <w:r w:rsidRPr="00E377E3">
        <w:rPr>
          <w:rFonts w:asciiTheme="minorHAnsi" w:hAnsiTheme="minorHAnsi" w:cstheme="minorHAnsi"/>
          <w:bCs/>
          <w:sz w:val="22"/>
          <w:szCs w:val="22"/>
        </w:rPr>
        <w:lastRenderedPageBreak/>
        <w:t>Zamawiający nie przewiduje zwrotu kosztów udziału w postępowaniu.</w:t>
      </w:r>
    </w:p>
    <w:p w14:paraId="0F090F2E" w14:textId="77777777" w:rsidR="0046192C" w:rsidRPr="00E377E3" w:rsidRDefault="0046192C" w:rsidP="00E377E3">
      <w:pPr>
        <w:pStyle w:val="Nagwek2"/>
        <w:ind w:left="400" w:hanging="400"/>
        <w:rPr>
          <w:rFonts w:asciiTheme="minorHAnsi" w:hAnsiTheme="minorHAnsi" w:cstheme="minorHAnsi"/>
          <w:bCs/>
          <w:sz w:val="22"/>
          <w:szCs w:val="22"/>
        </w:rPr>
      </w:pPr>
      <w:r w:rsidRPr="00E377E3">
        <w:rPr>
          <w:rFonts w:asciiTheme="minorHAnsi" w:hAnsiTheme="minorHAnsi" w:cstheme="minorHAnsi"/>
          <w:sz w:val="22"/>
          <w:szCs w:val="22"/>
        </w:rPr>
        <w:t>Pouczenie o środkach ochrony prawnej</w:t>
      </w:r>
    </w:p>
    <w:p w14:paraId="69980D6F" w14:textId="77777777" w:rsidR="00236A51" w:rsidRPr="00E377E3" w:rsidRDefault="0046192C" w:rsidP="00E377E3">
      <w:pPr>
        <w:pStyle w:val="Akapitzlist"/>
        <w:widowControl w:val="0"/>
        <w:numPr>
          <w:ilvl w:val="1"/>
          <w:numId w:val="98"/>
        </w:numPr>
        <w:autoSpaceDN w:val="0"/>
        <w:adjustRightInd w:val="0"/>
        <w:spacing w:before="11" w:line="240" w:lineRule="auto"/>
        <w:ind w:left="800" w:right="-34" w:hanging="600"/>
        <w:jc w:val="both"/>
        <w:rPr>
          <w:rFonts w:asciiTheme="minorHAnsi" w:hAnsiTheme="minorHAnsi" w:cstheme="minorHAnsi"/>
          <w:bCs/>
        </w:rPr>
      </w:pPr>
      <w:r w:rsidRPr="00E377E3">
        <w:rPr>
          <w:rFonts w:asciiTheme="minorHAnsi" w:hAnsiTheme="minorHAnsi" w:cstheme="minorHAnsi"/>
          <w:bCs/>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E377E3">
        <w:rPr>
          <w:rFonts w:asciiTheme="minorHAnsi" w:hAnsiTheme="minorHAnsi" w:cstheme="minorHAnsi"/>
          <w:bCs/>
        </w:rPr>
        <w:t>Pzp</w:t>
      </w:r>
      <w:proofErr w:type="spellEnd"/>
      <w:r w:rsidR="00A355F2" w:rsidRPr="00E377E3">
        <w:rPr>
          <w:rFonts w:asciiTheme="minorHAnsi" w:hAnsiTheme="minorHAnsi" w:cstheme="minorHAnsi"/>
          <w:bCs/>
        </w:rPr>
        <w:t xml:space="preserve"> (art. 505-590)</w:t>
      </w:r>
      <w:r w:rsidRPr="00E377E3">
        <w:rPr>
          <w:rFonts w:asciiTheme="minorHAnsi" w:hAnsiTheme="minorHAnsi" w:cstheme="minorHAnsi"/>
          <w:bCs/>
        </w:rPr>
        <w:t>.</w:t>
      </w:r>
    </w:p>
    <w:p w14:paraId="09483E3C" w14:textId="77777777" w:rsidR="00236A51" w:rsidRPr="00E377E3" w:rsidRDefault="0046192C" w:rsidP="00E377E3">
      <w:pPr>
        <w:pStyle w:val="Akapitzlist"/>
        <w:widowControl w:val="0"/>
        <w:numPr>
          <w:ilvl w:val="1"/>
          <w:numId w:val="98"/>
        </w:numPr>
        <w:autoSpaceDN w:val="0"/>
        <w:adjustRightInd w:val="0"/>
        <w:spacing w:before="11" w:line="240" w:lineRule="auto"/>
        <w:ind w:left="800" w:right="-34" w:hanging="600"/>
        <w:jc w:val="both"/>
        <w:rPr>
          <w:rFonts w:asciiTheme="minorHAnsi" w:hAnsiTheme="minorHAnsi" w:cstheme="minorHAnsi"/>
          <w:bCs/>
        </w:rPr>
      </w:pPr>
      <w:r w:rsidRPr="00E377E3">
        <w:rPr>
          <w:rFonts w:asciiTheme="minorHAnsi" w:hAnsiTheme="minorHAnsi" w:cstheme="minorHAnsi"/>
          <w:bCs/>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 oraz Rzecznikowi Małych i Średnich Przedsiębiorców.</w:t>
      </w:r>
    </w:p>
    <w:p w14:paraId="33882E48" w14:textId="77777777" w:rsidR="00AF7F45" w:rsidRPr="00E377E3" w:rsidRDefault="00AF7F45" w:rsidP="00E377E3">
      <w:pPr>
        <w:pStyle w:val="Akapitzlist"/>
        <w:widowControl w:val="0"/>
        <w:numPr>
          <w:ilvl w:val="1"/>
          <w:numId w:val="98"/>
        </w:numPr>
        <w:autoSpaceDN w:val="0"/>
        <w:adjustRightInd w:val="0"/>
        <w:spacing w:after="120" w:line="240" w:lineRule="auto"/>
        <w:ind w:left="799" w:right="-34" w:hanging="601"/>
        <w:contextualSpacing w:val="0"/>
        <w:jc w:val="both"/>
        <w:rPr>
          <w:rFonts w:asciiTheme="minorHAnsi" w:hAnsiTheme="minorHAnsi" w:cstheme="minorHAnsi"/>
          <w:bCs/>
        </w:rPr>
      </w:pPr>
      <w:r w:rsidRPr="00E377E3">
        <w:rPr>
          <w:rFonts w:asciiTheme="minorHAnsi" w:hAnsiTheme="minorHAnsi" w:cstheme="minorHAnsi"/>
          <w:bCs/>
        </w:rPr>
        <w:t xml:space="preserve">Szczegółowe zasady wnoszenia środków ochrony prawnej oraz postępowania toczonego wskutek ich wniesienia określa Dział IX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w:t>
      </w:r>
    </w:p>
    <w:p w14:paraId="0A6459A0" w14:textId="77777777" w:rsidR="00DB1E55" w:rsidRPr="00E377E3" w:rsidRDefault="00DB1E55"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Wizja lokalna</w:t>
      </w:r>
    </w:p>
    <w:p w14:paraId="46CEFDF5" w14:textId="77777777" w:rsidR="00DB1E55" w:rsidRPr="00E377E3" w:rsidRDefault="004840DB" w:rsidP="00E377E3">
      <w:pPr>
        <w:pStyle w:val="Akapitzlist"/>
        <w:numPr>
          <w:ilvl w:val="0"/>
          <w:numId w:val="49"/>
        </w:numPr>
        <w:spacing w:line="240" w:lineRule="auto"/>
        <w:ind w:left="800" w:hanging="600"/>
        <w:jc w:val="both"/>
        <w:rPr>
          <w:rFonts w:asciiTheme="minorHAnsi" w:hAnsiTheme="minorHAnsi" w:cstheme="minorHAnsi"/>
        </w:rPr>
      </w:pPr>
      <w:r w:rsidRPr="00E377E3">
        <w:rPr>
          <w:rFonts w:asciiTheme="minorHAnsi" w:hAnsiTheme="minorHAnsi" w:cstheme="minorHAnsi"/>
        </w:rPr>
        <w:t xml:space="preserve">Zamawiający nie wymaga złożenia oferty po odbyciu wizji lokalnej lub sprawdzeniu przez wykonawcę dokumentów niezbędnych do realizacji zamówienia, dostępnych na miejscu </w:t>
      </w:r>
      <w:r w:rsidRPr="00E377E3">
        <w:rPr>
          <w:rFonts w:asciiTheme="minorHAnsi" w:hAnsiTheme="minorHAnsi" w:cstheme="minorHAnsi"/>
        </w:rPr>
        <w:br/>
        <w:t>u zamawiającego.</w:t>
      </w:r>
    </w:p>
    <w:p w14:paraId="0DF167A4" w14:textId="77777777" w:rsidR="003F5767" w:rsidRPr="00E377E3" w:rsidRDefault="003F5767"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OPIS PRZEDMIOTU ZAMÓWIENIA I TERMIN WYKONANIA</w:t>
      </w:r>
    </w:p>
    <w:p w14:paraId="0121A492" w14:textId="77777777" w:rsidR="003F5767" w:rsidRPr="00E377E3" w:rsidRDefault="003F5767" w:rsidP="00E377E3">
      <w:pPr>
        <w:pStyle w:val="Nagwek2"/>
        <w:numPr>
          <w:ilvl w:val="0"/>
          <w:numId w:val="92"/>
        </w:numPr>
        <w:ind w:left="400" w:hanging="400"/>
        <w:rPr>
          <w:rFonts w:asciiTheme="minorHAnsi" w:hAnsiTheme="minorHAnsi" w:cstheme="minorHAnsi"/>
          <w:sz w:val="22"/>
          <w:szCs w:val="22"/>
        </w:rPr>
      </w:pPr>
      <w:r w:rsidRPr="00E377E3">
        <w:rPr>
          <w:rFonts w:asciiTheme="minorHAnsi" w:hAnsiTheme="minorHAnsi" w:cstheme="minorHAnsi"/>
          <w:sz w:val="22"/>
          <w:szCs w:val="22"/>
        </w:rPr>
        <w:t>Opis przedmiotu zamówienia</w:t>
      </w:r>
      <w:r w:rsidR="00BD3D34" w:rsidRPr="00E377E3">
        <w:rPr>
          <w:rFonts w:asciiTheme="minorHAnsi" w:hAnsiTheme="minorHAnsi" w:cstheme="minorHAnsi"/>
          <w:sz w:val="22"/>
          <w:szCs w:val="22"/>
        </w:rPr>
        <w:t xml:space="preserve"> </w:t>
      </w:r>
    </w:p>
    <w:p w14:paraId="02B32C0A" w14:textId="77777777" w:rsidR="004840DB" w:rsidRPr="00E377E3" w:rsidRDefault="004840DB" w:rsidP="00E377E3">
      <w:pPr>
        <w:suppressAutoHyphens w:val="0"/>
        <w:overflowPunct/>
        <w:autoSpaceDE/>
        <w:spacing w:after="240"/>
        <w:ind w:left="400"/>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Przedmiotem zamówienia </w:t>
      </w:r>
      <w:r w:rsidR="00DE2FD2" w:rsidRPr="00E377E3">
        <w:rPr>
          <w:rFonts w:asciiTheme="minorHAnsi" w:hAnsiTheme="minorHAnsi" w:cstheme="minorHAnsi"/>
          <w:sz w:val="22"/>
          <w:szCs w:val="22"/>
        </w:rPr>
        <w:t xml:space="preserve">jest </w:t>
      </w:r>
      <w:r w:rsidR="00C01556" w:rsidRPr="00E377E3">
        <w:rPr>
          <w:rFonts w:asciiTheme="minorHAnsi" w:hAnsiTheme="minorHAnsi" w:cstheme="minorHAnsi"/>
          <w:sz w:val="22"/>
          <w:szCs w:val="22"/>
        </w:rPr>
        <w:t xml:space="preserve">zimowe utrzymanie </w:t>
      </w:r>
      <w:r w:rsidRPr="00E377E3">
        <w:rPr>
          <w:rFonts w:asciiTheme="minorHAnsi" w:hAnsiTheme="minorHAnsi" w:cstheme="minorHAnsi"/>
          <w:sz w:val="22"/>
          <w:szCs w:val="22"/>
        </w:rPr>
        <w:t xml:space="preserve">dróg gminnych </w:t>
      </w:r>
      <w:r w:rsidR="00C01556" w:rsidRPr="00E377E3">
        <w:rPr>
          <w:rFonts w:asciiTheme="minorHAnsi" w:hAnsiTheme="minorHAnsi" w:cstheme="minorHAnsi"/>
          <w:sz w:val="22"/>
          <w:szCs w:val="22"/>
        </w:rPr>
        <w:t>na terenie</w:t>
      </w:r>
      <w:r w:rsidRPr="00E377E3">
        <w:rPr>
          <w:rFonts w:asciiTheme="minorHAnsi" w:hAnsiTheme="minorHAnsi" w:cstheme="minorHAnsi"/>
          <w:sz w:val="22"/>
          <w:szCs w:val="22"/>
        </w:rPr>
        <w:t xml:space="preserve"> Gmin</w:t>
      </w:r>
      <w:r w:rsidR="00C01556" w:rsidRPr="00E377E3">
        <w:rPr>
          <w:rFonts w:asciiTheme="minorHAnsi" w:hAnsiTheme="minorHAnsi" w:cstheme="minorHAnsi"/>
          <w:sz w:val="22"/>
          <w:szCs w:val="22"/>
        </w:rPr>
        <w:t>y</w:t>
      </w:r>
      <w:r w:rsidRPr="00E377E3">
        <w:rPr>
          <w:rFonts w:asciiTheme="minorHAnsi" w:hAnsiTheme="minorHAnsi" w:cstheme="minorHAnsi"/>
          <w:sz w:val="22"/>
          <w:szCs w:val="22"/>
        </w:rPr>
        <w:t xml:space="preserve"> Mszana. Zamówienie zostało podzielone na </w:t>
      </w:r>
      <w:r w:rsidR="00C01556" w:rsidRPr="00E377E3">
        <w:rPr>
          <w:rFonts w:asciiTheme="minorHAnsi" w:hAnsiTheme="minorHAnsi" w:cstheme="minorHAnsi"/>
          <w:b/>
          <w:sz w:val="22"/>
          <w:szCs w:val="22"/>
        </w:rPr>
        <w:t>3</w:t>
      </w:r>
      <w:r w:rsidRPr="00E377E3">
        <w:rPr>
          <w:rFonts w:asciiTheme="minorHAnsi" w:hAnsiTheme="minorHAnsi" w:cstheme="minorHAnsi"/>
          <w:b/>
          <w:sz w:val="22"/>
          <w:szCs w:val="22"/>
        </w:rPr>
        <w:t xml:space="preserve"> części.</w:t>
      </w:r>
    </w:p>
    <w:p w14:paraId="2EAD3B8D" w14:textId="77777777" w:rsidR="00C01556" w:rsidRPr="00E377E3" w:rsidRDefault="00C01556" w:rsidP="00E377E3">
      <w:pPr>
        <w:numPr>
          <w:ilvl w:val="1"/>
          <w:numId w:val="127"/>
        </w:numPr>
        <w:ind w:left="800" w:hanging="500"/>
        <w:jc w:val="both"/>
        <w:rPr>
          <w:rFonts w:asciiTheme="minorHAnsi" w:hAnsiTheme="minorHAnsi" w:cstheme="minorHAnsi"/>
          <w:sz w:val="22"/>
          <w:szCs w:val="22"/>
        </w:rPr>
      </w:pPr>
      <w:r w:rsidRPr="00E377E3">
        <w:rPr>
          <w:rFonts w:asciiTheme="minorHAnsi" w:hAnsiTheme="minorHAnsi" w:cstheme="minorHAnsi"/>
          <w:sz w:val="22"/>
          <w:szCs w:val="22"/>
        </w:rPr>
        <w:t xml:space="preserve">Przedmiot zamówienia obejmuje odśnieżanie, posypywanie dróg gminnych i chodników oraz montaż i demontaż płotków przeciwśnieżnych na terenie sołectw Gminy Mszana. Wykonanie w/w usługi polegać będzie na usuwaniu śniegu i zwalczaniu śliskości na drogach gminnych, chodnikach, drogach dojazdowych do obiektów użyteczności publicznej, drogach wewnętrznych oraz placach i parkingach w sołectwach </w:t>
      </w:r>
      <w:r w:rsidRPr="00E377E3">
        <w:rPr>
          <w:rFonts w:asciiTheme="minorHAnsi" w:hAnsiTheme="minorHAnsi" w:cstheme="minorHAnsi"/>
          <w:b/>
          <w:bCs/>
          <w:sz w:val="22"/>
          <w:szCs w:val="22"/>
        </w:rPr>
        <w:t>Mszana, Połomia, Gogołowa.</w:t>
      </w:r>
    </w:p>
    <w:p w14:paraId="46D24CE0" w14:textId="409646D4" w:rsidR="00C01556" w:rsidRPr="00E377E3" w:rsidRDefault="00C01556" w:rsidP="00E377E3">
      <w:pPr>
        <w:numPr>
          <w:ilvl w:val="1"/>
          <w:numId w:val="127"/>
        </w:numPr>
        <w:ind w:left="800" w:hanging="500"/>
        <w:jc w:val="both"/>
        <w:rPr>
          <w:rFonts w:asciiTheme="minorHAnsi" w:hAnsiTheme="minorHAnsi" w:cstheme="minorHAnsi"/>
          <w:sz w:val="22"/>
          <w:szCs w:val="22"/>
        </w:rPr>
      </w:pPr>
      <w:r w:rsidRPr="00E377E3">
        <w:rPr>
          <w:rFonts w:asciiTheme="minorHAnsi" w:hAnsiTheme="minorHAnsi" w:cstheme="minorHAnsi"/>
          <w:sz w:val="22"/>
          <w:szCs w:val="22"/>
        </w:rPr>
        <w:t xml:space="preserve">Szczegółowy opis przedmiotu zamówienia stanowi zał. nr </w:t>
      </w:r>
      <w:r w:rsidR="00BC16D3" w:rsidRPr="00E377E3">
        <w:rPr>
          <w:rFonts w:asciiTheme="minorHAnsi" w:hAnsiTheme="minorHAnsi" w:cstheme="minorHAnsi"/>
          <w:sz w:val="22"/>
          <w:szCs w:val="22"/>
        </w:rPr>
        <w:t>1</w:t>
      </w:r>
      <w:r w:rsidRPr="00E377E3">
        <w:rPr>
          <w:rFonts w:asciiTheme="minorHAnsi" w:hAnsiTheme="minorHAnsi" w:cstheme="minorHAnsi"/>
          <w:sz w:val="22"/>
          <w:szCs w:val="22"/>
        </w:rPr>
        <w:t xml:space="preserve"> do SWZ.</w:t>
      </w:r>
    </w:p>
    <w:p w14:paraId="0CDC04DB" w14:textId="77777777" w:rsidR="00B55BA6" w:rsidRPr="00E377E3" w:rsidRDefault="00B55BA6" w:rsidP="00E377E3">
      <w:pPr>
        <w:numPr>
          <w:ilvl w:val="1"/>
          <w:numId w:val="127"/>
        </w:numPr>
        <w:ind w:left="800" w:hanging="500"/>
        <w:jc w:val="both"/>
        <w:rPr>
          <w:rFonts w:asciiTheme="minorHAnsi" w:hAnsiTheme="minorHAnsi" w:cstheme="minorHAnsi"/>
          <w:sz w:val="22"/>
          <w:szCs w:val="22"/>
        </w:rPr>
      </w:pPr>
      <w:r w:rsidRPr="00E377E3">
        <w:rPr>
          <w:rFonts w:asciiTheme="minorHAnsi" w:hAnsiTheme="minorHAnsi" w:cstheme="minorHAnsi"/>
          <w:sz w:val="22"/>
          <w:szCs w:val="22"/>
        </w:rPr>
        <w:t xml:space="preserve">Z uwagi na przedmiot zamówienia, w niniejszym postępowaniu nie ma zastosowania przepis art. 100 ust. 1 ustawy </w:t>
      </w:r>
      <w:proofErr w:type="spellStart"/>
      <w:r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w:t>
      </w:r>
    </w:p>
    <w:p w14:paraId="6FB30EB0" w14:textId="77777777" w:rsidR="00454765" w:rsidRPr="00E377E3" w:rsidRDefault="00454765" w:rsidP="00E377E3">
      <w:pPr>
        <w:numPr>
          <w:ilvl w:val="1"/>
          <w:numId w:val="127"/>
        </w:numPr>
        <w:ind w:left="800" w:hanging="500"/>
        <w:jc w:val="both"/>
        <w:rPr>
          <w:rFonts w:asciiTheme="minorHAnsi" w:hAnsiTheme="minorHAnsi" w:cstheme="minorHAnsi"/>
          <w:sz w:val="22"/>
          <w:szCs w:val="22"/>
        </w:rPr>
      </w:pPr>
      <w:r w:rsidRPr="00E377E3">
        <w:rPr>
          <w:rFonts w:asciiTheme="minorHAnsi" w:hAnsiTheme="minorHAnsi" w:cstheme="minorHAnsi"/>
          <w:sz w:val="22"/>
          <w:szCs w:val="22"/>
        </w:rPr>
        <w:t xml:space="preserve">Wielkość zamówienia uzależniona będzie od panujących warunków atmosferycznych. Wynagrodzenie za wykonanie usługi będzie wynagrodzeniem kosztorysowym za faktycznie przepracowane godziny sprzętu oraz ilości zużytego </w:t>
      </w:r>
      <w:r w:rsidR="00044823" w:rsidRPr="00E377E3">
        <w:rPr>
          <w:rFonts w:asciiTheme="minorHAnsi" w:hAnsiTheme="minorHAnsi" w:cstheme="minorHAnsi"/>
          <w:sz w:val="22"/>
          <w:szCs w:val="22"/>
        </w:rPr>
        <w:t>materiału</w:t>
      </w:r>
      <w:r w:rsidRPr="00E377E3">
        <w:rPr>
          <w:rFonts w:asciiTheme="minorHAnsi" w:hAnsiTheme="minorHAnsi" w:cstheme="minorHAnsi"/>
          <w:sz w:val="22"/>
          <w:szCs w:val="22"/>
        </w:rPr>
        <w:t xml:space="preserve"> wg cen jednostkowych określonych w formularzu ofertowym.</w:t>
      </w:r>
    </w:p>
    <w:p w14:paraId="43475A91" w14:textId="77777777" w:rsidR="000B0B23" w:rsidRPr="00E377E3" w:rsidRDefault="000B0B23" w:rsidP="00E377E3">
      <w:pPr>
        <w:pStyle w:val="Standard"/>
        <w:ind w:left="1321"/>
        <w:jc w:val="both"/>
        <w:rPr>
          <w:rFonts w:asciiTheme="minorHAnsi" w:hAnsiTheme="minorHAnsi" w:cstheme="minorHAnsi"/>
          <w:sz w:val="22"/>
          <w:szCs w:val="22"/>
          <w:lang w:val="pl-PL"/>
        </w:rPr>
      </w:pPr>
    </w:p>
    <w:p w14:paraId="236A446B" w14:textId="77777777" w:rsidR="003D4E65" w:rsidRPr="00E377E3" w:rsidRDefault="003D4E65"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Wymagania dotyczące zatrudnienia przez Wykonawcę lub Podwykonawcę osób wykonujących czynności w zakresie realizacji zamówienia</w:t>
      </w:r>
    </w:p>
    <w:p w14:paraId="3ECF8B3F" w14:textId="5D5E6666" w:rsidR="00DA1A97" w:rsidRPr="00E377E3" w:rsidRDefault="00DA1A97" w:rsidP="00E377E3">
      <w:pPr>
        <w:pStyle w:val="Akapitzlist"/>
        <w:numPr>
          <w:ilvl w:val="0"/>
          <w:numId w:val="100"/>
        </w:numPr>
        <w:tabs>
          <w:tab w:val="num" w:pos="0"/>
        </w:tabs>
        <w:spacing w:after="0" w:line="240" w:lineRule="auto"/>
        <w:ind w:left="800" w:hanging="600"/>
        <w:jc w:val="both"/>
        <w:rPr>
          <w:rFonts w:asciiTheme="minorHAnsi" w:hAnsiTheme="minorHAnsi" w:cstheme="minorHAnsi"/>
        </w:rPr>
      </w:pPr>
      <w:r w:rsidRPr="00E377E3">
        <w:rPr>
          <w:rFonts w:asciiTheme="minorHAnsi" w:hAnsiTheme="minorHAnsi" w:cstheme="minorHAnsi"/>
        </w:rPr>
        <w:t xml:space="preserve">Na mocy art. 95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Zamawiający wymaga zatrudnienia przez wykonawc</w:t>
      </w:r>
      <w:r w:rsidRPr="00E377E3">
        <w:rPr>
          <w:rFonts w:asciiTheme="minorHAnsi" w:eastAsia="Arial" w:hAnsiTheme="minorHAnsi" w:cstheme="minorHAnsi"/>
        </w:rPr>
        <w:t>ę lub podwykonawcę,</w:t>
      </w:r>
      <w:r w:rsidRPr="00E377E3">
        <w:rPr>
          <w:rFonts w:asciiTheme="minorHAnsi" w:hAnsiTheme="minorHAnsi" w:cstheme="minorHAnsi"/>
          <w:b/>
        </w:rPr>
        <w:t xml:space="preserve"> </w:t>
      </w:r>
      <w:r w:rsidRPr="00E377E3">
        <w:rPr>
          <w:rFonts w:asciiTheme="minorHAnsi" w:hAnsiTheme="minorHAnsi" w:cstheme="minorHAnsi"/>
        </w:rPr>
        <w:t>osób wykonuj</w:t>
      </w:r>
      <w:r w:rsidRPr="00E377E3">
        <w:rPr>
          <w:rFonts w:asciiTheme="minorHAnsi" w:eastAsia="Arial" w:hAnsiTheme="minorHAnsi" w:cstheme="minorHAnsi"/>
        </w:rPr>
        <w:t>ą</w:t>
      </w:r>
      <w:r w:rsidRPr="00E377E3">
        <w:rPr>
          <w:rFonts w:asciiTheme="minorHAnsi" w:hAnsiTheme="minorHAnsi" w:cstheme="minorHAnsi"/>
        </w:rPr>
        <w:t xml:space="preserve">cych wszelkie czynności bezpośrednio związane z wykonywaniem </w:t>
      </w:r>
      <w:r w:rsidR="003B7E41" w:rsidRPr="00E377E3">
        <w:rPr>
          <w:rFonts w:asciiTheme="minorHAnsi" w:hAnsiTheme="minorHAnsi" w:cstheme="minorHAnsi"/>
        </w:rPr>
        <w:t>przedmiotu zamówienia</w:t>
      </w:r>
      <w:r w:rsidRPr="00E377E3">
        <w:rPr>
          <w:rFonts w:asciiTheme="minorHAnsi" w:hAnsiTheme="minorHAnsi" w:cstheme="minorHAnsi"/>
        </w:rPr>
        <w:t xml:space="preserve">, tj. </w:t>
      </w:r>
      <w:r w:rsidR="003B7E41" w:rsidRPr="00E377E3">
        <w:rPr>
          <w:rFonts w:asciiTheme="minorHAnsi" w:hAnsiTheme="minorHAnsi" w:cstheme="minorHAnsi"/>
          <w:u w:val="single"/>
        </w:rPr>
        <w:t xml:space="preserve">kierowcy </w:t>
      </w:r>
      <w:r w:rsidR="00BC16D3" w:rsidRPr="00E377E3">
        <w:rPr>
          <w:rFonts w:asciiTheme="minorHAnsi" w:hAnsiTheme="minorHAnsi" w:cstheme="minorHAnsi"/>
          <w:u w:val="single"/>
        </w:rPr>
        <w:t xml:space="preserve">pojazdów, operatorzy </w:t>
      </w:r>
      <w:r w:rsidR="003B7E41" w:rsidRPr="00E377E3">
        <w:rPr>
          <w:rFonts w:asciiTheme="minorHAnsi" w:hAnsiTheme="minorHAnsi" w:cstheme="minorHAnsi"/>
          <w:u w:val="single"/>
        </w:rPr>
        <w:t>do obsługi sprzętu specjalistycznego do zimowego utrzymania dróg</w:t>
      </w:r>
      <w:r w:rsidR="003B7E41" w:rsidRPr="00E377E3">
        <w:rPr>
          <w:rFonts w:asciiTheme="minorHAnsi" w:hAnsiTheme="minorHAnsi" w:cstheme="minorHAnsi"/>
        </w:rPr>
        <w:t xml:space="preserve"> (w ilości osób zapewniającej terminową i zgodną z warunkami niniejszej </w:t>
      </w:r>
      <w:proofErr w:type="spellStart"/>
      <w:r w:rsidR="003B7E41" w:rsidRPr="00E377E3">
        <w:rPr>
          <w:rFonts w:asciiTheme="minorHAnsi" w:hAnsiTheme="minorHAnsi" w:cstheme="minorHAnsi"/>
        </w:rPr>
        <w:t>swz</w:t>
      </w:r>
      <w:proofErr w:type="spellEnd"/>
      <w:r w:rsidR="003B7E41" w:rsidRPr="00E377E3">
        <w:rPr>
          <w:rFonts w:asciiTheme="minorHAnsi" w:hAnsiTheme="minorHAnsi" w:cstheme="minorHAnsi"/>
        </w:rPr>
        <w:t xml:space="preserve"> realizację przedmiotowego zamówienia)</w:t>
      </w:r>
      <w:r w:rsidRPr="00E377E3">
        <w:rPr>
          <w:rFonts w:asciiTheme="minorHAnsi" w:hAnsiTheme="minorHAnsi" w:cstheme="minorHAnsi"/>
        </w:rPr>
        <w:t>.</w:t>
      </w:r>
    </w:p>
    <w:p w14:paraId="3B1DC994" w14:textId="77777777" w:rsidR="00DA1A97" w:rsidRPr="00E377E3" w:rsidRDefault="00DA1A97" w:rsidP="00E377E3">
      <w:pPr>
        <w:pStyle w:val="Akapitzlist"/>
        <w:numPr>
          <w:ilvl w:val="0"/>
          <w:numId w:val="100"/>
        </w:numPr>
        <w:tabs>
          <w:tab w:val="num" w:pos="0"/>
        </w:tabs>
        <w:spacing w:after="0" w:line="240" w:lineRule="auto"/>
        <w:ind w:left="800" w:hanging="600"/>
        <w:jc w:val="both"/>
        <w:rPr>
          <w:rFonts w:asciiTheme="minorHAnsi" w:hAnsiTheme="minorHAnsi" w:cstheme="minorHAnsi"/>
        </w:rPr>
      </w:pPr>
      <w:r w:rsidRPr="00E377E3">
        <w:rPr>
          <w:rFonts w:asciiTheme="minorHAnsi" w:hAnsiTheme="minorHAnsi" w:cstheme="minorHAnsi"/>
        </w:rPr>
        <w:t xml:space="preserve">Wymóg nie dotyczy między innymi osób: </w:t>
      </w:r>
      <w:r w:rsidR="003B7E41" w:rsidRPr="00E377E3">
        <w:rPr>
          <w:rFonts w:asciiTheme="minorHAnsi" w:hAnsiTheme="minorHAnsi" w:cstheme="minorHAnsi"/>
        </w:rPr>
        <w:t>wykonawcę, którzy prowadząc jednoosobową działalność gospodarczą sam będzie pełnił tę funkcję.</w:t>
      </w:r>
    </w:p>
    <w:p w14:paraId="00CAF681" w14:textId="77777777" w:rsidR="00DA1A97" w:rsidRPr="00E377E3" w:rsidRDefault="00DA1A97" w:rsidP="00E377E3">
      <w:pPr>
        <w:pStyle w:val="Akapitzlist"/>
        <w:numPr>
          <w:ilvl w:val="0"/>
          <w:numId w:val="100"/>
        </w:numPr>
        <w:tabs>
          <w:tab w:val="num" w:pos="0"/>
        </w:tabs>
        <w:spacing w:after="0" w:line="240" w:lineRule="auto"/>
        <w:ind w:left="799" w:hanging="601"/>
        <w:contextualSpacing w:val="0"/>
        <w:jc w:val="both"/>
        <w:rPr>
          <w:rFonts w:asciiTheme="minorHAnsi" w:hAnsiTheme="minorHAnsi" w:cstheme="minorHAnsi"/>
        </w:rPr>
      </w:pPr>
      <w:r w:rsidRPr="00E377E3">
        <w:rPr>
          <w:rFonts w:asciiTheme="minorHAnsi" w:hAnsiTheme="minorHAnsi" w:cstheme="minorHAnsi"/>
          <w:bCs/>
        </w:rPr>
        <w:t xml:space="preserve">Sposób potwierdzenia spełnienia wymogu zatrudnienia na podstawie umowy o pracę przez Wykonawcę lub Podwykonawcę osób wykonujących wskazane w pkt </w:t>
      </w:r>
      <w:r w:rsidR="00A83C75" w:rsidRPr="00E377E3">
        <w:rPr>
          <w:rFonts w:asciiTheme="minorHAnsi" w:hAnsiTheme="minorHAnsi" w:cstheme="minorHAnsi"/>
          <w:bCs/>
        </w:rPr>
        <w:t>2</w:t>
      </w:r>
      <w:r w:rsidRPr="00E377E3">
        <w:rPr>
          <w:rFonts w:asciiTheme="minorHAnsi" w:hAnsiTheme="minorHAnsi" w:cstheme="minorHAnsi"/>
          <w:bCs/>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055F6E23" w14:textId="77777777" w:rsidR="00DA1A97" w:rsidRPr="00E377E3" w:rsidRDefault="00DA1A97" w:rsidP="00E377E3">
      <w:pPr>
        <w:pStyle w:val="Akapitzlist"/>
        <w:numPr>
          <w:ilvl w:val="0"/>
          <w:numId w:val="100"/>
        </w:numPr>
        <w:tabs>
          <w:tab w:val="num" w:pos="0"/>
        </w:tabs>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bCs/>
        </w:rPr>
        <w:t xml:space="preserve">Zamawiający nie określa wymagań, o których mowa w art. 96 ust. 2 pkt 2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w:t>
      </w:r>
    </w:p>
    <w:p w14:paraId="5B80624D" w14:textId="77777777" w:rsidR="009E1A7B" w:rsidRPr="00E377E3" w:rsidRDefault="009E1A7B" w:rsidP="00E377E3">
      <w:pPr>
        <w:pStyle w:val="Akapitzlist"/>
        <w:spacing w:after="120" w:line="240" w:lineRule="auto"/>
        <w:ind w:left="799"/>
        <w:contextualSpacing w:val="0"/>
        <w:jc w:val="both"/>
        <w:rPr>
          <w:rFonts w:asciiTheme="minorHAnsi" w:hAnsiTheme="minorHAnsi" w:cstheme="minorHAnsi"/>
        </w:rPr>
      </w:pPr>
    </w:p>
    <w:p w14:paraId="3910DBD4" w14:textId="77777777" w:rsidR="00CF7E28" w:rsidRPr="00E377E3" w:rsidRDefault="00EA6AF3"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O</w:t>
      </w:r>
      <w:r w:rsidR="00E601D2" w:rsidRPr="00E377E3">
        <w:rPr>
          <w:rFonts w:asciiTheme="minorHAnsi" w:hAnsiTheme="minorHAnsi" w:cstheme="minorHAnsi"/>
          <w:sz w:val="22"/>
          <w:szCs w:val="22"/>
        </w:rPr>
        <w:t>znaczenie przedmiotu zamówienia wg Wspólnego Słownika Zamówień</w:t>
      </w:r>
      <w:r w:rsidRPr="00E377E3">
        <w:rPr>
          <w:rFonts w:asciiTheme="minorHAnsi" w:hAnsiTheme="minorHAnsi" w:cstheme="minorHAnsi"/>
          <w:sz w:val="22"/>
          <w:szCs w:val="22"/>
        </w:rPr>
        <w:t xml:space="preserve"> </w:t>
      </w:r>
      <w:r w:rsidR="00CF7E28" w:rsidRPr="00E377E3">
        <w:rPr>
          <w:rFonts w:asciiTheme="minorHAnsi" w:hAnsiTheme="minorHAnsi" w:cstheme="minorHAnsi"/>
          <w:sz w:val="22"/>
          <w:szCs w:val="22"/>
        </w:rPr>
        <w:t xml:space="preserve"> (CPV)</w:t>
      </w:r>
    </w:p>
    <w:p w14:paraId="56CE324F" w14:textId="77777777" w:rsidR="00497703" w:rsidRPr="00E377E3" w:rsidRDefault="000738FF" w:rsidP="00E377E3">
      <w:pPr>
        <w:autoSpaceDN w:val="0"/>
        <w:adjustRightInd w:val="0"/>
        <w:ind w:firstLine="403"/>
        <w:jc w:val="both"/>
        <w:rPr>
          <w:rFonts w:asciiTheme="minorHAnsi" w:hAnsiTheme="minorHAnsi" w:cstheme="minorHAnsi"/>
          <w:bCs/>
          <w:sz w:val="22"/>
          <w:szCs w:val="22"/>
        </w:rPr>
      </w:pPr>
      <w:r w:rsidRPr="00E377E3">
        <w:rPr>
          <w:rFonts w:asciiTheme="minorHAnsi" w:hAnsiTheme="minorHAnsi" w:cstheme="minorHAnsi"/>
          <w:sz w:val="22"/>
          <w:szCs w:val="22"/>
        </w:rPr>
        <w:t xml:space="preserve">CPV </w:t>
      </w:r>
      <w:r w:rsidR="003B7E41" w:rsidRPr="00E377E3">
        <w:rPr>
          <w:rFonts w:asciiTheme="minorHAnsi" w:hAnsiTheme="minorHAnsi" w:cstheme="minorHAnsi"/>
          <w:bCs/>
          <w:sz w:val="22"/>
          <w:szCs w:val="22"/>
        </w:rPr>
        <w:t>90620000-9</w:t>
      </w:r>
      <w:r w:rsidR="00497703" w:rsidRPr="00E377E3">
        <w:rPr>
          <w:rFonts w:asciiTheme="minorHAnsi" w:hAnsiTheme="minorHAnsi" w:cstheme="minorHAnsi"/>
          <w:bCs/>
          <w:sz w:val="22"/>
          <w:szCs w:val="22"/>
        </w:rPr>
        <w:t xml:space="preserve"> </w:t>
      </w:r>
      <w:r w:rsidR="003B7E41" w:rsidRPr="00E377E3">
        <w:rPr>
          <w:rFonts w:asciiTheme="minorHAnsi" w:hAnsiTheme="minorHAnsi" w:cstheme="minorHAnsi"/>
          <w:bCs/>
          <w:sz w:val="22"/>
          <w:szCs w:val="22"/>
        </w:rPr>
        <w:t>Usługi odśnieżania</w:t>
      </w:r>
    </w:p>
    <w:p w14:paraId="3F6CD691" w14:textId="77777777" w:rsidR="003B7E41" w:rsidRPr="00E377E3" w:rsidRDefault="003B7E41" w:rsidP="00E377E3">
      <w:pPr>
        <w:autoSpaceDN w:val="0"/>
        <w:adjustRightInd w:val="0"/>
        <w:spacing w:after="120"/>
        <w:ind w:firstLine="403"/>
        <w:jc w:val="both"/>
        <w:rPr>
          <w:rFonts w:asciiTheme="minorHAnsi" w:hAnsiTheme="minorHAnsi" w:cstheme="minorHAnsi"/>
          <w:bCs/>
          <w:sz w:val="22"/>
          <w:szCs w:val="22"/>
        </w:rPr>
      </w:pPr>
      <w:r w:rsidRPr="00E377E3">
        <w:rPr>
          <w:rFonts w:asciiTheme="minorHAnsi" w:hAnsiTheme="minorHAnsi" w:cstheme="minorHAnsi"/>
          <w:bCs/>
          <w:sz w:val="22"/>
          <w:szCs w:val="22"/>
        </w:rPr>
        <w:t xml:space="preserve">CPV 90630000-2 Usługi usuwania </w:t>
      </w:r>
      <w:proofErr w:type="spellStart"/>
      <w:r w:rsidRPr="00E377E3">
        <w:rPr>
          <w:rFonts w:asciiTheme="minorHAnsi" w:hAnsiTheme="minorHAnsi" w:cstheme="minorHAnsi"/>
          <w:bCs/>
          <w:sz w:val="22"/>
          <w:szCs w:val="22"/>
        </w:rPr>
        <w:t>oblodzeń</w:t>
      </w:r>
      <w:proofErr w:type="spellEnd"/>
    </w:p>
    <w:p w14:paraId="4D7058A9" w14:textId="77777777" w:rsidR="002A4FC8" w:rsidRPr="00E377E3" w:rsidRDefault="002A4FC8"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T</w:t>
      </w:r>
      <w:r w:rsidR="00E601D2" w:rsidRPr="00E377E3">
        <w:rPr>
          <w:rFonts w:asciiTheme="minorHAnsi" w:hAnsiTheme="minorHAnsi" w:cstheme="minorHAnsi"/>
          <w:sz w:val="22"/>
          <w:szCs w:val="22"/>
        </w:rPr>
        <w:t>ermin wykonania przedmiotu zamówienia</w:t>
      </w:r>
    </w:p>
    <w:p w14:paraId="6A061905" w14:textId="6D57C8AA" w:rsidR="00633D65" w:rsidRPr="00E377E3" w:rsidRDefault="003B7E41" w:rsidP="00E377E3">
      <w:pPr>
        <w:suppressAutoHyphens w:val="0"/>
        <w:overflowPunct/>
        <w:autoSpaceDN w:val="0"/>
        <w:adjustRightInd w:val="0"/>
        <w:spacing w:after="120"/>
        <w:ind w:left="403"/>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Przedmiot zamówienia będzie realizowany od dnia zawarcia umowy z chwilą wystąpienia </w:t>
      </w:r>
      <w:r w:rsidR="00DE2FD2" w:rsidRPr="00E377E3">
        <w:rPr>
          <w:rFonts w:asciiTheme="minorHAnsi" w:hAnsiTheme="minorHAnsi" w:cstheme="minorHAnsi"/>
          <w:sz w:val="22"/>
          <w:szCs w:val="22"/>
        </w:rPr>
        <w:t>o</w:t>
      </w:r>
      <w:r w:rsidRPr="00E377E3">
        <w:rPr>
          <w:rFonts w:asciiTheme="minorHAnsi" w:hAnsiTheme="minorHAnsi" w:cstheme="minorHAnsi"/>
          <w:sz w:val="22"/>
          <w:szCs w:val="22"/>
        </w:rPr>
        <w:t xml:space="preserve">padów śniegu lub wezwania do wykonywania usługi </w:t>
      </w:r>
      <w:r w:rsidRPr="00E377E3">
        <w:rPr>
          <w:rFonts w:asciiTheme="minorHAnsi" w:hAnsiTheme="minorHAnsi" w:cstheme="minorHAnsi"/>
          <w:b/>
          <w:sz w:val="22"/>
          <w:szCs w:val="22"/>
        </w:rPr>
        <w:t>do dnia 30.04.202</w:t>
      </w:r>
      <w:r w:rsidR="00E737C8" w:rsidRPr="00E377E3">
        <w:rPr>
          <w:rFonts w:asciiTheme="minorHAnsi" w:hAnsiTheme="minorHAnsi" w:cstheme="minorHAnsi"/>
          <w:b/>
          <w:sz w:val="22"/>
          <w:szCs w:val="22"/>
        </w:rPr>
        <w:t>3</w:t>
      </w:r>
      <w:r w:rsidRPr="00E377E3">
        <w:rPr>
          <w:rFonts w:asciiTheme="minorHAnsi" w:hAnsiTheme="minorHAnsi" w:cstheme="minorHAnsi"/>
          <w:b/>
          <w:sz w:val="22"/>
          <w:szCs w:val="22"/>
        </w:rPr>
        <w:t>r.</w:t>
      </w:r>
      <w:r w:rsidR="004A19F9" w:rsidRPr="00E377E3">
        <w:rPr>
          <w:rFonts w:asciiTheme="minorHAnsi" w:hAnsiTheme="minorHAnsi" w:cstheme="minorHAnsi"/>
          <w:sz w:val="22"/>
          <w:szCs w:val="22"/>
        </w:rPr>
        <w:t xml:space="preserve"> (dla każdej części)</w:t>
      </w:r>
      <w:r w:rsidR="00CA1A57" w:rsidRPr="00E377E3">
        <w:rPr>
          <w:rFonts w:asciiTheme="minorHAnsi" w:hAnsiTheme="minorHAnsi" w:cstheme="minorHAnsi"/>
          <w:sz w:val="22"/>
          <w:szCs w:val="22"/>
        </w:rPr>
        <w:t>.</w:t>
      </w:r>
      <w:r w:rsidR="003815D9" w:rsidRPr="00E377E3">
        <w:rPr>
          <w:rFonts w:asciiTheme="minorHAnsi" w:hAnsiTheme="minorHAnsi" w:cstheme="minorHAnsi"/>
          <w:sz w:val="22"/>
          <w:szCs w:val="22"/>
        </w:rPr>
        <w:t xml:space="preserve"> </w:t>
      </w:r>
    </w:p>
    <w:p w14:paraId="06FAB58D" w14:textId="77777777" w:rsidR="00EA6AF3" w:rsidRPr="00E377E3" w:rsidRDefault="00EA6AF3"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I</w:t>
      </w:r>
      <w:r w:rsidR="00E601D2" w:rsidRPr="00E377E3">
        <w:rPr>
          <w:rFonts w:asciiTheme="minorHAnsi" w:hAnsiTheme="minorHAnsi" w:cstheme="minorHAnsi"/>
          <w:sz w:val="22"/>
          <w:szCs w:val="22"/>
        </w:rPr>
        <w:t xml:space="preserve">nformacja o przedmiotowych środkach dowodowych </w:t>
      </w:r>
    </w:p>
    <w:p w14:paraId="5B13A8CE" w14:textId="77777777" w:rsidR="00107AC1" w:rsidRPr="00E377E3" w:rsidRDefault="00107AC1" w:rsidP="00E377E3">
      <w:pPr>
        <w:widowControl w:val="0"/>
        <w:suppressAutoHyphens w:val="0"/>
        <w:overflowPunct/>
        <w:autoSpaceDN w:val="0"/>
        <w:adjustRightInd w:val="0"/>
        <w:spacing w:after="240"/>
        <w:ind w:left="360" w:right="-34" w:firstLine="40"/>
        <w:jc w:val="both"/>
        <w:textAlignment w:val="auto"/>
        <w:rPr>
          <w:rFonts w:asciiTheme="minorHAnsi" w:hAnsiTheme="minorHAnsi" w:cstheme="minorHAnsi"/>
          <w:spacing w:val="-1"/>
          <w:sz w:val="22"/>
          <w:szCs w:val="22"/>
        </w:rPr>
      </w:pPr>
      <w:r w:rsidRPr="00E377E3">
        <w:rPr>
          <w:rFonts w:asciiTheme="minorHAnsi" w:hAnsiTheme="minorHAnsi" w:cstheme="minorHAnsi"/>
          <w:sz w:val="22"/>
          <w:szCs w:val="22"/>
        </w:rPr>
        <w:t>Zamawiający nie stawia wymogu złożenia wraz z ofertą przedmiotowych środków dowodowych.</w:t>
      </w:r>
    </w:p>
    <w:p w14:paraId="1C3FC4B9" w14:textId="77777777" w:rsidR="005F1761" w:rsidRPr="00E377E3" w:rsidRDefault="005F1761"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WARUNKI UDZIAŁU W POSTĘPOWANIU ORAZ PODSTAW</w:t>
      </w:r>
      <w:r w:rsidR="00C731B4" w:rsidRPr="00E377E3">
        <w:rPr>
          <w:rFonts w:asciiTheme="minorHAnsi" w:hAnsiTheme="minorHAnsi" w:cstheme="minorHAnsi"/>
          <w:sz w:val="22"/>
          <w:szCs w:val="22"/>
        </w:rPr>
        <w:t>Y</w:t>
      </w:r>
      <w:r w:rsidRPr="00E377E3">
        <w:rPr>
          <w:rFonts w:asciiTheme="minorHAnsi" w:hAnsiTheme="minorHAnsi" w:cstheme="minorHAnsi"/>
          <w:sz w:val="22"/>
          <w:szCs w:val="22"/>
        </w:rPr>
        <w:t xml:space="preserve"> WYKLUCZENIA</w:t>
      </w:r>
    </w:p>
    <w:p w14:paraId="556AB789" w14:textId="77777777" w:rsidR="005F1761" w:rsidRPr="00E377E3" w:rsidRDefault="005F1761" w:rsidP="00E377E3">
      <w:pPr>
        <w:pStyle w:val="Nagwek2"/>
        <w:numPr>
          <w:ilvl w:val="0"/>
          <w:numId w:val="93"/>
        </w:numPr>
        <w:ind w:left="400" w:hanging="400"/>
        <w:rPr>
          <w:rFonts w:asciiTheme="minorHAnsi" w:hAnsiTheme="minorHAnsi" w:cstheme="minorHAnsi"/>
          <w:sz w:val="22"/>
          <w:szCs w:val="22"/>
        </w:rPr>
      </w:pPr>
      <w:r w:rsidRPr="00E377E3">
        <w:rPr>
          <w:rFonts w:asciiTheme="minorHAnsi" w:hAnsiTheme="minorHAnsi" w:cstheme="minorHAnsi"/>
          <w:sz w:val="22"/>
          <w:szCs w:val="22"/>
        </w:rPr>
        <w:t xml:space="preserve">O udzielenie zamówienie mogą ubiegać się wykonawcy, którzy: </w:t>
      </w:r>
    </w:p>
    <w:p w14:paraId="7A0FE3CC" w14:textId="77777777" w:rsidR="00C731B4" w:rsidRPr="00E377E3" w:rsidRDefault="005F1761" w:rsidP="00E377E3">
      <w:pPr>
        <w:pStyle w:val="Akapitzlist"/>
        <w:numPr>
          <w:ilvl w:val="0"/>
          <w:numId w:val="7"/>
        </w:numPr>
        <w:spacing w:after="0" w:line="240" w:lineRule="auto"/>
        <w:ind w:left="799" w:hanging="601"/>
        <w:contextualSpacing w:val="0"/>
        <w:jc w:val="both"/>
        <w:rPr>
          <w:rFonts w:asciiTheme="minorHAnsi" w:hAnsiTheme="minorHAnsi" w:cstheme="minorHAnsi"/>
        </w:rPr>
      </w:pPr>
      <w:r w:rsidRPr="00E377E3">
        <w:rPr>
          <w:rFonts w:asciiTheme="minorHAnsi" w:hAnsiTheme="minorHAnsi" w:cstheme="minorHAnsi"/>
        </w:rPr>
        <w:t>nie podlegają wykluczeniu;</w:t>
      </w:r>
    </w:p>
    <w:p w14:paraId="4EA311EE" w14:textId="77777777" w:rsidR="005F1761" w:rsidRPr="00E377E3" w:rsidRDefault="005F1761" w:rsidP="00E377E3">
      <w:pPr>
        <w:pStyle w:val="Akapitzlist"/>
        <w:numPr>
          <w:ilvl w:val="0"/>
          <w:numId w:val="7"/>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spełniają warunki udziału w postępowaniu</w:t>
      </w:r>
      <w:r w:rsidR="005F53D6" w:rsidRPr="00E377E3">
        <w:rPr>
          <w:rFonts w:asciiTheme="minorHAnsi" w:hAnsiTheme="minorHAnsi" w:cstheme="minorHAnsi"/>
        </w:rPr>
        <w:t>,</w:t>
      </w:r>
      <w:r w:rsidRPr="00E377E3">
        <w:rPr>
          <w:rFonts w:asciiTheme="minorHAnsi" w:hAnsiTheme="minorHAnsi" w:cstheme="minorHAnsi"/>
        </w:rPr>
        <w:t xml:space="preserve"> </w:t>
      </w:r>
      <w:r w:rsidR="005F53D6" w:rsidRPr="00E377E3">
        <w:rPr>
          <w:rFonts w:asciiTheme="minorHAnsi" w:hAnsiTheme="minorHAnsi" w:cstheme="minorHAnsi"/>
        </w:rPr>
        <w:t xml:space="preserve">określone przez Zamawiającego w ogłoszeniu </w:t>
      </w:r>
      <w:r w:rsidR="005F53D6" w:rsidRPr="00E377E3">
        <w:rPr>
          <w:rFonts w:asciiTheme="minorHAnsi" w:hAnsiTheme="minorHAnsi" w:cstheme="minorHAnsi"/>
        </w:rPr>
        <w:br/>
        <w:t xml:space="preserve">o zamówieniu oraz w pkt 3 niniejszego rozdziału </w:t>
      </w:r>
      <w:proofErr w:type="spellStart"/>
      <w:r w:rsidR="005F53D6" w:rsidRPr="00E377E3">
        <w:rPr>
          <w:rFonts w:asciiTheme="minorHAnsi" w:hAnsiTheme="minorHAnsi" w:cstheme="minorHAnsi"/>
        </w:rPr>
        <w:t>swz</w:t>
      </w:r>
      <w:proofErr w:type="spellEnd"/>
      <w:r w:rsidR="005F53D6" w:rsidRPr="00E377E3">
        <w:rPr>
          <w:rFonts w:asciiTheme="minorHAnsi" w:hAnsiTheme="minorHAnsi" w:cstheme="minorHAnsi"/>
        </w:rPr>
        <w:t>.</w:t>
      </w:r>
    </w:p>
    <w:p w14:paraId="60F3A503" w14:textId="77777777" w:rsidR="005F1761" w:rsidRPr="00E377E3" w:rsidRDefault="00447281"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Podstawy wykluczenia</w:t>
      </w:r>
      <w:r w:rsidR="004A19F9" w:rsidRPr="00E377E3">
        <w:rPr>
          <w:rFonts w:asciiTheme="minorHAnsi" w:hAnsiTheme="minorHAnsi" w:cstheme="minorHAnsi"/>
          <w:sz w:val="22"/>
          <w:szCs w:val="22"/>
        </w:rPr>
        <w:t xml:space="preserve"> – dla wszystkich części</w:t>
      </w:r>
      <w:r w:rsidR="00A342EA" w:rsidRPr="00E377E3">
        <w:rPr>
          <w:rFonts w:asciiTheme="minorHAnsi" w:hAnsiTheme="minorHAnsi" w:cstheme="minorHAnsi"/>
          <w:sz w:val="22"/>
          <w:szCs w:val="22"/>
        </w:rPr>
        <w:t xml:space="preserve"> są takie same:</w:t>
      </w:r>
    </w:p>
    <w:p w14:paraId="208C14A7" w14:textId="77777777" w:rsidR="00E737C8" w:rsidRPr="00E377E3" w:rsidRDefault="00E737C8" w:rsidP="00E377E3">
      <w:pPr>
        <w:spacing w:after="120"/>
        <w:jc w:val="both"/>
        <w:rPr>
          <w:rFonts w:asciiTheme="minorHAnsi" w:hAnsiTheme="minorHAnsi" w:cstheme="minorHAnsi"/>
          <w:sz w:val="22"/>
          <w:szCs w:val="22"/>
        </w:rPr>
      </w:pPr>
      <w:r w:rsidRPr="00E377E3">
        <w:rPr>
          <w:rFonts w:asciiTheme="minorHAnsi" w:hAnsiTheme="minorHAnsi" w:cstheme="minorHAnsi"/>
          <w:sz w:val="22"/>
          <w:szCs w:val="22"/>
        </w:rPr>
        <w:t xml:space="preserve">Z postępowania o udzielenie zamówienia publicznego Zamawiający wykluczy Wykonawcę/ów, </w:t>
      </w:r>
      <w:r w:rsidRPr="00E377E3">
        <w:rPr>
          <w:rFonts w:asciiTheme="minorHAnsi" w:hAnsiTheme="minorHAnsi" w:cstheme="minorHAnsi"/>
          <w:sz w:val="22"/>
          <w:szCs w:val="22"/>
        </w:rPr>
        <w:br/>
        <w:t>w stosunku do którego/</w:t>
      </w:r>
      <w:proofErr w:type="spellStart"/>
      <w:r w:rsidRPr="00E377E3">
        <w:rPr>
          <w:rFonts w:asciiTheme="minorHAnsi" w:hAnsiTheme="minorHAnsi" w:cstheme="minorHAnsi"/>
          <w:sz w:val="22"/>
          <w:szCs w:val="22"/>
        </w:rPr>
        <w:t>ych</w:t>
      </w:r>
      <w:proofErr w:type="spellEnd"/>
      <w:r w:rsidRPr="00E377E3">
        <w:rPr>
          <w:rFonts w:asciiTheme="minorHAnsi" w:hAnsiTheme="minorHAnsi" w:cstheme="minorHAnsi"/>
          <w:sz w:val="22"/>
          <w:szCs w:val="22"/>
        </w:rPr>
        <w:t xml:space="preserve"> zachodzi którakolwiek z okoliczności, o których mowa w: </w:t>
      </w:r>
    </w:p>
    <w:p w14:paraId="3900FCB9" w14:textId="77777777" w:rsidR="00E737C8" w:rsidRPr="00E377E3" w:rsidRDefault="00E737C8" w:rsidP="00E377E3">
      <w:pPr>
        <w:pStyle w:val="Akapitzlist"/>
        <w:numPr>
          <w:ilvl w:val="0"/>
          <w:numId w:val="141"/>
        </w:numPr>
        <w:spacing w:after="120"/>
        <w:ind w:left="799" w:hanging="601"/>
        <w:contextualSpacing w:val="0"/>
        <w:jc w:val="both"/>
        <w:rPr>
          <w:rFonts w:asciiTheme="minorHAnsi" w:hAnsiTheme="minorHAnsi" w:cstheme="minorHAnsi"/>
          <w:u w:val="single"/>
        </w:rPr>
      </w:pPr>
      <w:r w:rsidRPr="00E377E3">
        <w:rPr>
          <w:rFonts w:asciiTheme="minorHAnsi" w:hAnsiTheme="minorHAnsi" w:cstheme="minorHAnsi"/>
          <w:u w:val="single"/>
        </w:rPr>
        <w:t xml:space="preserve">art. 108 ust. 1 ustawy </w:t>
      </w:r>
      <w:proofErr w:type="spellStart"/>
      <w:r w:rsidRPr="00E377E3">
        <w:rPr>
          <w:rFonts w:asciiTheme="minorHAnsi" w:hAnsiTheme="minorHAnsi" w:cstheme="minorHAnsi"/>
          <w:u w:val="single"/>
        </w:rPr>
        <w:t>Pzp</w:t>
      </w:r>
      <w:proofErr w:type="spellEnd"/>
      <w:r w:rsidRPr="00E377E3">
        <w:rPr>
          <w:rFonts w:asciiTheme="minorHAnsi" w:hAnsiTheme="minorHAnsi" w:cstheme="minorHAnsi"/>
          <w:u w:val="single"/>
        </w:rPr>
        <w:t>, tj. Zamawiający wykluczy z postępowania Wykonawcę:</w:t>
      </w:r>
    </w:p>
    <w:p w14:paraId="39648B23" w14:textId="44364730" w:rsidR="00B371C1" w:rsidRPr="00E377E3" w:rsidRDefault="00B371C1" w:rsidP="00E377E3">
      <w:pPr>
        <w:pStyle w:val="Akapitzlist"/>
        <w:numPr>
          <w:ilvl w:val="0"/>
          <w:numId w:val="147"/>
        </w:numPr>
        <w:shd w:val="clear" w:color="auto" w:fill="FFFFFF"/>
        <w:jc w:val="both"/>
        <w:rPr>
          <w:rFonts w:asciiTheme="minorHAnsi" w:hAnsiTheme="minorHAnsi" w:cstheme="minorHAnsi"/>
          <w:lang w:eastAsia="pl-PL"/>
        </w:rPr>
      </w:pPr>
      <w:bookmarkStart w:id="1" w:name="_Hlk101271663"/>
      <w:r w:rsidRPr="00E377E3">
        <w:rPr>
          <w:rFonts w:asciiTheme="minorHAnsi" w:hAnsiTheme="minorHAnsi" w:cstheme="minorHAnsi"/>
        </w:rPr>
        <w:t> będącego osobą fizyczną, którego prawomocnie skazano za przestępstwo:</w:t>
      </w:r>
    </w:p>
    <w:p w14:paraId="20171149" w14:textId="5E5A4AF0" w:rsidR="00B371C1" w:rsidRPr="00E377E3" w:rsidRDefault="00B371C1" w:rsidP="00E377E3">
      <w:pPr>
        <w:pStyle w:val="Akapitzlist"/>
        <w:shd w:val="clear" w:color="auto" w:fill="FFFFFF"/>
        <w:jc w:val="both"/>
        <w:rPr>
          <w:rFonts w:asciiTheme="minorHAnsi" w:hAnsiTheme="minorHAnsi" w:cstheme="minorHAnsi"/>
        </w:rPr>
      </w:pPr>
      <w:r w:rsidRPr="00E377E3">
        <w:rPr>
          <w:rFonts w:asciiTheme="minorHAnsi" w:hAnsiTheme="minorHAnsi" w:cstheme="minorHAnsi"/>
        </w:rPr>
        <w:t>a) udziału w zorganizowanej grupie przestępczej albo związku mającym na celu popełnienie przestępstwa lub przestępstwa skarbowego, o którym mowa w </w:t>
      </w:r>
      <w:hyperlink r:id="rId13" w:history="1">
        <w:r w:rsidRPr="00D87DD3">
          <w:rPr>
            <w:rStyle w:val="Hipercze"/>
            <w:rFonts w:asciiTheme="minorHAnsi" w:hAnsiTheme="minorHAnsi" w:cstheme="minorHAnsi"/>
            <w:color w:val="auto"/>
            <w:u w:val="none"/>
          </w:rPr>
          <w:t>art. 258</w:t>
        </w:r>
      </w:hyperlink>
      <w:r w:rsidRPr="00E377E3">
        <w:rPr>
          <w:rFonts w:asciiTheme="minorHAnsi" w:hAnsiTheme="minorHAnsi" w:cstheme="minorHAnsi"/>
        </w:rPr>
        <w:t> Kodeksu karnego,</w:t>
      </w:r>
    </w:p>
    <w:p w14:paraId="609E5609" w14:textId="40175F45"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E377E3">
        <w:rPr>
          <w:rFonts w:asciiTheme="minorHAnsi" w:hAnsiTheme="minorHAnsi" w:cstheme="minorHAnsi"/>
        </w:rPr>
        <w:t xml:space="preserve"> handlu ludźmi, o którym mowa </w:t>
      </w:r>
      <w:r w:rsidRPr="00D87DD3">
        <w:rPr>
          <w:rFonts w:asciiTheme="minorHAnsi" w:hAnsiTheme="minorHAnsi" w:cstheme="minorHAnsi"/>
        </w:rPr>
        <w:t>w </w:t>
      </w:r>
      <w:hyperlink r:id="rId14" w:history="1">
        <w:r w:rsidRPr="00D87DD3">
          <w:rPr>
            <w:rStyle w:val="Hipercze"/>
            <w:rFonts w:asciiTheme="minorHAnsi" w:hAnsiTheme="minorHAnsi" w:cstheme="minorHAnsi"/>
            <w:color w:val="auto"/>
            <w:u w:val="none"/>
          </w:rPr>
          <w:t>art. 189a</w:t>
        </w:r>
      </w:hyperlink>
      <w:r w:rsidRPr="00D87DD3">
        <w:rPr>
          <w:rFonts w:asciiTheme="minorHAnsi" w:hAnsiTheme="minorHAnsi" w:cstheme="minorHAnsi"/>
        </w:rPr>
        <w:t> Kodeksu karnego,</w:t>
      </w:r>
    </w:p>
    <w:p w14:paraId="799A8E4F" w14:textId="77F3BD29"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t> o którym mowa w </w:t>
      </w:r>
      <w:hyperlink r:id="rId15" w:history="1">
        <w:r w:rsidRPr="00D87DD3">
          <w:rPr>
            <w:rStyle w:val="Hipercze"/>
            <w:rFonts w:asciiTheme="minorHAnsi" w:hAnsiTheme="minorHAnsi" w:cstheme="minorHAnsi"/>
            <w:color w:val="auto"/>
            <w:u w:val="none"/>
          </w:rPr>
          <w:t>art. 228-230a</w:t>
        </w:r>
      </w:hyperlink>
      <w:r w:rsidRPr="00D87DD3">
        <w:rPr>
          <w:rFonts w:asciiTheme="minorHAnsi" w:hAnsiTheme="minorHAnsi" w:cstheme="minorHAnsi"/>
        </w:rPr>
        <w:t>, </w:t>
      </w:r>
      <w:hyperlink r:id="rId16" w:history="1">
        <w:r w:rsidRPr="00D87DD3">
          <w:rPr>
            <w:rStyle w:val="Hipercze"/>
            <w:rFonts w:asciiTheme="minorHAnsi" w:hAnsiTheme="minorHAnsi" w:cstheme="minorHAnsi"/>
            <w:color w:val="auto"/>
            <w:u w:val="none"/>
          </w:rPr>
          <w:t>art. 250a</w:t>
        </w:r>
      </w:hyperlink>
      <w:r w:rsidRPr="00D87DD3">
        <w:rPr>
          <w:rFonts w:asciiTheme="minorHAnsi" w:hAnsiTheme="minorHAnsi" w:cstheme="minorHAnsi"/>
        </w:rPr>
        <w:t> Kodeksu karnego, w </w:t>
      </w:r>
      <w:hyperlink r:id="rId17" w:history="1">
        <w:r w:rsidRPr="00D87DD3">
          <w:rPr>
            <w:rStyle w:val="Hipercze"/>
            <w:rFonts w:asciiTheme="minorHAnsi" w:hAnsiTheme="minorHAnsi" w:cstheme="minorHAnsi"/>
            <w:color w:val="auto"/>
            <w:u w:val="none"/>
          </w:rPr>
          <w:t>art. 46-48</w:t>
        </w:r>
      </w:hyperlink>
      <w:r w:rsidRPr="00D87DD3">
        <w:rPr>
          <w:rFonts w:asciiTheme="minorHAnsi" w:hAnsiTheme="minorHAnsi" w:cstheme="minorHAnsi"/>
        </w:rPr>
        <w:t> ustawy z dnia 25 czerwca 2010 r. o sporcie (Dz.U. z 2022 r. </w:t>
      </w:r>
      <w:hyperlink r:id="rId18" w:history="1">
        <w:r w:rsidRPr="00D87DD3">
          <w:rPr>
            <w:rStyle w:val="Hipercze"/>
            <w:rFonts w:asciiTheme="minorHAnsi" w:hAnsiTheme="minorHAnsi" w:cstheme="minorHAnsi"/>
            <w:color w:val="auto"/>
            <w:u w:val="none"/>
          </w:rPr>
          <w:t>poz. 1599</w:t>
        </w:r>
      </w:hyperlink>
      <w:r w:rsidRPr="00D87DD3">
        <w:rPr>
          <w:rFonts w:asciiTheme="minorHAnsi" w:hAnsiTheme="minorHAnsi" w:cstheme="minorHAnsi"/>
        </w:rPr>
        <w:t> i </w:t>
      </w:r>
      <w:hyperlink r:id="rId19" w:history="1">
        <w:r w:rsidRPr="00D87DD3">
          <w:rPr>
            <w:rStyle w:val="Hipercze"/>
            <w:rFonts w:asciiTheme="minorHAnsi" w:hAnsiTheme="minorHAnsi" w:cstheme="minorHAnsi"/>
            <w:color w:val="auto"/>
            <w:u w:val="none"/>
          </w:rPr>
          <w:t>2185</w:t>
        </w:r>
      </w:hyperlink>
      <w:r w:rsidRPr="00D87DD3">
        <w:rPr>
          <w:rFonts w:asciiTheme="minorHAnsi" w:hAnsiTheme="minorHAnsi" w:cstheme="minorHAnsi"/>
        </w:rPr>
        <w:t>) lub w </w:t>
      </w:r>
      <w:hyperlink r:id="rId20" w:history="1">
        <w:r w:rsidRPr="00D87DD3">
          <w:rPr>
            <w:rStyle w:val="Hipercze"/>
            <w:rFonts w:asciiTheme="minorHAnsi" w:hAnsiTheme="minorHAnsi" w:cstheme="minorHAnsi"/>
            <w:color w:val="auto"/>
            <w:u w:val="none"/>
          </w:rPr>
          <w:t>art. 54 ust. 1-4</w:t>
        </w:r>
      </w:hyperlink>
      <w:r w:rsidRPr="00D87DD3">
        <w:rPr>
          <w:rFonts w:asciiTheme="minorHAnsi" w:hAnsiTheme="minorHAnsi" w:cstheme="minorHAnsi"/>
        </w:rPr>
        <w:t xml:space="preserve"> ustawy </w:t>
      </w:r>
      <w:r w:rsidR="00D87DD3">
        <w:rPr>
          <w:rFonts w:asciiTheme="minorHAnsi" w:hAnsiTheme="minorHAnsi" w:cstheme="minorHAnsi"/>
        </w:rPr>
        <w:br/>
      </w:r>
      <w:r w:rsidRPr="00D87DD3">
        <w:rPr>
          <w:rFonts w:asciiTheme="minorHAnsi" w:hAnsiTheme="minorHAnsi" w:cstheme="minorHAnsi"/>
        </w:rPr>
        <w:t>z dnia 12 maja 2011 r. o refundacji leków, środków spożywczych specjalnego przeznaczenia żywieniowego oraz wyrobów medycznych (Dz.U. z 2023 r. </w:t>
      </w:r>
      <w:hyperlink r:id="rId21" w:history="1">
        <w:r w:rsidRPr="00D87DD3">
          <w:rPr>
            <w:rStyle w:val="Hipercze"/>
            <w:rFonts w:asciiTheme="minorHAnsi" w:hAnsiTheme="minorHAnsi" w:cstheme="minorHAnsi"/>
            <w:color w:val="auto"/>
            <w:u w:val="none"/>
          </w:rPr>
          <w:t>poz. 826</w:t>
        </w:r>
      </w:hyperlink>
      <w:r w:rsidRPr="00D87DD3">
        <w:rPr>
          <w:rFonts w:asciiTheme="minorHAnsi" w:hAnsiTheme="minorHAnsi" w:cstheme="minorHAnsi"/>
        </w:rPr>
        <w:t>),</w:t>
      </w:r>
    </w:p>
    <w:p w14:paraId="2BEBF74A" w14:textId="256FD126"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t>finansowania przestępstwa o charakterze terrorystycznym, o którym mowa w </w:t>
      </w:r>
      <w:hyperlink r:id="rId22" w:history="1">
        <w:r w:rsidRPr="00D87DD3">
          <w:rPr>
            <w:rStyle w:val="Hipercze"/>
            <w:rFonts w:asciiTheme="minorHAnsi" w:hAnsiTheme="minorHAnsi" w:cstheme="minorHAnsi"/>
            <w:color w:val="auto"/>
            <w:u w:val="none"/>
          </w:rPr>
          <w:t>art. 165a</w:t>
        </w:r>
      </w:hyperlink>
      <w:r w:rsidRPr="00D87DD3">
        <w:rPr>
          <w:rFonts w:asciiTheme="minorHAnsi" w:hAnsiTheme="minorHAnsi" w:cstheme="minorHAnsi"/>
        </w:rPr>
        <w:t> Kodeksu karnego, lub przestępstwo udaremniania lub utrudniania stwierdzenia przestępnego pochodzenia pieniędzy lub ukrywania ich pochodzenia, o którym mowa w </w:t>
      </w:r>
      <w:hyperlink r:id="rId23" w:history="1">
        <w:r w:rsidRPr="00D87DD3">
          <w:rPr>
            <w:rStyle w:val="Hipercze"/>
            <w:rFonts w:asciiTheme="minorHAnsi" w:hAnsiTheme="minorHAnsi" w:cstheme="minorHAnsi"/>
            <w:color w:val="auto"/>
            <w:u w:val="none"/>
          </w:rPr>
          <w:t>art. 299</w:t>
        </w:r>
      </w:hyperlink>
      <w:r w:rsidRPr="00D87DD3">
        <w:rPr>
          <w:rFonts w:asciiTheme="minorHAnsi" w:hAnsiTheme="minorHAnsi" w:cstheme="minorHAnsi"/>
        </w:rPr>
        <w:t> Kodeksu karnego,</w:t>
      </w:r>
    </w:p>
    <w:p w14:paraId="761003F1" w14:textId="4B8AFEDD"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t> o charakterze terrorystycznym, o którym mowa w </w:t>
      </w:r>
      <w:hyperlink r:id="rId24" w:history="1">
        <w:r w:rsidRPr="00D87DD3">
          <w:rPr>
            <w:rStyle w:val="Hipercze"/>
            <w:rFonts w:asciiTheme="minorHAnsi" w:hAnsiTheme="minorHAnsi" w:cstheme="minorHAnsi"/>
            <w:color w:val="auto"/>
            <w:u w:val="none"/>
          </w:rPr>
          <w:t>art. 115 § 20</w:t>
        </w:r>
      </w:hyperlink>
      <w:r w:rsidRPr="00D87DD3">
        <w:rPr>
          <w:rFonts w:asciiTheme="minorHAnsi" w:hAnsiTheme="minorHAnsi" w:cstheme="minorHAnsi"/>
        </w:rPr>
        <w:t> Kodeksu karnego, lub mające na celu popełnienie tego przestępstwa,</w:t>
      </w:r>
    </w:p>
    <w:p w14:paraId="095D732D" w14:textId="6AD4C0D4"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t> powierzenia wykonywania pracy małoletniemu cudzoziemcowi, o którym mowa w </w:t>
      </w:r>
      <w:hyperlink r:id="rId25" w:history="1">
        <w:r w:rsidRPr="00D87DD3">
          <w:rPr>
            <w:rStyle w:val="Hipercze"/>
            <w:rFonts w:asciiTheme="minorHAnsi" w:hAnsiTheme="minorHAnsi" w:cstheme="minorHAnsi"/>
            <w:color w:val="auto"/>
            <w:u w:val="none"/>
          </w:rPr>
          <w:t>art. 9 ust. 2</w:t>
        </w:r>
      </w:hyperlink>
      <w:r w:rsidRPr="00D87DD3">
        <w:rPr>
          <w:rFonts w:asciiTheme="minorHAnsi" w:hAnsiTheme="minorHAnsi" w:cstheme="minorHAnsi"/>
        </w:rPr>
        <w:t> ustawy z dnia 15 czerwca 2012 r. o skutkach powierzania wykonywania pracy cudzoziemcom przebywającym wbrew przepisom na terytorium Rzeczypospolitej Polskiej (Dz.U. z 2021 r. </w:t>
      </w:r>
      <w:hyperlink r:id="rId26" w:history="1">
        <w:r w:rsidRPr="00D87DD3">
          <w:rPr>
            <w:rStyle w:val="Hipercze"/>
            <w:rFonts w:asciiTheme="minorHAnsi" w:hAnsiTheme="minorHAnsi" w:cstheme="minorHAnsi"/>
            <w:color w:val="auto"/>
            <w:u w:val="none"/>
          </w:rPr>
          <w:t>poz. 1745</w:t>
        </w:r>
      </w:hyperlink>
      <w:r w:rsidRPr="00D87DD3">
        <w:rPr>
          <w:rFonts w:asciiTheme="minorHAnsi" w:hAnsiTheme="minorHAnsi" w:cstheme="minorHAnsi"/>
        </w:rPr>
        <w:t>),</w:t>
      </w:r>
    </w:p>
    <w:p w14:paraId="786B7247" w14:textId="18C8A931"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t> przeciwko obrotowi gospodarczemu, o których mowa w </w:t>
      </w:r>
      <w:hyperlink r:id="rId27" w:history="1">
        <w:r w:rsidRPr="00D87DD3">
          <w:rPr>
            <w:rStyle w:val="Hipercze"/>
            <w:rFonts w:asciiTheme="minorHAnsi" w:hAnsiTheme="minorHAnsi" w:cstheme="minorHAnsi"/>
            <w:color w:val="auto"/>
            <w:u w:val="none"/>
          </w:rPr>
          <w:t>art. 296-307</w:t>
        </w:r>
      </w:hyperlink>
      <w:r w:rsidRPr="00D87DD3">
        <w:rPr>
          <w:rFonts w:asciiTheme="minorHAnsi" w:hAnsiTheme="minorHAnsi" w:cstheme="minorHAnsi"/>
        </w:rPr>
        <w:t> Kodeksu karnego, przestępstwo oszustwa, o którym mowa w </w:t>
      </w:r>
      <w:hyperlink r:id="rId28" w:history="1">
        <w:r w:rsidRPr="00D87DD3">
          <w:rPr>
            <w:rStyle w:val="Hipercze"/>
            <w:rFonts w:asciiTheme="minorHAnsi" w:hAnsiTheme="minorHAnsi" w:cstheme="minorHAnsi"/>
            <w:color w:val="auto"/>
            <w:u w:val="none"/>
          </w:rPr>
          <w:t>art. 286</w:t>
        </w:r>
      </w:hyperlink>
      <w:r w:rsidRPr="00D87DD3">
        <w:rPr>
          <w:rFonts w:asciiTheme="minorHAnsi" w:hAnsiTheme="minorHAnsi" w:cstheme="minorHAnsi"/>
        </w:rPr>
        <w:t> Kodeksu karnego, przestępstwo przeciwko wiarygodności dokumentów, o których mowa w </w:t>
      </w:r>
      <w:hyperlink r:id="rId29" w:history="1">
        <w:r w:rsidRPr="00D87DD3">
          <w:rPr>
            <w:rStyle w:val="Hipercze"/>
            <w:rFonts w:asciiTheme="minorHAnsi" w:hAnsiTheme="minorHAnsi" w:cstheme="minorHAnsi"/>
            <w:color w:val="auto"/>
            <w:u w:val="none"/>
          </w:rPr>
          <w:t>art. 270-277d</w:t>
        </w:r>
      </w:hyperlink>
      <w:r w:rsidRPr="00D87DD3">
        <w:rPr>
          <w:rFonts w:asciiTheme="minorHAnsi" w:hAnsiTheme="minorHAnsi" w:cstheme="minorHAnsi"/>
        </w:rPr>
        <w:t> Kodeksu karnego, lub przestępstwo skarbowe,</w:t>
      </w:r>
    </w:p>
    <w:p w14:paraId="6400101B" w14:textId="7CA8C1FC" w:rsidR="00B371C1" w:rsidRPr="00D87DD3" w:rsidRDefault="00B371C1" w:rsidP="00E377E3">
      <w:pPr>
        <w:pStyle w:val="Akapitzlist"/>
        <w:numPr>
          <w:ilvl w:val="0"/>
          <w:numId w:val="148"/>
        </w:numPr>
        <w:shd w:val="clear" w:color="auto" w:fill="FFFFFF"/>
        <w:jc w:val="both"/>
        <w:rPr>
          <w:rFonts w:asciiTheme="minorHAnsi" w:hAnsiTheme="minorHAnsi" w:cstheme="minorHAnsi"/>
        </w:rPr>
      </w:pPr>
      <w:r w:rsidRPr="00D87DD3">
        <w:rPr>
          <w:rFonts w:asciiTheme="minorHAnsi" w:hAnsiTheme="minorHAnsi" w:cstheme="minorHAnsi"/>
        </w:rPr>
        <w:lastRenderedPageBreak/>
        <w:t> o którym mowa w </w:t>
      </w:r>
      <w:hyperlink r:id="rId30" w:history="1">
        <w:r w:rsidRPr="00D87DD3">
          <w:rPr>
            <w:rStyle w:val="Hipercze"/>
            <w:rFonts w:asciiTheme="minorHAnsi" w:hAnsiTheme="minorHAnsi" w:cstheme="minorHAnsi"/>
            <w:color w:val="auto"/>
            <w:u w:val="none"/>
          </w:rPr>
          <w:t>art. 9 ust. 1 i 3</w:t>
        </w:r>
      </w:hyperlink>
      <w:r w:rsidRPr="00D87DD3">
        <w:rPr>
          <w:rFonts w:asciiTheme="minorHAnsi" w:hAnsiTheme="minorHAnsi" w:cstheme="minorHAnsi"/>
        </w:rPr>
        <w:t> lub </w:t>
      </w:r>
      <w:hyperlink r:id="rId31" w:history="1">
        <w:r w:rsidRPr="00D87DD3">
          <w:rPr>
            <w:rStyle w:val="Hipercze"/>
            <w:rFonts w:asciiTheme="minorHAnsi" w:hAnsiTheme="minorHAnsi" w:cstheme="minorHAnsi"/>
            <w:color w:val="auto"/>
            <w:u w:val="none"/>
          </w:rPr>
          <w:t>art. 10</w:t>
        </w:r>
      </w:hyperlink>
      <w:r w:rsidRPr="00D87DD3">
        <w:rPr>
          <w:rFonts w:asciiTheme="minorHAnsi" w:hAnsiTheme="minorHAnsi" w:cstheme="minorHAnsi"/>
        </w:rPr>
        <w:t> ustawy z dnia 15 czerwca 2012 r. o skutkach powierzania wykonywania pracy cudzoziemcom przebywającym wbrew przepisom na terytorium Rzeczypospolitej Polskiej</w:t>
      </w:r>
    </w:p>
    <w:p w14:paraId="7176D08B" w14:textId="77777777" w:rsidR="00B371C1" w:rsidRPr="00D87DD3" w:rsidRDefault="00B371C1" w:rsidP="00E377E3">
      <w:pPr>
        <w:pStyle w:val="Akapitzlist"/>
        <w:shd w:val="clear" w:color="auto" w:fill="FFFFFF"/>
        <w:ind w:left="1080"/>
        <w:jc w:val="both"/>
        <w:rPr>
          <w:rFonts w:asciiTheme="minorHAnsi" w:hAnsiTheme="minorHAnsi" w:cstheme="minorHAnsi"/>
        </w:rPr>
      </w:pPr>
      <w:r w:rsidRPr="00D87DD3">
        <w:rPr>
          <w:rFonts w:asciiTheme="minorHAnsi" w:hAnsiTheme="minorHAnsi" w:cstheme="minorHAnsi"/>
        </w:rPr>
        <w:t>- lub za odpowiedni czyn zabroniony określony w przepisach prawa obcego;</w:t>
      </w:r>
    </w:p>
    <w:p w14:paraId="762B648C" w14:textId="7AB7C618" w:rsidR="00B371C1" w:rsidRPr="00D87DD3" w:rsidRDefault="00B371C1" w:rsidP="00E377E3">
      <w:pPr>
        <w:pStyle w:val="Akapitzlist"/>
        <w:shd w:val="clear" w:color="auto" w:fill="FFFFFF"/>
        <w:ind w:left="1080"/>
        <w:jc w:val="both"/>
        <w:rPr>
          <w:rFonts w:asciiTheme="minorHAnsi" w:hAnsiTheme="minorHAnsi" w:cstheme="minorHAnsi"/>
          <w:color w:val="333333"/>
        </w:rPr>
      </w:pPr>
      <w:bookmarkStart w:id="2" w:name="mip69413630"/>
      <w:bookmarkEnd w:id="2"/>
    </w:p>
    <w:p w14:paraId="79BD3908" w14:textId="7FE88179" w:rsidR="00B371C1" w:rsidRPr="00D87DD3" w:rsidRDefault="00B371C1" w:rsidP="00E377E3">
      <w:pPr>
        <w:pStyle w:val="Akapitzlist"/>
        <w:numPr>
          <w:ilvl w:val="0"/>
          <w:numId w:val="147"/>
        </w:numPr>
        <w:shd w:val="clear" w:color="auto" w:fill="FFFFFF"/>
        <w:jc w:val="both"/>
        <w:rPr>
          <w:rFonts w:asciiTheme="minorHAnsi" w:hAnsiTheme="minorHAnsi" w:cstheme="minorHAnsi"/>
          <w:color w:val="333333"/>
        </w:rPr>
      </w:pPr>
      <w:r w:rsidRPr="00D87DD3">
        <w:rPr>
          <w:rFonts w:asciiTheme="minorHAnsi" w:hAnsiTheme="minorHAnsi" w:cstheme="minorHAnsi"/>
          <w:color w:val="333333"/>
        </w:rPr>
        <w:t> jeżeli urzędującego członka jego organu zarządzającego lub nadzorczego, wspólnika spółki</w:t>
      </w:r>
      <w:r w:rsidR="00D87DD3">
        <w:rPr>
          <w:rFonts w:asciiTheme="minorHAnsi" w:hAnsiTheme="minorHAnsi" w:cstheme="minorHAnsi"/>
          <w:color w:val="333333"/>
        </w:rPr>
        <w:br/>
      </w:r>
      <w:r w:rsidRPr="00D87DD3">
        <w:rPr>
          <w:rFonts w:asciiTheme="minorHAnsi" w:hAnsiTheme="minorHAnsi" w:cstheme="minorHAnsi"/>
          <w:color w:val="333333"/>
        </w:rPr>
        <w:t xml:space="preserve"> w spółce jawnej lub partnerskiej albo komplementariusza w spółce komandytowej lub komandytowo-akcyjnej lub prokurenta prawomocnie skazano za przestępstwo, o którym mowa w pkt 1;</w:t>
      </w:r>
    </w:p>
    <w:p w14:paraId="56EBB487" w14:textId="15BC0E4C" w:rsidR="00B371C1" w:rsidRPr="00D87DD3" w:rsidRDefault="00B371C1" w:rsidP="00E377E3">
      <w:pPr>
        <w:pStyle w:val="Akapitzlist"/>
        <w:numPr>
          <w:ilvl w:val="0"/>
          <w:numId w:val="147"/>
        </w:numPr>
        <w:shd w:val="clear" w:color="auto" w:fill="FFFFFF"/>
        <w:jc w:val="both"/>
        <w:rPr>
          <w:rFonts w:asciiTheme="minorHAnsi" w:hAnsiTheme="minorHAnsi" w:cstheme="minorHAnsi"/>
          <w:color w:val="333333"/>
        </w:rPr>
      </w:pPr>
      <w:bookmarkStart w:id="3" w:name="mip69413631"/>
      <w:bookmarkEnd w:id="3"/>
      <w:r w:rsidRPr="00D87DD3">
        <w:rPr>
          <w:rFonts w:asciiTheme="minorHAnsi" w:hAnsiTheme="minorHAnsi" w:cstheme="minorHAnsi"/>
          <w:color w:val="333333"/>
        </w:rPr>
        <w:t xml:space="preserve"> wobec którego wydano prawomocny wyrok sądu lub ostateczną decyzję administracyjną </w:t>
      </w:r>
      <w:r w:rsidR="00D87DD3">
        <w:rPr>
          <w:rFonts w:asciiTheme="minorHAnsi" w:hAnsiTheme="minorHAnsi" w:cstheme="minorHAnsi"/>
          <w:color w:val="333333"/>
        </w:rPr>
        <w:br/>
      </w:r>
      <w:r w:rsidRPr="00D87DD3">
        <w:rPr>
          <w:rFonts w:asciiTheme="minorHAnsi" w:hAnsiTheme="minorHAnsi" w:cstheme="minorHAnsi"/>
          <w:color w:val="333333"/>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F8E3D" w14:textId="0049247F" w:rsidR="00B371C1" w:rsidRPr="00D87DD3" w:rsidRDefault="00B371C1" w:rsidP="00E377E3">
      <w:pPr>
        <w:pStyle w:val="Akapitzlist"/>
        <w:numPr>
          <w:ilvl w:val="0"/>
          <w:numId w:val="147"/>
        </w:numPr>
        <w:shd w:val="clear" w:color="auto" w:fill="FFFFFF"/>
        <w:jc w:val="both"/>
        <w:rPr>
          <w:rFonts w:asciiTheme="minorHAnsi" w:hAnsiTheme="minorHAnsi" w:cstheme="minorHAnsi"/>
          <w:color w:val="333333"/>
        </w:rPr>
      </w:pPr>
      <w:bookmarkStart w:id="4" w:name="mip69413632"/>
      <w:bookmarkEnd w:id="4"/>
      <w:r w:rsidRPr="00D87DD3">
        <w:rPr>
          <w:rFonts w:asciiTheme="minorHAnsi" w:hAnsiTheme="minorHAnsi" w:cstheme="minorHAnsi"/>
          <w:color w:val="333333"/>
        </w:rPr>
        <w:t> wobec którego prawomocnie orzeczono zakaz ubiegania się o zamówienia publiczne;</w:t>
      </w:r>
    </w:p>
    <w:p w14:paraId="2B5B7DF4" w14:textId="61FA96D9" w:rsidR="00B371C1" w:rsidRPr="00D87DD3" w:rsidRDefault="00B371C1" w:rsidP="00E377E3">
      <w:pPr>
        <w:pStyle w:val="Akapitzlist"/>
        <w:numPr>
          <w:ilvl w:val="0"/>
          <w:numId w:val="147"/>
        </w:numPr>
        <w:shd w:val="clear" w:color="auto" w:fill="FFFFFF"/>
        <w:jc w:val="both"/>
        <w:rPr>
          <w:rFonts w:asciiTheme="minorHAnsi" w:hAnsiTheme="minorHAnsi" w:cstheme="minorHAnsi"/>
          <w:color w:val="333333"/>
        </w:rPr>
      </w:pPr>
      <w:bookmarkStart w:id="5" w:name="mip69413633"/>
      <w:bookmarkEnd w:id="5"/>
      <w:r w:rsidRPr="00D87DD3">
        <w:rPr>
          <w:rFonts w:asciiTheme="minorHAnsi" w:hAnsiTheme="minorHAnsi" w:cstheme="minorHAnsi"/>
          <w:color w:val="333333"/>
        </w:rPr>
        <w:t xml:space="preserve"> jeżeli zamawiający może stwierdzić, na podstawie wiarygodnych przesłanek, że wykonawca zawarł z innymi wykonawcami porozumienie mające na celu zakłócenie konkurencji, </w:t>
      </w:r>
      <w:r w:rsidR="00D87DD3">
        <w:rPr>
          <w:rFonts w:asciiTheme="minorHAnsi" w:hAnsiTheme="minorHAnsi" w:cstheme="minorHAnsi"/>
          <w:color w:val="333333"/>
        </w:rPr>
        <w:br/>
      </w:r>
      <w:r w:rsidRPr="00D87DD3">
        <w:rPr>
          <w:rFonts w:asciiTheme="minorHAnsi" w:hAnsiTheme="minorHAnsi" w:cstheme="minorHAnsi"/>
          <w:color w:val="333333"/>
        </w:rPr>
        <w:t xml:space="preserve">w szczególności jeżeli należąc do tej samej grupy kapitałowej w rozumieniu ustawy z dnia </w:t>
      </w:r>
      <w:r w:rsidR="00D87DD3">
        <w:rPr>
          <w:rFonts w:asciiTheme="minorHAnsi" w:hAnsiTheme="minorHAnsi" w:cstheme="minorHAnsi"/>
          <w:color w:val="333333"/>
        </w:rPr>
        <w:br/>
      </w:r>
      <w:r w:rsidRPr="00D87DD3">
        <w:rPr>
          <w:rFonts w:asciiTheme="minorHAnsi" w:hAnsiTheme="minorHAnsi" w:cstheme="minorHAnsi"/>
          <w:color w:val="333333"/>
        </w:rPr>
        <w:t>16 lutego 2007 r. o ochronie konkurencji i konsumentów, złożyli odrębne oferty, oferty częściowe lub wnioski o dopuszczenie do udziału w postępowaniu, chyba że wykażą, że przygotowali te oferty lub wnioski niezależnie od siebie;</w:t>
      </w:r>
    </w:p>
    <w:p w14:paraId="27802ECD" w14:textId="09F8EC6F" w:rsidR="00B371C1" w:rsidRPr="00E377E3" w:rsidRDefault="00B371C1" w:rsidP="00E377E3">
      <w:pPr>
        <w:pStyle w:val="Akapitzlist"/>
        <w:numPr>
          <w:ilvl w:val="0"/>
          <w:numId w:val="147"/>
        </w:numPr>
        <w:shd w:val="clear" w:color="auto" w:fill="FFFFFF"/>
        <w:jc w:val="both"/>
        <w:rPr>
          <w:rFonts w:asciiTheme="minorHAnsi" w:hAnsiTheme="minorHAnsi" w:cstheme="minorHAnsi"/>
        </w:rPr>
      </w:pPr>
      <w:bookmarkStart w:id="6" w:name="mip69413634"/>
      <w:bookmarkEnd w:id="6"/>
      <w:r w:rsidRPr="00D87DD3">
        <w:rPr>
          <w:rFonts w:asciiTheme="minorHAnsi" w:hAnsiTheme="minorHAnsi" w:cstheme="minorHAnsi"/>
        </w:rPr>
        <w:t> jeżeli, w przypadkach, o których mowa w </w:t>
      </w:r>
      <w:hyperlink r:id="rId32" w:history="1">
        <w:r w:rsidRPr="00D87DD3">
          <w:rPr>
            <w:rStyle w:val="Hipercze"/>
            <w:rFonts w:asciiTheme="minorHAnsi" w:hAnsiTheme="minorHAnsi" w:cstheme="minorHAnsi"/>
            <w:color w:val="auto"/>
            <w:u w:val="none"/>
          </w:rPr>
          <w:t>art. 85 ust. 1</w:t>
        </w:r>
      </w:hyperlink>
      <w:r w:rsidRPr="00D87DD3">
        <w:rPr>
          <w:rFonts w:asciiTheme="minorHAnsi" w:hAnsiTheme="minorHAnsi" w:cstheme="minorHAnsi"/>
        </w:rPr>
        <w:t>, doszło do zakłócenia konkurencji wynikającego z wcześniejszego zaangażowania tego wykonawcy lub podmiotu, który</w:t>
      </w:r>
      <w:r w:rsidRPr="00E377E3">
        <w:rPr>
          <w:rFonts w:asciiTheme="minorHAnsi" w:hAnsiTheme="minorHAnsi" w:cstheme="minorHAnsi"/>
        </w:rPr>
        <w:t xml:space="preserve"> należy </w:t>
      </w:r>
      <w:r w:rsidR="00D87DD3">
        <w:rPr>
          <w:rFonts w:asciiTheme="minorHAnsi" w:hAnsiTheme="minorHAnsi" w:cstheme="minorHAnsi"/>
        </w:rPr>
        <w:br/>
      </w:r>
      <w:r w:rsidRPr="00E377E3">
        <w:rPr>
          <w:rFonts w:asciiTheme="minorHAnsi" w:hAnsiTheme="minorHAnsi" w:cstheme="minorHAnsi"/>
        </w:rPr>
        <w:t xml:space="preserve">z wykonawcą do tej samej grupy kapitałowej w rozumieniu ustawy z dnia 16 lutego 2007 r. </w:t>
      </w:r>
      <w:r w:rsidR="00D87DD3">
        <w:rPr>
          <w:rFonts w:asciiTheme="minorHAnsi" w:hAnsiTheme="minorHAnsi" w:cstheme="minorHAnsi"/>
        </w:rPr>
        <w:br/>
      </w:r>
      <w:r w:rsidRPr="00E377E3">
        <w:rPr>
          <w:rFonts w:asciiTheme="minorHAnsi" w:hAnsiTheme="minorHAnsi" w:cstheme="minorHAnsi"/>
        </w:rPr>
        <w:t xml:space="preserve">o ochronie konkurencji i konsumentów, chyba że spowodowane tym zakłócenie konkurencji może być wyeliminowane w inny sposób niż przez wykluczenie wykonawcy z udziału </w:t>
      </w:r>
      <w:r w:rsidR="00D87DD3">
        <w:rPr>
          <w:rFonts w:asciiTheme="minorHAnsi" w:hAnsiTheme="minorHAnsi" w:cstheme="minorHAnsi"/>
        </w:rPr>
        <w:br/>
      </w:r>
      <w:r w:rsidRPr="00E377E3">
        <w:rPr>
          <w:rFonts w:asciiTheme="minorHAnsi" w:hAnsiTheme="minorHAnsi" w:cstheme="minorHAnsi"/>
        </w:rPr>
        <w:t>w postępowaniu o udzielenie zamówienia.</w:t>
      </w:r>
    </w:p>
    <w:p w14:paraId="6FDD5859" w14:textId="35884268" w:rsidR="00E737C8" w:rsidRPr="00E377E3" w:rsidRDefault="00E737C8" w:rsidP="00E377E3">
      <w:pPr>
        <w:pStyle w:val="Akapitzlist"/>
        <w:numPr>
          <w:ilvl w:val="1"/>
          <w:numId w:val="150"/>
        </w:numPr>
        <w:tabs>
          <w:tab w:val="left" w:pos="851"/>
        </w:tabs>
        <w:spacing w:after="120"/>
        <w:jc w:val="both"/>
        <w:rPr>
          <w:rFonts w:asciiTheme="minorHAnsi" w:hAnsiTheme="minorHAnsi" w:cstheme="minorHAnsi"/>
        </w:rPr>
      </w:pPr>
      <w:r w:rsidRPr="00E377E3">
        <w:rPr>
          <w:rFonts w:asciiTheme="minorHAnsi" w:hAnsiTheme="minorHAnsi" w:cstheme="minorHAnsi"/>
        </w:rPr>
        <w:t>art. 7 ust. 1  ustawy z dnia 13 kwietnia 2022r. o szczególnych rozwiązaniach w zakresie przeciwdziałania wspieraniu agresji na Ukrainę oraz służących ochronie bezpieczeństwa narodowego (Dz. U. 202</w:t>
      </w:r>
      <w:r w:rsidR="00E377E3">
        <w:rPr>
          <w:rFonts w:asciiTheme="minorHAnsi" w:hAnsiTheme="minorHAnsi" w:cstheme="minorHAnsi"/>
        </w:rPr>
        <w:t>3 poz.1497 ze zm.</w:t>
      </w:r>
      <w:r w:rsidRPr="00E377E3">
        <w:rPr>
          <w:rFonts w:asciiTheme="minorHAnsi" w:hAnsiTheme="minorHAnsi" w:cstheme="minorHAnsi"/>
        </w:rPr>
        <w:t>)</w:t>
      </w:r>
      <w:bookmarkEnd w:id="1"/>
      <w:r w:rsidRPr="00E377E3">
        <w:rPr>
          <w:rFonts w:asciiTheme="minorHAnsi" w:hAnsiTheme="minorHAnsi" w:cstheme="minorHAnsi"/>
        </w:rPr>
        <w:t xml:space="preserve"> zwaną dalej ustawą sankcyjną, zamawiający wykluczy </w:t>
      </w:r>
      <w:r w:rsidRPr="00E377E3">
        <w:rPr>
          <w:rFonts w:asciiTheme="minorHAnsi" w:hAnsiTheme="minorHAnsi" w:cstheme="minorHAnsi"/>
        </w:rPr>
        <w:br/>
        <w:t>z postępowania:</w:t>
      </w:r>
    </w:p>
    <w:p w14:paraId="4F68A3C7" w14:textId="2D93255C" w:rsidR="0020188F" w:rsidRPr="00D87DD3" w:rsidRDefault="0020188F" w:rsidP="00E377E3">
      <w:pPr>
        <w:pStyle w:val="Akapitzlist"/>
        <w:numPr>
          <w:ilvl w:val="0"/>
          <w:numId w:val="144"/>
        </w:numPr>
        <w:shd w:val="clear" w:color="auto" w:fill="FFFFFF"/>
        <w:jc w:val="both"/>
        <w:rPr>
          <w:rFonts w:asciiTheme="minorHAnsi" w:hAnsiTheme="minorHAnsi" w:cstheme="minorHAnsi"/>
        </w:rPr>
      </w:pPr>
      <w:bookmarkStart w:id="7" w:name="mip69305107"/>
      <w:bookmarkEnd w:id="7"/>
      <w:r w:rsidRPr="00D87DD3">
        <w:rPr>
          <w:rFonts w:asciiTheme="minorHAnsi" w:hAnsiTheme="minorHAnsi" w:cstheme="minorHAnsi"/>
        </w:rPr>
        <w:t xml:space="preserve">wykonawcę oraz uczestnika konkursu wymienionego w wykazach określonych </w:t>
      </w:r>
      <w:r w:rsidR="00D87DD3" w:rsidRPr="00D87DD3">
        <w:rPr>
          <w:rFonts w:asciiTheme="minorHAnsi" w:hAnsiTheme="minorHAnsi" w:cstheme="minorHAnsi"/>
        </w:rPr>
        <w:br/>
      </w:r>
      <w:r w:rsidRPr="00D87DD3">
        <w:rPr>
          <w:rFonts w:asciiTheme="minorHAnsi" w:hAnsiTheme="minorHAnsi" w:cstheme="minorHAnsi"/>
        </w:rPr>
        <w:t>w rozporządzeniu </w:t>
      </w:r>
      <w:hyperlink r:id="rId33" w:history="1">
        <w:r w:rsidRPr="00D87DD3">
          <w:rPr>
            <w:rStyle w:val="Hipercze"/>
            <w:rFonts w:asciiTheme="minorHAnsi" w:hAnsiTheme="minorHAnsi" w:cstheme="minorHAnsi"/>
            <w:color w:val="auto"/>
            <w:u w:val="none"/>
          </w:rPr>
          <w:t>765/2006</w:t>
        </w:r>
      </w:hyperlink>
      <w:r w:rsidRPr="00D87DD3">
        <w:rPr>
          <w:rFonts w:asciiTheme="minorHAnsi" w:hAnsiTheme="minorHAnsi" w:cstheme="minorHAnsi"/>
        </w:rPr>
        <w:t> i rozporządzeniu </w:t>
      </w:r>
      <w:hyperlink r:id="rId34" w:history="1">
        <w:r w:rsidRPr="00D87DD3">
          <w:rPr>
            <w:rStyle w:val="Hipercze"/>
            <w:rFonts w:asciiTheme="minorHAnsi" w:hAnsiTheme="minorHAnsi" w:cstheme="minorHAnsi"/>
            <w:color w:val="auto"/>
            <w:u w:val="none"/>
          </w:rPr>
          <w:t>269/2014</w:t>
        </w:r>
      </w:hyperlink>
      <w:r w:rsidRPr="00D87DD3">
        <w:rPr>
          <w:rFonts w:asciiTheme="minorHAnsi" w:hAnsiTheme="minorHAnsi" w:cstheme="minorHAnsi"/>
        </w:rPr>
        <w:t> albo wpisanego na listę na podstawie decyzji w sprawie wpisu na listę rozstrzygającej o zastosowaniu środka, o którym mowa w </w:t>
      </w:r>
      <w:hyperlink r:id="rId35" w:history="1">
        <w:r w:rsidRPr="00D87DD3">
          <w:rPr>
            <w:rStyle w:val="Hipercze"/>
            <w:rFonts w:asciiTheme="minorHAnsi" w:hAnsiTheme="minorHAnsi" w:cstheme="minorHAnsi"/>
            <w:color w:val="auto"/>
            <w:u w:val="none"/>
          </w:rPr>
          <w:t>art. 1 pkt 3</w:t>
        </w:r>
      </w:hyperlink>
      <w:r w:rsidRPr="00D87DD3">
        <w:rPr>
          <w:rFonts w:asciiTheme="minorHAnsi" w:hAnsiTheme="minorHAnsi" w:cstheme="minorHAnsi"/>
        </w:rPr>
        <w:t>;</w:t>
      </w:r>
    </w:p>
    <w:p w14:paraId="08CC9C2B" w14:textId="1C04983A" w:rsidR="0020188F" w:rsidRPr="00D87DD3" w:rsidRDefault="0020188F" w:rsidP="00E377E3">
      <w:pPr>
        <w:pStyle w:val="Akapitzlist"/>
        <w:numPr>
          <w:ilvl w:val="0"/>
          <w:numId w:val="144"/>
        </w:numPr>
        <w:shd w:val="clear" w:color="auto" w:fill="FFFFFF"/>
        <w:jc w:val="both"/>
        <w:rPr>
          <w:rFonts w:asciiTheme="minorHAnsi" w:hAnsiTheme="minorHAnsi" w:cstheme="minorHAnsi"/>
        </w:rPr>
      </w:pPr>
      <w:bookmarkStart w:id="8" w:name="mip69305108"/>
      <w:bookmarkEnd w:id="8"/>
      <w:r w:rsidRPr="00D87DD3">
        <w:rPr>
          <w:rFonts w:asciiTheme="minorHAnsi" w:hAnsiTheme="minorHAnsi" w:cstheme="minorHAnsi"/>
        </w:rPr>
        <w:t> wykonawcę oraz uczestnika konkursu, którego beneficjentem rzeczywistym w rozumieniu ustawy z dnia 1 marca 2018 r. o przeciwdziałaniu praniu pieniędzy oraz finansowaniu terroryzmu (Dz.U. z 2022 r. </w:t>
      </w:r>
      <w:hyperlink r:id="rId36" w:history="1">
        <w:r w:rsidRPr="00D87DD3">
          <w:rPr>
            <w:rStyle w:val="Hipercze"/>
            <w:rFonts w:asciiTheme="minorHAnsi" w:hAnsiTheme="minorHAnsi" w:cstheme="minorHAnsi"/>
            <w:color w:val="auto"/>
            <w:u w:val="none"/>
          </w:rPr>
          <w:t>poz. 593</w:t>
        </w:r>
      </w:hyperlink>
      <w:r w:rsidRPr="00D87DD3">
        <w:rPr>
          <w:rFonts w:asciiTheme="minorHAnsi" w:hAnsiTheme="minorHAnsi" w:cstheme="minorHAnsi"/>
        </w:rPr>
        <w:t xml:space="preserve">, z </w:t>
      </w:r>
      <w:proofErr w:type="spellStart"/>
      <w:r w:rsidRPr="00D87DD3">
        <w:rPr>
          <w:rFonts w:asciiTheme="minorHAnsi" w:hAnsiTheme="minorHAnsi" w:cstheme="minorHAnsi"/>
        </w:rPr>
        <w:t>późn</w:t>
      </w:r>
      <w:proofErr w:type="spellEnd"/>
      <w:r w:rsidRPr="00D87DD3">
        <w:rPr>
          <w:rFonts w:asciiTheme="minorHAnsi" w:hAnsiTheme="minorHAnsi" w:cstheme="minorHAnsi"/>
        </w:rPr>
        <w:t>. zm.</w:t>
      </w:r>
      <w:hyperlink r:id="rId37" w:history="1">
        <w:r w:rsidRPr="00D87DD3">
          <w:rPr>
            <w:rStyle w:val="Hipercze"/>
            <w:rFonts w:asciiTheme="minorHAnsi" w:hAnsiTheme="minorHAnsi" w:cstheme="minorHAnsi"/>
            <w:color w:val="auto"/>
            <w:u w:val="none"/>
            <w:vertAlign w:val="superscript"/>
          </w:rPr>
          <w:t>7)</w:t>
        </w:r>
      </w:hyperlink>
      <w:r w:rsidRPr="00D87DD3">
        <w:rPr>
          <w:rFonts w:asciiTheme="minorHAnsi" w:hAnsiTheme="minorHAnsi" w:cstheme="minorHAnsi"/>
        </w:rPr>
        <w:t>) jest osoba wymieniona w wykazach określonych w rozporządzeniu </w:t>
      </w:r>
      <w:hyperlink r:id="rId38" w:history="1">
        <w:r w:rsidRPr="00D87DD3">
          <w:rPr>
            <w:rStyle w:val="Hipercze"/>
            <w:rFonts w:asciiTheme="minorHAnsi" w:hAnsiTheme="minorHAnsi" w:cstheme="minorHAnsi"/>
            <w:color w:val="auto"/>
            <w:u w:val="none"/>
          </w:rPr>
          <w:t>765/2006</w:t>
        </w:r>
      </w:hyperlink>
      <w:r w:rsidRPr="00D87DD3">
        <w:rPr>
          <w:rFonts w:asciiTheme="minorHAnsi" w:hAnsiTheme="minorHAnsi" w:cstheme="minorHAnsi"/>
        </w:rPr>
        <w:t> i rozporządzeniu </w:t>
      </w:r>
      <w:hyperlink r:id="rId39" w:history="1">
        <w:r w:rsidRPr="00D87DD3">
          <w:rPr>
            <w:rStyle w:val="Hipercze"/>
            <w:rFonts w:asciiTheme="minorHAnsi" w:hAnsiTheme="minorHAnsi" w:cstheme="minorHAnsi"/>
            <w:color w:val="auto"/>
            <w:u w:val="none"/>
          </w:rPr>
          <w:t>269/2014</w:t>
        </w:r>
      </w:hyperlink>
      <w:r w:rsidRPr="00D87DD3">
        <w:rPr>
          <w:rFonts w:asciiTheme="minorHAnsi" w:hAnsiTheme="minorHAnsi" w:cstheme="minorHAnsi"/>
        </w:rPr>
        <w:t> albo wpisana na listę lub będąca takim beneficjentem rzeczywistym od dnia 24 lutego 2022 r., o ile została wpisana na listę na podstawie decyzji w sprawie wpisu na listę rozstrzygającej o zastosowaniu środka, o którym mowa w </w:t>
      </w:r>
      <w:hyperlink r:id="rId40" w:history="1">
        <w:r w:rsidRPr="00D87DD3">
          <w:rPr>
            <w:rStyle w:val="Hipercze"/>
            <w:rFonts w:asciiTheme="minorHAnsi" w:hAnsiTheme="minorHAnsi" w:cstheme="minorHAnsi"/>
            <w:color w:val="auto"/>
            <w:u w:val="none"/>
          </w:rPr>
          <w:t>art. 1 pkt 3</w:t>
        </w:r>
      </w:hyperlink>
      <w:r w:rsidRPr="00D87DD3">
        <w:rPr>
          <w:rFonts w:asciiTheme="minorHAnsi" w:hAnsiTheme="minorHAnsi" w:cstheme="minorHAnsi"/>
        </w:rPr>
        <w:t>;</w:t>
      </w:r>
    </w:p>
    <w:p w14:paraId="267D64ED" w14:textId="31E1B096" w:rsidR="0020188F" w:rsidRPr="00D87DD3" w:rsidRDefault="0020188F" w:rsidP="00E377E3">
      <w:pPr>
        <w:pStyle w:val="Akapitzlist"/>
        <w:numPr>
          <w:ilvl w:val="0"/>
          <w:numId w:val="144"/>
        </w:numPr>
        <w:shd w:val="clear" w:color="auto" w:fill="FFFFFF"/>
        <w:jc w:val="both"/>
        <w:rPr>
          <w:rFonts w:asciiTheme="minorHAnsi" w:hAnsiTheme="minorHAnsi" w:cstheme="minorHAnsi"/>
        </w:rPr>
      </w:pPr>
      <w:bookmarkStart w:id="9" w:name="mip69305109"/>
      <w:bookmarkEnd w:id="9"/>
      <w:r w:rsidRPr="00D87DD3">
        <w:rPr>
          <w:rFonts w:asciiTheme="minorHAnsi" w:hAnsiTheme="minorHAnsi" w:cstheme="minorHAnsi"/>
        </w:rPr>
        <w:t> wykonawcę oraz uczestnika konkursu, którego jednostką dominującą w rozumieniu </w:t>
      </w:r>
      <w:hyperlink r:id="rId41" w:history="1">
        <w:r w:rsidRPr="00D87DD3">
          <w:rPr>
            <w:rStyle w:val="Hipercze"/>
            <w:rFonts w:asciiTheme="minorHAnsi" w:hAnsiTheme="minorHAnsi" w:cstheme="minorHAnsi"/>
            <w:color w:val="auto"/>
            <w:u w:val="none"/>
          </w:rPr>
          <w:t>art. 3 ust. 1 pkt 37</w:t>
        </w:r>
      </w:hyperlink>
      <w:r w:rsidRPr="00D87DD3">
        <w:rPr>
          <w:rFonts w:asciiTheme="minorHAnsi" w:hAnsiTheme="minorHAnsi" w:cstheme="minorHAnsi"/>
        </w:rPr>
        <w:t> ustawy z dnia 29 września 1994 r. o rachunkowości (Dz.U. z 2023 r. </w:t>
      </w:r>
      <w:hyperlink r:id="rId42" w:history="1">
        <w:r w:rsidRPr="00D87DD3">
          <w:rPr>
            <w:rStyle w:val="Hipercze"/>
            <w:rFonts w:asciiTheme="minorHAnsi" w:hAnsiTheme="minorHAnsi" w:cstheme="minorHAnsi"/>
            <w:color w:val="auto"/>
            <w:u w:val="none"/>
          </w:rPr>
          <w:t>poz. 120</w:t>
        </w:r>
      </w:hyperlink>
      <w:r w:rsidRPr="00D87DD3">
        <w:rPr>
          <w:rFonts w:asciiTheme="minorHAnsi" w:hAnsiTheme="minorHAnsi" w:cstheme="minorHAnsi"/>
        </w:rPr>
        <w:t> i </w:t>
      </w:r>
      <w:hyperlink r:id="rId43" w:history="1">
        <w:r w:rsidRPr="00D87DD3">
          <w:rPr>
            <w:rStyle w:val="Hipercze"/>
            <w:rFonts w:asciiTheme="minorHAnsi" w:hAnsiTheme="minorHAnsi" w:cstheme="minorHAnsi"/>
            <w:color w:val="auto"/>
            <w:u w:val="none"/>
          </w:rPr>
          <w:t>295</w:t>
        </w:r>
      </w:hyperlink>
      <w:r w:rsidRPr="00D87DD3">
        <w:rPr>
          <w:rFonts w:asciiTheme="minorHAnsi" w:hAnsiTheme="minorHAnsi" w:cstheme="minorHAnsi"/>
        </w:rPr>
        <w:t>) jest</w:t>
      </w:r>
      <w:r w:rsidRPr="00E377E3">
        <w:rPr>
          <w:rFonts w:asciiTheme="minorHAnsi" w:hAnsiTheme="minorHAnsi" w:cstheme="minorHAnsi"/>
        </w:rPr>
        <w:t xml:space="preserve"> </w:t>
      </w:r>
      <w:r w:rsidRPr="00E377E3">
        <w:rPr>
          <w:rFonts w:asciiTheme="minorHAnsi" w:hAnsiTheme="minorHAnsi" w:cstheme="minorHAnsi"/>
        </w:rPr>
        <w:lastRenderedPageBreak/>
        <w:t xml:space="preserve">podmiot wymieniony w wykazach określonych w </w:t>
      </w:r>
      <w:r w:rsidRPr="00D87DD3">
        <w:rPr>
          <w:rFonts w:asciiTheme="minorHAnsi" w:hAnsiTheme="minorHAnsi" w:cstheme="minorHAnsi"/>
        </w:rPr>
        <w:t>rozporządzeniu </w:t>
      </w:r>
      <w:hyperlink r:id="rId44" w:history="1">
        <w:r w:rsidRPr="00D87DD3">
          <w:rPr>
            <w:rStyle w:val="Hipercze"/>
            <w:rFonts w:asciiTheme="minorHAnsi" w:hAnsiTheme="minorHAnsi" w:cstheme="minorHAnsi"/>
            <w:color w:val="auto"/>
            <w:u w:val="none"/>
          </w:rPr>
          <w:t>765/2006</w:t>
        </w:r>
      </w:hyperlink>
      <w:r w:rsidRPr="00D87DD3">
        <w:rPr>
          <w:rFonts w:asciiTheme="minorHAnsi" w:hAnsiTheme="minorHAnsi" w:cstheme="minorHAnsi"/>
        </w:rPr>
        <w:t> i rozporządzeniu </w:t>
      </w:r>
      <w:hyperlink r:id="rId45" w:history="1">
        <w:r w:rsidRPr="00D87DD3">
          <w:rPr>
            <w:rStyle w:val="Hipercze"/>
            <w:rFonts w:asciiTheme="minorHAnsi" w:hAnsiTheme="minorHAnsi" w:cstheme="minorHAnsi"/>
            <w:color w:val="auto"/>
            <w:u w:val="none"/>
          </w:rPr>
          <w:t>269/2014</w:t>
        </w:r>
      </w:hyperlink>
      <w:r w:rsidRPr="00D87DD3">
        <w:rPr>
          <w:rFonts w:asciiTheme="minorHAnsi" w:hAnsiTheme="minorHAnsi" w:cstheme="minorHAnsi"/>
        </w:rPr>
        <w:t> albo wpisany na listę lub będący taką jednostką dominującą od dnia 24 lutego 2022 r., o ile został wpisany na listę na podstawie decyzji w sprawie wpisu na listę rozstrzygającej o zastosowaniu środka, o którym mowa w </w:t>
      </w:r>
      <w:hyperlink r:id="rId46" w:history="1">
        <w:r w:rsidRPr="00D87DD3">
          <w:rPr>
            <w:rStyle w:val="Hipercze"/>
            <w:rFonts w:asciiTheme="minorHAnsi" w:hAnsiTheme="minorHAnsi" w:cstheme="minorHAnsi"/>
            <w:color w:val="auto"/>
            <w:u w:val="none"/>
          </w:rPr>
          <w:t>art. 1 pkt 3</w:t>
        </w:r>
      </w:hyperlink>
      <w:r w:rsidRPr="00D87DD3">
        <w:rPr>
          <w:rFonts w:asciiTheme="minorHAnsi" w:hAnsiTheme="minorHAnsi" w:cstheme="minorHAnsi"/>
        </w:rPr>
        <w:t>.</w:t>
      </w:r>
    </w:p>
    <w:p w14:paraId="0B1F5EB0" w14:textId="4B1C0A9E" w:rsidR="00E737C8" w:rsidRPr="00E377E3" w:rsidRDefault="00E737C8" w:rsidP="00E377E3">
      <w:pPr>
        <w:pStyle w:val="Akapitzlist"/>
        <w:numPr>
          <w:ilvl w:val="1"/>
          <w:numId w:val="149"/>
        </w:numPr>
        <w:tabs>
          <w:tab w:val="left" w:pos="1200"/>
        </w:tabs>
        <w:spacing w:after="120"/>
        <w:jc w:val="both"/>
        <w:rPr>
          <w:rFonts w:asciiTheme="minorHAnsi" w:hAnsiTheme="minorHAnsi" w:cstheme="minorHAnsi"/>
        </w:rPr>
      </w:pPr>
      <w:r w:rsidRPr="00D87DD3">
        <w:rPr>
          <w:rFonts w:asciiTheme="minorHAnsi" w:hAnsiTheme="minorHAnsi" w:cstheme="minorHAnsi"/>
        </w:rPr>
        <w:t>Wykluczenie, o którym mowa w ust. 2.2 następuje na okres trwania</w:t>
      </w:r>
      <w:r w:rsidRPr="00E377E3">
        <w:rPr>
          <w:rFonts w:asciiTheme="minorHAnsi" w:hAnsiTheme="minorHAnsi" w:cstheme="minorHAnsi"/>
        </w:rPr>
        <w:t xml:space="preserve"> okoliczności określonych </w:t>
      </w:r>
      <w:r w:rsidRPr="00E377E3">
        <w:rPr>
          <w:rFonts w:asciiTheme="minorHAnsi" w:hAnsiTheme="minorHAnsi" w:cstheme="minorHAnsi"/>
        </w:rPr>
        <w:br/>
        <w:t>w ust. 2.2.</w:t>
      </w:r>
    </w:p>
    <w:p w14:paraId="4D80313F" w14:textId="18C046F1" w:rsidR="00E737C8" w:rsidRPr="00E377E3" w:rsidRDefault="00E737C8" w:rsidP="00E377E3">
      <w:pPr>
        <w:pStyle w:val="Akapitzlist"/>
        <w:numPr>
          <w:ilvl w:val="1"/>
          <w:numId w:val="149"/>
        </w:numPr>
        <w:tabs>
          <w:tab w:val="left" w:pos="1200"/>
        </w:tabs>
        <w:spacing w:after="120"/>
        <w:jc w:val="both"/>
        <w:rPr>
          <w:rFonts w:asciiTheme="minorHAnsi" w:hAnsiTheme="minorHAnsi" w:cstheme="minorHAnsi"/>
        </w:rPr>
      </w:pPr>
      <w:r w:rsidRPr="00E377E3">
        <w:rPr>
          <w:rFonts w:asciiTheme="minorHAnsi" w:hAnsiTheme="minorHAnsi" w:cstheme="minorHAnsi"/>
        </w:rPr>
        <w:t>Do Wykonawcy podlegającego wykluczeniu w zakresie, o którym mowa w ust. 2.2 stosuje się art. 7 ust. 3 ustawy  z dnia 13 kwietnia 2022r. o szczególnych rozwiązaniach w zakresie przeciwdziałania wspieraniu agresji na Ukrainę oraz służących ochronie bezpieczeństwa narodowego (Dz. U. 202</w:t>
      </w:r>
      <w:r w:rsidR="0020188F" w:rsidRPr="00E377E3">
        <w:rPr>
          <w:rFonts w:asciiTheme="minorHAnsi" w:hAnsiTheme="minorHAnsi" w:cstheme="minorHAnsi"/>
        </w:rPr>
        <w:t>3 poz. 1497</w:t>
      </w:r>
      <w:r w:rsidR="00CF073A">
        <w:rPr>
          <w:rFonts w:asciiTheme="minorHAnsi" w:hAnsiTheme="minorHAnsi" w:cstheme="minorHAnsi"/>
        </w:rPr>
        <w:t xml:space="preserve"> ze zm.</w:t>
      </w:r>
      <w:r w:rsidRPr="00E377E3">
        <w:rPr>
          <w:rFonts w:asciiTheme="minorHAnsi" w:hAnsiTheme="minorHAnsi" w:cstheme="minorHAnsi"/>
        </w:rPr>
        <w:t>).</w:t>
      </w:r>
    </w:p>
    <w:p w14:paraId="49EE1747" w14:textId="6E42F296" w:rsidR="00E737C8" w:rsidRPr="00E377E3" w:rsidRDefault="00E737C8" w:rsidP="00E377E3">
      <w:pPr>
        <w:pStyle w:val="Akapitzlist"/>
        <w:numPr>
          <w:ilvl w:val="1"/>
          <w:numId w:val="149"/>
        </w:numPr>
        <w:tabs>
          <w:tab w:val="left" w:pos="1200"/>
        </w:tabs>
        <w:spacing w:after="120"/>
        <w:jc w:val="both"/>
        <w:rPr>
          <w:rFonts w:asciiTheme="minorHAnsi" w:hAnsiTheme="minorHAnsi" w:cstheme="minorHAnsi"/>
        </w:rPr>
      </w:pPr>
      <w:r w:rsidRPr="00E377E3">
        <w:rPr>
          <w:rFonts w:asciiTheme="minorHAnsi" w:hAnsiTheme="minorHAnsi" w:cstheme="minorHAnsi"/>
        </w:rPr>
        <w:t xml:space="preserve">Zamawiający nie przewiduje fakultatywnych przesłanek wykluczenia  Wykonawcy </w:t>
      </w:r>
      <w:r w:rsidRPr="00E377E3">
        <w:rPr>
          <w:rFonts w:asciiTheme="minorHAnsi" w:hAnsiTheme="minorHAnsi" w:cstheme="minorHAnsi"/>
        </w:rPr>
        <w:br/>
        <w:t xml:space="preserve">z postępowania, o których mowa w art. 109 ust. 1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w:t>
      </w:r>
    </w:p>
    <w:p w14:paraId="4DFFCD05" w14:textId="0C230ADD" w:rsidR="00E737C8" w:rsidRPr="00E377E3" w:rsidRDefault="00E737C8" w:rsidP="00E377E3">
      <w:pPr>
        <w:pStyle w:val="Akapitzlist"/>
        <w:numPr>
          <w:ilvl w:val="1"/>
          <w:numId w:val="149"/>
        </w:numPr>
        <w:tabs>
          <w:tab w:val="left" w:pos="1200"/>
        </w:tabs>
        <w:spacing w:after="120"/>
        <w:jc w:val="both"/>
        <w:rPr>
          <w:rFonts w:asciiTheme="minorHAnsi" w:hAnsiTheme="minorHAnsi" w:cstheme="minorHAnsi"/>
        </w:rPr>
      </w:pPr>
      <w:r w:rsidRPr="00E377E3">
        <w:rPr>
          <w:rFonts w:asciiTheme="minorHAnsi" w:hAnsiTheme="minorHAnsi" w:cstheme="minorHAnsi"/>
        </w:rPr>
        <w:t xml:space="preserve">Wykluczenie Wykonawcy w przypadkach, o których mowa w art. 108 ust. 1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następuje zgodnie z art. 111 ustawy </w:t>
      </w:r>
      <w:proofErr w:type="spellStart"/>
      <w:r w:rsidRPr="00E377E3">
        <w:rPr>
          <w:rFonts w:asciiTheme="minorHAnsi" w:hAnsiTheme="minorHAnsi" w:cstheme="minorHAnsi"/>
        </w:rPr>
        <w:t>Pzp</w:t>
      </w:r>
      <w:proofErr w:type="spellEnd"/>
      <w:r w:rsidRPr="00E377E3">
        <w:rPr>
          <w:rFonts w:asciiTheme="minorHAnsi" w:hAnsiTheme="minorHAnsi" w:cstheme="minorHAnsi"/>
        </w:rPr>
        <w:t>.</w:t>
      </w:r>
    </w:p>
    <w:p w14:paraId="68D59D55" w14:textId="77777777" w:rsidR="005F1761" w:rsidRPr="00E377E3" w:rsidRDefault="005F1761"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lang w:eastAsia="pl-PL"/>
        </w:rPr>
        <w:t>Warunki udziału w postępowaniu, określone przez Zamawia</w:t>
      </w:r>
      <w:r w:rsidR="0012101B" w:rsidRPr="00E377E3">
        <w:rPr>
          <w:rFonts w:asciiTheme="minorHAnsi" w:hAnsiTheme="minorHAnsi" w:cstheme="minorHAnsi"/>
          <w:sz w:val="22"/>
          <w:szCs w:val="22"/>
          <w:lang w:eastAsia="pl-PL"/>
        </w:rPr>
        <w:t>j</w:t>
      </w:r>
      <w:r w:rsidR="00720B0E" w:rsidRPr="00E377E3">
        <w:rPr>
          <w:rFonts w:asciiTheme="minorHAnsi" w:hAnsiTheme="minorHAnsi" w:cstheme="minorHAnsi"/>
          <w:sz w:val="22"/>
          <w:szCs w:val="22"/>
          <w:lang w:eastAsia="pl-PL"/>
        </w:rPr>
        <w:t xml:space="preserve">ącego zgodnie z art. </w:t>
      </w:r>
      <w:r w:rsidR="004F1C73" w:rsidRPr="00E377E3">
        <w:rPr>
          <w:rFonts w:asciiTheme="minorHAnsi" w:hAnsiTheme="minorHAnsi" w:cstheme="minorHAnsi"/>
          <w:sz w:val="22"/>
          <w:szCs w:val="22"/>
          <w:lang w:eastAsia="pl-PL"/>
        </w:rPr>
        <w:t>112</w:t>
      </w:r>
      <w:r w:rsidR="00720B0E" w:rsidRPr="00E377E3">
        <w:rPr>
          <w:rFonts w:asciiTheme="minorHAnsi" w:hAnsiTheme="minorHAnsi" w:cstheme="minorHAnsi"/>
          <w:sz w:val="22"/>
          <w:szCs w:val="22"/>
          <w:lang w:eastAsia="pl-PL"/>
        </w:rPr>
        <w:t xml:space="preserve"> </w:t>
      </w:r>
      <w:r w:rsidRPr="00E377E3">
        <w:rPr>
          <w:rFonts w:asciiTheme="minorHAnsi" w:hAnsiTheme="minorHAnsi" w:cstheme="minorHAnsi"/>
          <w:sz w:val="22"/>
          <w:szCs w:val="22"/>
          <w:lang w:eastAsia="pl-PL"/>
        </w:rPr>
        <w:t>ustawy</w:t>
      </w:r>
      <w:r w:rsidR="004F1C73" w:rsidRPr="00E377E3">
        <w:rPr>
          <w:rFonts w:asciiTheme="minorHAnsi" w:hAnsiTheme="minorHAnsi" w:cstheme="minorHAnsi"/>
          <w:sz w:val="22"/>
          <w:szCs w:val="22"/>
          <w:lang w:eastAsia="pl-PL"/>
        </w:rPr>
        <w:t xml:space="preserve"> </w:t>
      </w:r>
      <w:proofErr w:type="spellStart"/>
      <w:r w:rsidR="004F1C73" w:rsidRPr="00E377E3">
        <w:rPr>
          <w:rFonts w:asciiTheme="minorHAnsi" w:hAnsiTheme="minorHAnsi" w:cstheme="minorHAnsi"/>
          <w:sz w:val="22"/>
          <w:szCs w:val="22"/>
          <w:lang w:eastAsia="pl-PL"/>
        </w:rPr>
        <w:t>Pzp</w:t>
      </w:r>
      <w:proofErr w:type="spellEnd"/>
      <w:r w:rsidRPr="00E377E3">
        <w:rPr>
          <w:rFonts w:asciiTheme="minorHAnsi" w:hAnsiTheme="minorHAnsi" w:cstheme="minorHAnsi"/>
          <w:sz w:val="22"/>
          <w:szCs w:val="22"/>
          <w:lang w:eastAsia="pl-PL"/>
        </w:rPr>
        <w:t>:</w:t>
      </w:r>
    </w:p>
    <w:p w14:paraId="6601B78B" w14:textId="77777777" w:rsidR="009225B0" w:rsidRPr="00E377E3" w:rsidRDefault="004F1C73" w:rsidP="00E377E3">
      <w:pPr>
        <w:numPr>
          <w:ilvl w:val="0"/>
          <w:numId w:val="9"/>
        </w:numPr>
        <w:tabs>
          <w:tab w:val="num" w:pos="800"/>
        </w:tabs>
        <w:suppressAutoHyphens w:val="0"/>
        <w:overflowPunct/>
        <w:autoSpaceDN w:val="0"/>
        <w:adjustRightInd w:val="0"/>
        <w:spacing w:after="120"/>
        <w:ind w:left="799" w:hanging="601"/>
        <w:jc w:val="both"/>
        <w:textAlignment w:val="auto"/>
        <w:rPr>
          <w:rFonts w:asciiTheme="minorHAnsi" w:hAnsiTheme="minorHAnsi" w:cstheme="minorHAnsi"/>
          <w:b/>
          <w:sz w:val="22"/>
          <w:szCs w:val="22"/>
        </w:rPr>
      </w:pPr>
      <w:r w:rsidRPr="00E377E3">
        <w:rPr>
          <w:rFonts w:asciiTheme="minorHAnsi" w:hAnsiTheme="minorHAnsi" w:cstheme="minorHAnsi"/>
          <w:b/>
          <w:sz w:val="22"/>
          <w:szCs w:val="22"/>
        </w:rPr>
        <w:t>zdolności do występowania w obrocie gospodarczym</w:t>
      </w:r>
      <w:r w:rsidR="00720B0E" w:rsidRPr="00E377E3">
        <w:rPr>
          <w:rFonts w:asciiTheme="minorHAnsi" w:hAnsiTheme="minorHAnsi" w:cstheme="minorHAnsi"/>
          <w:b/>
          <w:sz w:val="22"/>
          <w:szCs w:val="22"/>
        </w:rPr>
        <w:t>;</w:t>
      </w:r>
      <w:r w:rsidR="005F1761" w:rsidRPr="00E377E3">
        <w:rPr>
          <w:rFonts w:asciiTheme="minorHAnsi" w:hAnsiTheme="minorHAnsi" w:cstheme="minorHAnsi"/>
          <w:b/>
          <w:sz w:val="22"/>
          <w:szCs w:val="22"/>
        </w:rPr>
        <w:t xml:space="preserve"> </w:t>
      </w:r>
    </w:p>
    <w:p w14:paraId="6AEB3E63" w14:textId="134ABDDB" w:rsidR="00720B0E" w:rsidRPr="00E377E3" w:rsidRDefault="00720B0E" w:rsidP="00E377E3">
      <w:pPr>
        <w:tabs>
          <w:tab w:val="num" w:pos="800"/>
        </w:tabs>
        <w:suppressAutoHyphens w:val="0"/>
        <w:overflowPunct/>
        <w:autoSpaceDN w:val="0"/>
        <w:adjustRightInd w:val="0"/>
        <w:spacing w:after="120"/>
        <w:ind w:left="799"/>
        <w:jc w:val="both"/>
        <w:textAlignment w:val="auto"/>
        <w:rPr>
          <w:rFonts w:asciiTheme="minorHAnsi" w:hAnsiTheme="minorHAnsi" w:cstheme="minorHAnsi"/>
          <w:b/>
          <w:sz w:val="22"/>
          <w:szCs w:val="22"/>
        </w:rPr>
      </w:pPr>
      <w:r w:rsidRPr="00E377E3">
        <w:rPr>
          <w:rFonts w:asciiTheme="minorHAnsi" w:hAnsiTheme="minorHAnsi" w:cstheme="minorHAnsi"/>
          <w:sz w:val="22"/>
          <w:szCs w:val="22"/>
        </w:rPr>
        <w:t>Zamawiający nie określa warunku w tym zakresie</w:t>
      </w:r>
      <w:r w:rsidR="004A19F9" w:rsidRPr="00E377E3">
        <w:rPr>
          <w:rFonts w:asciiTheme="minorHAnsi" w:hAnsiTheme="minorHAnsi" w:cstheme="minorHAnsi"/>
          <w:sz w:val="22"/>
          <w:szCs w:val="22"/>
        </w:rPr>
        <w:t xml:space="preserve"> dla wszystkich części</w:t>
      </w:r>
      <w:r w:rsidRPr="00E377E3">
        <w:rPr>
          <w:rFonts w:asciiTheme="minorHAnsi" w:hAnsiTheme="minorHAnsi" w:cstheme="minorHAnsi"/>
          <w:sz w:val="22"/>
          <w:szCs w:val="22"/>
        </w:rPr>
        <w:t>.</w:t>
      </w:r>
    </w:p>
    <w:p w14:paraId="5DC55592" w14:textId="77777777" w:rsidR="005F1761" w:rsidRPr="00E377E3" w:rsidRDefault="004F1C73" w:rsidP="00E377E3">
      <w:pPr>
        <w:numPr>
          <w:ilvl w:val="0"/>
          <w:numId w:val="9"/>
        </w:numPr>
        <w:tabs>
          <w:tab w:val="num" w:pos="800"/>
        </w:tabs>
        <w:suppressAutoHyphens w:val="0"/>
        <w:overflowPunct/>
        <w:autoSpaceDN w:val="0"/>
        <w:adjustRightInd w:val="0"/>
        <w:spacing w:after="120"/>
        <w:ind w:left="799" w:hanging="601"/>
        <w:jc w:val="both"/>
        <w:textAlignment w:val="auto"/>
        <w:rPr>
          <w:rFonts w:asciiTheme="minorHAnsi" w:hAnsiTheme="minorHAnsi" w:cstheme="minorHAnsi"/>
          <w:b/>
          <w:sz w:val="22"/>
          <w:szCs w:val="22"/>
        </w:rPr>
      </w:pPr>
      <w:r w:rsidRPr="00E377E3">
        <w:rPr>
          <w:rFonts w:asciiTheme="minorHAnsi" w:hAnsiTheme="minorHAnsi" w:cstheme="minorHAnsi"/>
          <w:b/>
          <w:sz w:val="22"/>
          <w:szCs w:val="22"/>
        </w:rPr>
        <w:t xml:space="preserve">uprawnień do prowadzenia określonej działalności gospodarczej lub zawodowej, </w:t>
      </w:r>
      <w:r w:rsidR="002A2C3F" w:rsidRPr="00E377E3">
        <w:rPr>
          <w:rFonts w:asciiTheme="minorHAnsi" w:hAnsiTheme="minorHAnsi" w:cstheme="minorHAnsi"/>
          <w:b/>
          <w:sz w:val="22"/>
          <w:szCs w:val="22"/>
        </w:rPr>
        <w:br/>
      </w:r>
      <w:r w:rsidRPr="00E377E3">
        <w:rPr>
          <w:rFonts w:asciiTheme="minorHAnsi" w:hAnsiTheme="minorHAnsi" w:cstheme="minorHAnsi"/>
          <w:b/>
          <w:sz w:val="22"/>
          <w:szCs w:val="22"/>
        </w:rPr>
        <w:t>o ile wynika to z odrębnych przepisów</w:t>
      </w:r>
      <w:r w:rsidR="005F1761" w:rsidRPr="00E377E3">
        <w:rPr>
          <w:rFonts w:asciiTheme="minorHAnsi" w:hAnsiTheme="minorHAnsi" w:cstheme="minorHAnsi"/>
          <w:b/>
          <w:sz w:val="22"/>
          <w:szCs w:val="22"/>
        </w:rPr>
        <w:t xml:space="preserve">; </w:t>
      </w:r>
    </w:p>
    <w:p w14:paraId="7670BABF" w14:textId="77777777" w:rsidR="00C51F3E" w:rsidRPr="00E377E3" w:rsidRDefault="00C51F3E" w:rsidP="00E377E3">
      <w:pPr>
        <w:suppressAutoHyphens w:val="0"/>
        <w:overflowPunct/>
        <w:autoSpaceDN w:val="0"/>
        <w:adjustRightInd w:val="0"/>
        <w:spacing w:after="120"/>
        <w:ind w:left="601" w:firstLine="198"/>
        <w:jc w:val="both"/>
        <w:textAlignment w:val="auto"/>
        <w:rPr>
          <w:rFonts w:asciiTheme="minorHAnsi" w:hAnsiTheme="minorHAnsi" w:cstheme="minorHAnsi"/>
          <w:sz w:val="22"/>
          <w:szCs w:val="22"/>
        </w:rPr>
      </w:pPr>
      <w:r w:rsidRPr="00E377E3">
        <w:rPr>
          <w:rFonts w:asciiTheme="minorHAnsi" w:hAnsiTheme="minorHAnsi" w:cstheme="minorHAnsi"/>
          <w:sz w:val="22"/>
          <w:szCs w:val="22"/>
        </w:rPr>
        <w:t>Zamawiający nie określa warunku w tym zakresie</w:t>
      </w:r>
      <w:r w:rsidR="004A19F9" w:rsidRPr="00E377E3">
        <w:rPr>
          <w:rFonts w:asciiTheme="minorHAnsi" w:hAnsiTheme="minorHAnsi" w:cstheme="minorHAnsi"/>
          <w:sz w:val="22"/>
          <w:szCs w:val="22"/>
        </w:rPr>
        <w:t xml:space="preserve"> dla wszystkich części</w:t>
      </w:r>
      <w:r w:rsidRPr="00E377E3">
        <w:rPr>
          <w:rFonts w:asciiTheme="minorHAnsi" w:hAnsiTheme="minorHAnsi" w:cstheme="minorHAnsi"/>
          <w:sz w:val="22"/>
          <w:szCs w:val="22"/>
        </w:rPr>
        <w:t>.</w:t>
      </w:r>
    </w:p>
    <w:p w14:paraId="5DB92320" w14:textId="77777777" w:rsidR="004F1C73" w:rsidRPr="00E377E3" w:rsidRDefault="004F1C73" w:rsidP="00E377E3">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heme="minorHAnsi" w:hAnsiTheme="minorHAnsi" w:cstheme="minorHAnsi"/>
          <w:b/>
          <w:sz w:val="22"/>
          <w:szCs w:val="22"/>
        </w:rPr>
      </w:pPr>
      <w:r w:rsidRPr="00E377E3">
        <w:rPr>
          <w:rFonts w:asciiTheme="minorHAnsi" w:hAnsiTheme="minorHAnsi" w:cstheme="minorHAnsi"/>
          <w:b/>
          <w:sz w:val="22"/>
          <w:szCs w:val="22"/>
        </w:rPr>
        <w:t xml:space="preserve">sytuacji ekonomicznej lub finansowej; </w:t>
      </w:r>
    </w:p>
    <w:p w14:paraId="228578A4" w14:textId="77777777" w:rsidR="004F1C73" w:rsidRPr="00E377E3" w:rsidRDefault="004F1C73" w:rsidP="00E377E3">
      <w:pPr>
        <w:autoSpaceDN w:val="0"/>
        <w:adjustRightInd w:val="0"/>
        <w:spacing w:after="120"/>
        <w:ind w:left="799"/>
        <w:jc w:val="both"/>
        <w:rPr>
          <w:rFonts w:asciiTheme="minorHAnsi" w:hAnsiTheme="minorHAnsi" w:cstheme="minorHAnsi"/>
          <w:sz w:val="22"/>
          <w:szCs w:val="22"/>
        </w:rPr>
      </w:pPr>
      <w:r w:rsidRPr="00E377E3">
        <w:rPr>
          <w:rFonts w:asciiTheme="minorHAnsi" w:hAnsiTheme="minorHAnsi" w:cstheme="minorHAnsi"/>
          <w:sz w:val="22"/>
          <w:szCs w:val="22"/>
        </w:rPr>
        <w:t>Zamawiający nie określa warunku w tym zakresie</w:t>
      </w:r>
      <w:r w:rsidR="004A19F9" w:rsidRPr="00E377E3">
        <w:rPr>
          <w:rFonts w:asciiTheme="minorHAnsi" w:hAnsiTheme="minorHAnsi" w:cstheme="minorHAnsi"/>
          <w:sz w:val="22"/>
          <w:szCs w:val="22"/>
        </w:rPr>
        <w:t xml:space="preserve"> dla wszystkich części.</w:t>
      </w:r>
    </w:p>
    <w:p w14:paraId="7571E246" w14:textId="77777777" w:rsidR="005F1761" w:rsidRPr="009516EF" w:rsidRDefault="004F1C73" w:rsidP="00E377E3">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heme="minorHAnsi" w:hAnsiTheme="minorHAnsi" w:cstheme="minorHAnsi"/>
          <w:b/>
          <w:sz w:val="22"/>
          <w:szCs w:val="22"/>
        </w:rPr>
      </w:pPr>
      <w:r w:rsidRPr="009516EF">
        <w:rPr>
          <w:rFonts w:asciiTheme="minorHAnsi" w:hAnsiTheme="minorHAnsi" w:cstheme="minorHAnsi"/>
          <w:b/>
          <w:sz w:val="22"/>
          <w:szCs w:val="22"/>
        </w:rPr>
        <w:t>zdolności technicznej</w:t>
      </w:r>
      <w:r w:rsidR="005F1761" w:rsidRPr="009516EF">
        <w:rPr>
          <w:rFonts w:asciiTheme="minorHAnsi" w:hAnsiTheme="minorHAnsi" w:cstheme="minorHAnsi"/>
          <w:b/>
          <w:sz w:val="22"/>
          <w:szCs w:val="22"/>
        </w:rPr>
        <w:t xml:space="preserve"> lub zawodow</w:t>
      </w:r>
      <w:r w:rsidRPr="009516EF">
        <w:rPr>
          <w:rFonts w:asciiTheme="minorHAnsi" w:hAnsiTheme="minorHAnsi" w:cstheme="minorHAnsi"/>
          <w:b/>
          <w:sz w:val="22"/>
          <w:szCs w:val="22"/>
        </w:rPr>
        <w:t>ej</w:t>
      </w:r>
      <w:r w:rsidR="005F1761" w:rsidRPr="009516EF">
        <w:rPr>
          <w:rFonts w:asciiTheme="minorHAnsi" w:hAnsiTheme="minorHAnsi" w:cstheme="minorHAnsi"/>
          <w:b/>
          <w:sz w:val="22"/>
          <w:szCs w:val="22"/>
        </w:rPr>
        <w:t>;</w:t>
      </w:r>
    </w:p>
    <w:p w14:paraId="2D028833" w14:textId="77777777" w:rsidR="004A19F9" w:rsidRPr="009516EF" w:rsidRDefault="004A19F9" w:rsidP="00E377E3">
      <w:pPr>
        <w:suppressAutoHyphens w:val="0"/>
        <w:overflowPunct/>
        <w:autoSpaceDN w:val="0"/>
        <w:adjustRightInd w:val="0"/>
        <w:spacing w:after="120"/>
        <w:ind w:left="799"/>
        <w:jc w:val="both"/>
        <w:textAlignment w:val="auto"/>
        <w:rPr>
          <w:rFonts w:asciiTheme="minorHAnsi" w:hAnsiTheme="minorHAnsi" w:cstheme="minorHAnsi"/>
          <w:b/>
          <w:sz w:val="22"/>
          <w:szCs w:val="22"/>
        </w:rPr>
      </w:pPr>
      <w:r w:rsidRPr="009516EF">
        <w:rPr>
          <w:rFonts w:asciiTheme="minorHAnsi" w:hAnsiTheme="minorHAnsi" w:cstheme="minorHAnsi"/>
          <w:b/>
          <w:sz w:val="22"/>
          <w:szCs w:val="22"/>
        </w:rPr>
        <w:t>warunek dla wszystkich części:</w:t>
      </w:r>
    </w:p>
    <w:tbl>
      <w:tblPr>
        <w:tblStyle w:val="Tabela-Siatka"/>
        <w:tblW w:w="0" w:type="auto"/>
        <w:tblInd w:w="799" w:type="dxa"/>
        <w:tblLook w:val="04A0" w:firstRow="1" w:lastRow="0" w:firstColumn="1" w:lastColumn="0" w:noHBand="0" w:noVBand="1"/>
      </w:tblPr>
      <w:tblGrid>
        <w:gridCol w:w="8646"/>
      </w:tblGrid>
      <w:tr w:rsidR="002645FD" w14:paraId="260960FA" w14:textId="77777777" w:rsidTr="002645FD">
        <w:tc>
          <w:tcPr>
            <w:tcW w:w="9369" w:type="dxa"/>
          </w:tcPr>
          <w:p w14:paraId="2296F272" w14:textId="77777777" w:rsidR="002645FD" w:rsidRPr="009516EF" w:rsidRDefault="002645FD" w:rsidP="002645FD">
            <w:pPr>
              <w:suppressAutoHyphens w:val="0"/>
              <w:overflowPunct/>
              <w:autoSpaceDN w:val="0"/>
              <w:adjustRightInd w:val="0"/>
              <w:spacing w:after="120"/>
              <w:ind w:left="799"/>
              <w:jc w:val="both"/>
              <w:textAlignment w:val="auto"/>
              <w:rPr>
                <w:rFonts w:asciiTheme="minorHAnsi" w:hAnsiTheme="minorHAnsi" w:cstheme="minorHAnsi"/>
              </w:rPr>
            </w:pPr>
            <w:r w:rsidRPr="009516EF">
              <w:rPr>
                <w:rFonts w:asciiTheme="minorHAnsi" w:hAnsiTheme="minorHAnsi" w:cstheme="minorHAnsi"/>
                <w:b/>
                <w:bCs/>
                <w:u w:val="single"/>
              </w:rPr>
              <w:t>za minimalny poziom zdolności</w:t>
            </w:r>
            <w:r w:rsidRPr="009516EF">
              <w:rPr>
                <w:rFonts w:asciiTheme="minorHAnsi" w:hAnsiTheme="minorHAnsi" w:cstheme="minorHAnsi"/>
              </w:rPr>
              <w:t xml:space="preserve"> uznane zostanie wykazanie przez Wykonawcę, że dysponuje odpowiednim potencjałem technicznym w celu realizacji zamówienia, </w:t>
            </w:r>
            <w:proofErr w:type="spellStart"/>
            <w:r w:rsidRPr="009516EF">
              <w:rPr>
                <w:rFonts w:asciiTheme="minorHAnsi" w:hAnsiTheme="minorHAnsi" w:cstheme="minorHAnsi"/>
              </w:rPr>
              <w:t>tj</w:t>
            </w:r>
            <w:proofErr w:type="spellEnd"/>
            <w:r w:rsidRPr="009516EF">
              <w:rPr>
                <w:rFonts w:asciiTheme="minorHAnsi" w:hAnsiTheme="minorHAnsi" w:cstheme="minorHAnsi"/>
              </w:rPr>
              <w:t>:</w:t>
            </w:r>
          </w:p>
          <w:p w14:paraId="13DFC028" w14:textId="77777777" w:rsidR="002645FD" w:rsidRPr="009516EF" w:rsidRDefault="002645FD" w:rsidP="002645FD">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sz w:val="20"/>
                <w:szCs w:val="20"/>
              </w:rPr>
              <w:t>co najmniej jednym ciągnikiem z pługiem do odśnieżania o mocy minimalnej 75 KM z napędem 4x4;</w:t>
            </w:r>
          </w:p>
          <w:p w14:paraId="09DB6F9D" w14:textId="77777777" w:rsidR="002645FD" w:rsidRPr="009516EF" w:rsidRDefault="002645FD" w:rsidP="002645FD">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sz w:val="20"/>
                <w:szCs w:val="20"/>
              </w:rPr>
              <w:t>co najmniej jednym ciągnikiem z pługiem do odśnieżania o mocy minimalnej 34 KM;</w:t>
            </w:r>
          </w:p>
          <w:p w14:paraId="42558C89" w14:textId="77777777" w:rsidR="002645FD" w:rsidRPr="009516EF" w:rsidRDefault="002645FD" w:rsidP="002645FD">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sz w:val="20"/>
                <w:szCs w:val="20"/>
              </w:rPr>
              <w:t xml:space="preserve">co najmniej dwoma rozsiewaczami zawieszanym o minimalnej ładowności 500 kg; </w:t>
            </w:r>
          </w:p>
          <w:p w14:paraId="23DD9746" w14:textId="77777777" w:rsidR="002645FD" w:rsidRPr="009516EF" w:rsidRDefault="002645FD" w:rsidP="002645FD">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sz w:val="20"/>
                <w:szCs w:val="20"/>
              </w:rPr>
              <w:t xml:space="preserve">jedną koparko-ładowarką. </w:t>
            </w:r>
          </w:p>
          <w:p w14:paraId="4885ED6A" w14:textId="77777777" w:rsidR="00FD5C78" w:rsidRPr="009516EF" w:rsidRDefault="002645FD" w:rsidP="00FD5C78">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b/>
                <w:sz w:val="20"/>
                <w:szCs w:val="20"/>
              </w:rPr>
              <w:t>Uwaga do pkt 3.4:</w:t>
            </w:r>
          </w:p>
          <w:p w14:paraId="14804487" w14:textId="2F617302" w:rsidR="002645FD" w:rsidRPr="009516EF" w:rsidRDefault="002645FD" w:rsidP="00FD5C78">
            <w:pPr>
              <w:pStyle w:val="Akapitzlist"/>
              <w:numPr>
                <w:ilvl w:val="0"/>
                <w:numId w:val="128"/>
              </w:numPr>
              <w:autoSpaceDN w:val="0"/>
              <w:adjustRightInd w:val="0"/>
              <w:spacing w:line="240" w:lineRule="auto"/>
              <w:ind w:hanging="460"/>
              <w:jc w:val="both"/>
              <w:rPr>
                <w:rFonts w:asciiTheme="minorHAnsi" w:hAnsiTheme="minorHAnsi" w:cstheme="minorHAnsi"/>
                <w:sz w:val="20"/>
                <w:szCs w:val="20"/>
              </w:rPr>
            </w:pPr>
            <w:r w:rsidRPr="009516EF">
              <w:rPr>
                <w:rFonts w:asciiTheme="minorHAnsi" w:hAnsiTheme="minorHAnsi" w:cstheme="minorHAnsi"/>
                <w:b/>
                <w:bCs/>
                <w:color w:val="FF0000"/>
              </w:rPr>
              <w:t>W przypadku składania ofert na więcej niż jedną część Wykonawca może wykazać się jedną koparko-ładowarką dla wszystkich części, w pozostałych przypadkach (</w:t>
            </w:r>
            <w:proofErr w:type="spellStart"/>
            <w:r w:rsidRPr="009516EF">
              <w:rPr>
                <w:rFonts w:asciiTheme="minorHAnsi" w:hAnsiTheme="minorHAnsi" w:cstheme="minorHAnsi"/>
                <w:b/>
                <w:bCs/>
                <w:color w:val="FF0000"/>
              </w:rPr>
              <w:t>ppkt</w:t>
            </w:r>
            <w:proofErr w:type="spellEnd"/>
            <w:r w:rsidRPr="009516EF">
              <w:rPr>
                <w:rFonts w:asciiTheme="minorHAnsi" w:hAnsiTheme="minorHAnsi" w:cstheme="minorHAnsi"/>
                <w:b/>
                <w:bCs/>
                <w:color w:val="FF0000"/>
              </w:rPr>
              <w:t xml:space="preserve"> 1-3) Wykonawca musi wykazać się sprzętem dla każdej części osobno.</w:t>
            </w:r>
          </w:p>
          <w:p w14:paraId="17D19BDA" w14:textId="26D30245" w:rsidR="002645FD" w:rsidRPr="009516EF" w:rsidRDefault="002645FD" w:rsidP="002645FD">
            <w:pPr>
              <w:pStyle w:val="Akapitzlist"/>
              <w:numPr>
                <w:ilvl w:val="0"/>
                <w:numId w:val="128"/>
              </w:numPr>
              <w:autoSpaceDN w:val="0"/>
              <w:adjustRightInd w:val="0"/>
              <w:spacing w:after="120"/>
              <w:jc w:val="both"/>
              <w:rPr>
                <w:rFonts w:asciiTheme="minorHAnsi" w:hAnsiTheme="minorHAnsi" w:cstheme="minorHAnsi"/>
                <w:sz w:val="20"/>
                <w:szCs w:val="20"/>
              </w:rPr>
            </w:pPr>
            <w:r w:rsidRPr="009516EF">
              <w:rPr>
                <w:rFonts w:asciiTheme="minorHAnsi" w:hAnsiTheme="minorHAnsi" w:cstheme="minorHAnsi"/>
                <w:sz w:val="20"/>
                <w:szCs w:val="20"/>
              </w:rPr>
              <w:t xml:space="preserve">Sprzęt do zimowego utrzymania dróg winien być sprawny (24 godziny na dobę) </w:t>
            </w:r>
            <w:r w:rsidRPr="009516EF">
              <w:rPr>
                <w:rFonts w:asciiTheme="minorHAnsi" w:hAnsiTheme="minorHAnsi" w:cstheme="minorHAnsi"/>
                <w:sz w:val="20"/>
                <w:szCs w:val="20"/>
              </w:rPr>
              <w:br/>
              <w:t>i posiadać aktualne badania techniczne, być dopuszczony do ruchu. W przypadku awarii sprzętu Wykonawca zapewni natychmiast na czas jego naprawy inny sprawny technicznie sprzęt.</w:t>
            </w:r>
          </w:p>
          <w:p w14:paraId="5F54C57F" w14:textId="77777777" w:rsidR="002645FD" w:rsidRPr="009516EF" w:rsidRDefault="002645FD" w:rsidP="002645FD">
            <w:pPr>
              <w:pStyle w:val="Akapitzlist"/>
              <w:numPr>
                <w:ilvl w:val="0"/>
                <w:numId w:val="128"/>
              </w:numPr>
              <w:autoSpaceDN w:val="0"/>
              <w:adjustRightInd w:val="0"/>
              <w:spacing w:after="120"/>
              <w:jc w:val="both"/>
              <w:rPr>
                <w:rFonts w:asciiTheme="minorHAnsi" w:hAnsiTheme="minorHAnsi" w:cstheme="minorHAnsi"/>
                <w:sz w:val="20"/>
                <w:szCs w:val="20"/>
              </w:rPr>
            </w:pPr>
            <w:r w:rsidRPr="009516EF">
              <w:rPr>
                <w:rFonts w:asciiTheme="minorHAnsi" w:hAnsiTheme="minorHAnsi" w:cstheme="minorHAnsi"/>
                <w:sz w:val="20"/>
                <w:szCs w:val="20"/>
              </w:rPr>
              <w:t>Do realizacji usługi Wykonawca używać będzie sprzętu wyposażonego i oznakowanego wg przepisów o ruchu drogowym oraz zgodnie z przepisami BHP i ppoż.</w:t>
            </w:r>
          </w:p>
          <w:p w14:paraId="5B534EF8" w14:textId="141B6AF8" w:rsidR="002645FD" w:rsidRPr="009516EF" w:rsidRDefault="002645FD" w:rsidP="00E377E3">
            <w:pPr>
              <w:pStyle w:val="Akapitzlist"/>
              <w:numPr>
                <w:ilvl w:val="0"/>
                <w:numId w:val="128"/>
              </w:numPr>
              <w:autoSpaceDN w:val="0"/>
              <w:adjustRightInd w:val="0"/>
              <w:spacing w:after="120"/>
              <w:jc w:val="both"/>
              <w:rPr>
                <w:rFonts w:asciiTheme="minorHAnsi" w:hAnsiTheme="minorHAnsi" w:cstheme="minorHAnsi"/>
                <w:sz w:val="20"/>
                <w:szCs w:val="20"/>
              </w:rPr>
            </w:pPr>
            <w:r w:rsidRPr="009516EF">
              <w:rPr>
                <w:rFonts w:asciiTheme="minorHAnsi" w:hAnsiTheme="minorHAnsi" w:cstheme="minorHAnsi"/>
                <w:sz w:val="20"/>
                <w:szCs w:val="20"/>
              </w:rPr>
              <w:t xml:space="preserve">Zamawiający wymaga, aby rozsiewacz zawieszony/zabudowany był na ciągniku tak, aby możliwe było jednoczesne prowadzenie czynności związanych z odśnieżaniem </w:t>
            </w:r>
            <w:r w:rsidRPr="009516EF">
              <w:rPr>
                <w:rFonts w:asciiTheme="minorHAnsi" w:hAnsiTheme="minorHAnsi" w:cstheme="minorHAnsi"/>
                <w:sz w:val="20"/>
                <w:szCs w:val="20"/>
              </w:rPr>
              <w:br/>
              <w:t>i usuwaniem śliskości dróg.</w:t>
            </w:r>
          </w:p>
        </w:tc>
      </w:tr>
    </w:tbl>
    <w:p w14:paraId="490A2FA7" w14:textId="77777777" w:rsidR="002645FD" w:rsidRPr="00E377E3" w:rsidRDefault="002645FD" w:rsidP="00FD5C78">
      <w:pPr>
        <w:suppressAutoHyphens w:val="0"/>
        <w:overflowPunct/>
        <w:autoSpaceDN w:val="0"/>
        <w:adjustRightInd w:val="0"/>
        <w:spacing w:after="120"/>
        <w:jc w:val="both"/>
        <w:textAlignment w:val="auto"/>
        <w:rPr>
          <w:rFonts w:asciiTheme="minorHAnsi" w:hAnsiTheme="minorHAnsi" w:cstheme="minorHAnsi"/>
          <w:b/>
          <w:sz w:val="22"/>
          <w:szCs w:val="22"/>
        </w:rPr>
      </w:pPr>
    </w:p>
    <w:p w14:paraId="723D93E0" w14:textId="77777777" w:rsidR="00371040" w:rsidRPr="00E377E3" w:rsidRDefault="00371040" w:rsidP="00E377E3">
      <w:pPr>
        <w:pStyle w:val="Nagwek2"/>
        <w:ind w:left="400" w:hanging="400"/>
        <w:rPr>
          <w:rFonts w:asciiTheme="minorHAnsi" w:hAnsiTheme="minorHAnsi" w:cstheme="minorHAnsi"/>
          <w:sz w:val="22"/>
          <w:szCs w:val="22"/>
        </w:rPr>
      </w:pPr>
      <w:r w:rsidRPr="00E377E3">
        <w:rPr>
          <w:rFonts w:asciiTheme="minorHAnsi" w:hAnsiTheme="minorHAnsi" w:cstheme="minorHAnsi"/>
          <w:sz w:val="22"/>
          <w:szCs w:val="22"/>
        </w:rPr>
        <w:t>Samooczyszczenie</w:t>
      </w:r>
    </w:p>
    <w:p w14:paraId="3F5EEAA4" w14:textId="77777777" w:rsidR="007E69F3" w:rsidRPr="00E377E3" w:rsidRDefault="00371040" w:rsidP="00E377E3">
      <w:pPr>
        <w:numPr>
          <w:ilvl w:val="1"/>
          <w:numId w:val="10"/>
        </w:numPr>
        <w:suppressAutoHyphens w:val="0"/>
        <w:overflowPunct/>
        <w:autoSpaceDN w:val="0"/>
        <w:adjustRightInd w:val="0"/>
        <w:ind w:left="800" w:hanging="600"/>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Wykonawca, </w:t>
      </w:r>
      <w:r w:rsidR="007E69F3" w:rsidRPr="00E377E3">
        <w:rPr>
          <w:rFonts w:asciiTheme="minorHAnsi" w:hAnsiTheme="minorHAnsi" w:cstheme="minorHAnsi"/>
          <w:sz w:val="22"/>
          <w:szCs w:val="22"/>
        </w:rPr>
        <w:t>nie</w:t>
      </w:r>
      <w:r w:rsidRPr="00E377E3">
        <w:rPr>
          <w:rFonts w:asciiTheme="minorHAnsi" w:hAnsiTheme="minorHAnsi" w:cstheme="minorHAnsi"/>
          <w:sz w:val="22"/>
          <w:szCs w:val="22"/>
        </w:rPr>
        <w:t xml:space="preserve"> podlega wykluczeniu </w:t>
      </w:r>
      <w:r w:rsidR="007E69F3" w:rsidRPr="00E377E3">
        <w:rPr>
          <w:rFonts w:asciiTheme="minorHAnsi" w:hAnsiTheme="minorHAnsi" w:cstheme="minorHAnsi"/>
          <w:sz w:val="22"/>
          <w:szCs w:val="22"/>
        </w:rPr>
        <w:t>w okolicznościach określonych w</w:t>
      </w:r>
      <w:r w:rsidRPr="00E377E3">
        <w:rPr>
          <w:rFonts w:asciiTheme="minorHAnsi" w:hAnsiTheme="minorHAnsi" w:cstheme="minorHAnsi"/>
          <w:sz w:val="22"/>
          <w:szCs w:val="22"/>
        </w:rPr>
        <w:t xml:space="preserve"> art. </w:t>
      </w:r>
      <w:r w:rsidR="007E69F3" w:rsidRPr="00E377E3">
        <w:rPr>
          <w:rFonts w:asciiTheme="minorHAnsi" w:hAnsiTheme="minorHAnsi" w:cstheme="minorHAnsi"/>
          <w:sz w:val="22"/>
          <w:szCs w:val="22"/>
        </w:rPr>
        <w:t>108</w:t>
      </w:r>
      <w:r w:rsidRPr="00E377E3">
        <w:rPr>
          <w:rFonts w:asciiTheme="minorHAnsi" w:hAnsiTheme="minorHAnsi" w:cstheme="minorHAnsi"/>
          <w:sz w:val="22"/>
          <w:szCs w:val="22"/>
        </w:rPr>
        <w:t xml:space="preserve"> ust. 1 pkt. 1</w:t>
      </w:r>
      <w:r w:rsidR="007E69F3" w:rsidRPr="00E377E3">
        <w:rPr>
          <w:rFonts w:asciiTheme="minorHAnsi" w:hAnsiTheme="minorHAnsi" w:cstheme="minorHAnsi"/>
          <w:sz w:val="22"/>
          <w:szCs w:val="22"/>
        </w:rPr>
        <w:t xml:space="preserve">, 2 </w:t>
      </w:r>
      <w:r w:rsidRPr="00E377E3">
        <w:rPr>
          <w:rFonts w:asciiTheme="minorHAnsi" w:hAnsiTheme="minorHAnsi" w:cstheme="minorHAnsi"/>
          <w:sz w:val="22"/>
          <w:szCs w:val="22"/>
        </w:rPr>
        <w:t xml:space="preserve">i </w:t>
      </w:r>
      <w:r w:rsidR="00497703" w:rsidRPr="00E377E3">
        <w:rPr>
          <w:rFonts w:asciiTheme="minorHAnsi" w:hAnsiTheme="minorHAnsi" w:cstheme="minorHAnsi"/>
          <w:sz w:val="22"/>
          <w:szCs w:val="22"/>
        </w:rPr>
        <w:t xml:space="preserve">5 ustawy </w:t>
      </w:r>
      <w:proofErr w:type="spellStart"/>
      <w:r w:rsidR="007E69F3" w:rsidRPr="00E377E3">
        <w:rPr>
          <w:rFonts w:asciiTheme="minorHAnsi" w:hAnsiTheme="minorHAnsi" w:cstheme="minorHAnsi"/>
          <w:sz w:val="22"/>
          <w:szCs w:val="22"/>
        </w:rPr>
        <w:t>Pzp</w:t>
      </w:r>
      <w:proofErr w:type="spellEnd"/>
      <w:r w:rsidR="007E69F3" w:rsidRPr="00E377E3">
        <w:rPr>
          <w:rFonts w:asciiTheme="minorHAnsi" w:hAnsiTheme="minorHAnsi" w:cstheme="minorHAnsi"/>
          <w:sz w:val="22"/>
          <w:szCs w:val="22"/>
        </w:rPr>
        <w:t>, jeżeli udowodni zamawiającemu, że spełnił łącznie następujące przesłanki:</w:t>
      </w:r>
    </w:p>
    <w:p w14:paraId="375C6F91" w14:textId="77777777" w:rsidR="007E69F3" w:rsidRPr="00E377E3" w:rsidRDefault="007E69F3" w:rsidP="00E377E3">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naprawił lub zobowiązał się do naprawienia szkody wyrządzonej przestępstwem, wykroczeniem lub swoim nieprawidłowym postępowaniem, w tym poprzez zadośćuczynienie pieniężne;</w:t>
      </w:r>
    </w:p>
    <w:p w14:paraId="7030ED48" w14:textId="77777777" w:rsidR="007E69F3" w:rsidRPr="00E377E3" w:rsidRDefault="007E69F3" w:rsidP="00E377E3">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00BDAAB" w14:textId="77777777" w:rsidR="007E69F3" w:rsidRPr="00E377E3" w:rsidRDefault="007E69F3" w:rsidP="00E377E3">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podjął konkretne środki techniczne, organizacyjne i kadrowe, odpowiednie dla zapobiegania dalszym przestępstwom, wykroczeniom lub nieprawidłowemu postępowaniu, w szczególności:</w:t>
      </w:r>
    </w:p>
    <w:p w14:paraId="01D0A12D" w14:textId="77777777" w:rsidR="007E69F3" w:rsidRPr="00E377E3" w:rsidRDefault="007E69F3" w:rsidP="00E377E3">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zerwał wszelkie powiązania z osobami lub podmiotami odpowiedzialnymi za nieprawidłowe postępowanie wykonawcy,</w:t>
      </w:r>
    </w:p>
    <w:p w14:paraId="3BC3E0AA" w14:textId="77777777" w:rsidR="007E69F3" w:rsidRPr="00E377E3" w:rsidRDefault="007E69F3" w:rsidP="00E377E3">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zreorganizował personel,</w:t>
      </w:r>
    </w:p>
    <w:p w14:paraId="648E9EC4" w14:textId="77777777" w:rsidR="007E69F3" w:rsidRPr="00E377E3" w:rsidRDefault="007E69F3" w:rsidP="00E377E3">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wdrożył system sprawozdawczości i kontroli,</w:t>
      </w:r>
    </w:p>
    <w:p w14:paraId="4E6DC135" w14:textId="77777777" w:rsidR="007E69F3" w:rsidRPr="00E377E3" w:rsidRDefault="007E69F3" w:rsidP="00E377E3">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utworzył struktury audytu wewnętrznego do monitorowania przestrzegania przepisów, wewnętrznych regulacji lub standardów,</w:t>
      </w:r>
    </w:p>
    <w:p w14:paraId="6399FFB2" w14:textId="77777777" w:rsidR="007E69F3" w:rsidRPr="00E377E3" w:rsidRDefault="007E69F3" w:rsidP="00E377E3">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rFonts w:asciiTheme="minorHAnsi" w:hAnsiTheme="minorHAnsi" w:cstheme="minorHAnsi"/>
          <w:spacing w:val="1"/>
          <w:sz w:val="22"/>
          <w:szCs w:val="22"/>
        </w:rPr>
      </w:pPr>
      <w:r w:rsidRPr="00E377E3">
        <w:rPr>
          <w:rFonts w:asciiTheme="minorHAnsi" w:hAnsiTheme="minorHAnsi" w:cstheme="minorHAnsi"/>
          <w:spacing w:val="1"/>
          <w:sz w:val="22"/>
          <w:szCs w:val="22"/>
        </w:rPr>
        <w:t>wprowadził wewnętrzne regulacje dotyczące odpowiedzialności i odszkodowań za nieprzestrzeganie przepisów, wewnętrznych regulacji lub standardów.</w:t>
      </w:r>
    </w:p>
    <w:p w14:paraId="25F329A8" w14:textId="77777777" w:rsidR="007E69F3" w:rsidRPr="00E377E3" w:rsidRDefault="007E69F3" w:rsidP="00E377E3">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heme="minorHAnsi" w:hAnsiTheme="minorHAnsi" w:cstheme="minorHAnsi"/>
        </w:rPr>
      </w:pPr>
      <w:r w:rsidRPr="00E377E3">
        <w:rPr>
          <w:rFonts w:asciiTheme="minorHAnsi" w:hAnsiTheme="minorHAnsi" w:cstheme="minorHAnsi"/>
        </w:rPr>
        <w:t>Zamawiający ocenia, czy podjęte przez wykonawcę czynności</w:t>
      </w:r>
      <w:r w:rsidR="007D5267" w:rsidRPr="00E377E3">
        <w:rPr>
          <w:rFonts w:asciiTheme="minorHAnsi" w:hAnsiTheme="minorHAnsi" w:cstheme="minorHAnsi"/>
        </w:rPr>
        <w:t>, o których mowa w pkt 4.1</w:t>
      </w:r>
      <w:r w:rsidRPr="00E377E3">
        <w:rPr>
          <w:rFonts w:asciiTheme="minorHAnsi" w:hAnsiTheme="minorHAnsi" w:cstheme="minorHAnsi"/>
        </w:rPr>
        <w:t xml:space="preserve"> są wystarczające do wykazania jego rzetelności, uwzględniając wagę i szczególne okoliczności czynu wykonawcy, a jeżeli uzna, że nie są wystarczające, wyklucza wykonawcę.</w:t>
      </w:r>
      <w:r w:rsidR="007D5267" w:rsidRPr="00E377E3">
        <w:rPr>
          <w:rFonts w:asciiTheme="minorHAnsi" w:hAnsiTheme="minorHAnsi" w:cstheme="minorHAnsi"/>
        </w:rPr>
        <w:t xml:space="preserve"> Jeżeli podjęte przez wykonawcę czynności, o których mowa w </w:t>
      </w:r>
      <w:r w:rsidR="00690286" w:rsidRPr="00E377E3">
        <w:rPr>
          <w:rFonts w:asciiTheme="minorHAnsi" w:hAnsiTheme="minorHAnsi" w:cstheme="minorHAnsi"/>
        </w:rPr>
        <w:t>pkt 4.1</w:t>
      </w:r>
      <w:r w:rsidR="007D5267" w:rsidRPr="00E377E3">
        <w:rPr>
          <w:rFonts w:asciiTheme="minorHAnsi" w:hAnsiTheme="minorHAnsi" w:cstheme="minorHAnsi"/>
        </w:rPr>
        <w:t xml:space="preserve">, nie są wystarczające do wykazania jego rzetelności, zamawiający wyklucza wykonawcę. </w:t>
      </w:r>
    </w:p>
    <w:p w14:paraId="7C91CB46" w14:textId="77777777" w:rsidR="00276948" w:rsidRPr="00E377E3" w:rsidRDefault="00B50918" w:rsidP="00E377E3">
      <w:pPr>
        <w:pStyle w:val="Nagwek2"/>
        <w:ind w:left="400" w:hanging="400"/>
        <w:rPr>
          <w:rFonts w:asciiTheme="minorHAnsi" w:hAnsiTheme="minorHAnsi" w:cstheme="minorHAnsi"/>
          <w:caps/>
          <w:sz w:val="22"/>
          <w:szCs w:val="22"/>
        </w:rPr>
      </w:pPr>
      <w:r w:rsidRPr="00E377E3">
        <w:rPr>
          <w:rFonts w:asciiTheme="minorHAnsi" w:hAnsiTheme="minorHAnsi" w:cstheme="minorHAnsi"/>
          <w:sz w:val="22"/>
          <w:szCs w:val="22"/>
        </w:rPr>
        <w:t xml:space="preserve">Poleganie na zasobach innych podmiotów, w celu spełnienia warunków udziału </w:t>
      </w:r>
      <w:r w:rsidR="004357E8" w:rsidRPr="00E377E3">
        <w:rPr>
          <w:rFonts w:asciiTheme="minorHAnsi" w:hAnsiTheme="minorHAnsi" w:cstheme="minorHAnsi"/>
          <w:sz w:val="22"/>
          <w:szCs w:val="22"/>
        </w:rPr>
        <w:br/>
      </w:r>
      <w:r w:rsidRPr="00E377E3">
        <w:rPr>
          <w:rFonts w:asciiTheme="minorHAnsi" w:hAnsiTheme="minorHAnsi" w:cstheme="minorHAnsi"/>
          <w:sz w:val="22"/>
          <w:szCs w:val="22"/>
        </w:rPr>
        <w:t xml:space="preserve">w postępowaniu – art. 118 ustawy </w:t>
      </w:r>
      <w:proofErr w:type="spellStart"/>
      <w:r w:rsidRPr="00E377E3">
        <w:rPr>
          <w:rFonts w:asciiTheme="minorHAnsi" w:hAnsiTheme="minorHAnsi" w:cstheme="minorHAnsi"/>
          <w:sz w:val="22"/>
          <w:szCs w:val="22"/>
        </w:rPr>
        <w:t>Pzp</w:t>
      </w:r>
      <w:proofErr w:type="spellEnd"/>
    </w:p>
    <w:p w14:paraId="003033F2" w14:textId="77777777" w:rsidR="00276948" w:rsidRPr="00E377E3" w:rsidRDefault="00276948" w:rsidP="00E377E3">
      <w:pPr>
        <w:pStyle w:val="Akapitzlist"/>
        <w:widowControl w:val="0"/>
        <w:numPr>
          <w:ilvl w:val="0"/>
          <w:numId w:val="31"/>
        </w:numPr>
        <w:autoSpaceDN w:val="0"/>
        <w:adjustRightInd w:val="0"/>
        <w:spacing w:before="11" w:line="240" w:lineRule="auto"/>
        <w:ind w:left="800" w:right="-36" w:hanging="600"/>
        <w:jc w:val="both"/>
        <w:rPr>
          <w:rFonts w:asciiTheme="minorHAnsi" w:hAnsiTheme="minorHAnsi" w:cstheme="minorHAnsi"/>
          <w:bCs/>
        </w:rPr>
      </w:pPr>
      <w:r w:rsidRPr="00E377E3">
        <w:rPr>
          <w:rFonts w:asciiTheme="minorHAnsi" w:hAnsiTheme="minorHAnsi" w:cstheme="minorHAnsi"/>
          <w:bCs/>
        </w:rPr>
        <w:t xml:space="preserve">Wykonawca może w celu potwierdzenia spełniania warunków udziału w postępowaniu </w:t>
      </w:r>
      <w:r w:rsidRPr="00E377E3">
        <w:rPr>
          <w:rFonts w:asciiTheme="minorHAnsi" w:hAnsiTheme="minorHAnsi" w:cstheme="minorHAnsi"/>
          <w:bCs/>
        </w:rPr>
        <w:br/>
        <w:t xml:space="preserve">w stosownych sytuacjach oraz w odniesieniu do konkretnego zamówienia, lub jego części, polegać na zdolnościach </w:t>
      </w:r>
      <w:r w:rsidR="00DE2FD2" w:rsidRPr="00E377E3">
        <w:rPr>
          <w:rFonts w:asciiTheme="minorHAnsi" w:hAnsiTheme="minorHAnsi" w:cstheme="minorHAnsi"/>
          <w:bCs/>
        </w:rPr>
        <w:t>technicznych</w:t>
      </w:r>
      <w:r w:rsidRPr="00E377E3">
        <w:rPr>
          <w:rFonts w:asciiTheme="minorHAnsi" w:hAnsiTheme="minorHAnsi" w:cstheme="minorHAnsi"/>
          <w:bCs/>
        </w:rPr>
        <w:t xml:space="preserve"> podmiotów udostępniających zasoby, niezależnie od charakteru prawnego łączących go z nimi stosunków prawnych. </w:t>
      </w:r>
    </w:p>
    <w:p w14:paraId="54457399" w14:textId="77777777" w:rsidR="00276948" w:rsidRPr="00E377E3" w:rsidRDefault="00276948" w:rsidP="00E377E3">
      <w:pPr>
        <w:pStyle w:val="Akapitzlist"/>
        <w:widowControl w:val="0"/>
        <w:numPr>
          <w:ilvl w:val="0"/>
          <w:numId w:val="31"/>
        </w:numPr>
        <w:autoSpaceDN w:val="0"/>
        <w:adjustRightInd w:val="0"/>
        <w:spacing w:before="11" w:line="240" w:lineRule="auto"/>
        <w:ind w:left="800" w:right="-36" w:hanging="600"/>
        <w:jc w:val="both"/>
        <w:rPr>
          <w:rFonts w:asciiTheme="minorHAnsi" w:hAnsiTheme="minorHAnsi" w:cstheme="minorHAnsi"/>
          <w:bCs/>
        </w:rPr>
      </w:pPr>
      <w:r w:rsidRPr="00E377E3">
        <w:rPr>
          <w:rFonts w:asciiTheme="minorHAnsi" w:hAnsiTheme="minorHAnsi" w:cstheme="minorHAnsi"/>
          <w:bCs/>
        </w:rPr>
        <w:t xml:space="preserve">Wykonawca, który polega na zdolnościach podmiotów udostępniających zasoby, </w:t>
      </w:r>
      <w:r w:rsidRPr="00E377E3">
        <w:rPr>
          <w:rFonts w:asciiTheme="minorHAnsi" w:hAnsiTheme="minorHAnsi" w:cstheme="minorHAnsi"/>
          <w:bCs/>
        </w:rPr>
        <w:br/>
        <w:t xml:space="preserve">o których mowa w art. 118 ust. 3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 xml:space="preserve"> składa, wraz z ofertą: </w:t>
      </w:r>
    </w:p>
    <w:p w14:paraId="0770A6A1" w14:textId="2E39E8ED" w:rsidR="00276948" w:rsidRPr="00E377E3" w:rsidRDefault="00276948" w:rsidP="00E377E3">
      <w:pPr>
        <w:pStyle w:val="Akapitzlist"/>
        <w:widowControl w:val="0"/>
        <w:numPr>
          <w:ilvl w:val="0"/>
          <w:numId w:val="83"/>
        </w:numPr>
        <w:autoSpaceDN w:val="0"/>
        <w:adjustRightInd w:val="0"/>
        <w:spacing w:before="11" w:line="240" w:lineRule="auto"/>
        <w:ind w:left="1200" w:right="-36" w:hanging="400"/>
        <w:jc w:val="both"/>
        <w:rPr>
          <w:rFonts w:asciiTheme="minorHAnsi" w:hAnsiTheme="minorHAnsi" w:cstheme="minorHAnsi"/>
          <w:bCs/>
        </w:rPr>
      </w:pPr>
      <w:r w:rsidRPr="00E377E3">
        <w:rPr>
          <w:rFonts w:asciiTheme="minorHAnsi" w:hAnsiTheme="minorHAnsi" w:cstheme="minorHAnsi"/>
          <w:bCs/>
        </w:rPr>
        <w:t xml:space="preserve">zobowiązanie podmiotu udostępniającego zasoby (zał. </w:t>
      </w:r>
      <w:r w:rsidR="00DC5679" w:rsidRPr="00E377E3">
        <w:rPr>
          <w:rFonts w:asciiTheme="minorHAnsi" w:hAnsiTheme="minorHAnsi" w:cstheme="minorHAnsi"/>
          <w:bCs/>
        </w:rPr>
        <w:t>4</w:t>
      </w:r>
      <w:r w:rsidRPr="00E377E3">
        <w:rPr>
          <w:rFonts w:asciiTheme="minorHAnsi" w:hAnsiTheme="minorHAnsi" w:cstheme="minorHAnsi"/>
          <w:bCs/>
        </w:rPr>
        <w:t xml:space="preserve"> nr do </w:t>
      </w:r>
      <w:proofErr w:type="spellStart"/>
      <w:r w:rsidRPr="00E377E3">
        <w:rPr>
          <w:rFonts w:asciiTheme="minorHAnsi" w:hAnsiTheme="minorHAnsi" w:cstheme="minorHAnsi"/>
          <w:bCs/>
        </w:rPr>
        <w:t>swz</w:t>
      </w:r>
      <w:proofErr w:type="spellEnd"/>
      <w:r w:rsidRPr="00E377E3">
        <w:rPr>
          <w:rFonts w:asciiTheme="minorHAnsi" w:hAnsiTheme="minorHAnsi" w:cstheme="minorHAnsi"/>
          <w:bCs/>
        </w:rPr>
        <w:t>) do oddania mu do dyspozycji niezbędnych zasobów na potrzeby realizacji danego zamówienia lub inny podmiotowy środek dowodowy potwierdzający, że wykonawca realizując zamówienie, będzie dysponował niezbędnymi zasobami tych podmiotów,</w:t>
      </w:r>
    </w:p>
    <w:p w14:paraId="07B51B86" w14:textId="4BC3B8F4" w:rsidR="00276948" w:rsidRPr="00E377E3" w:rsidRDefault="00276948" w:rsidP="00E377E3">
      <w:pPr>
        <w:pStyle w:val="Akapitzlist"/>
        <w:widowControl w:val="0"/>
        <w:numPr>
          <w:ilvl w:val="0"/>
          <w:numId w:val="83"/>
        </w:numPr>
        <w:autoSpaceDN w:val="0"/>
        <w:adjustRightInd w:val="0"/>
        <w:spacing w:before="11" w:line="240" w:lineRule="auto"/>
        <w:ind w:left="1200" w:right="-36" w:hanging="400"/>
        <w:jc w:val="both"/>
        <w:rPr>
          <w:rFonts w:asciiTheme="minorHAnsi" w:hAnsiTheme="minorHAnsi" w:cstheme="minorHAnsi"/>
          <w:bCs/>
        </w:rPr>
      </w:pPr>
      <w:r w:rsidRPr="00E377E3">
        <w:rPr>
          <w:rFonts w:asciiTheme="minorHAnsi" w:hAnsiTheme="minorHAnsi" w:cstheme="minorHAnsi"/>
          <w:bCs/>
        </w:rPr>
        <w:t xml:space="preserve">oświadczenie, o którym mowa w art. 125 ustawy </w:t>
      </w:r>
      <w:proofErr w:type="spellStart"/>
      <w:r w:rsidRPr="00E377E3">
        <w:rPr>
          <w:rFonts w:asciiTheme="minorHAnsi" w:hAnsiTheme="minorHAnsi" w:cstheme="minorHAnsi"/>
          <w:bCs/>
        </w:rPr>
        <w:t>Pzp</w:t>
      </w:r>
      <w:proofErr w:type="spellEnd"/>
      <w:r w:rsidR="00A342EA" w:rsidRPr="00E377E3">
        <w:rPr>
          <w:rFonts w:asciiTheme="minorHAnsi" w:hAnsiTheme="minorHAnsi" w:cstheme="minorHAnsi"/>
          <w:bCs/>
        </w:rPr>
        <w:t xml:space="preserve"> (zał. nr </w:t>
      </w:r>
      <w:r w:rsidR="00DC5679" w:rsidRPr="00E377E3">
        <w:rPr>
          <w:rFonts w:asciiTheme="minorHAnsi" w:hAnsiTheme="minorHAnsi" w:cstheme="minorHAnsi"/>
          <w:bCs/>
        </w:rPr>
        <w:t xml:space="preserve">3a </w:t>
      </w:r>
      <w:r w:rsidR="00A342EA" w:rsidRPr="00E377E3">
        <w:rPr>
          <w:rFonts w:asciiTheme="minorHAnsi" w:hAnsiTheme="minorHAnsi" w:cstheme="minorHAnsi"/>
          <w:bCs/>
        </w:rPr>
        <w:t>do SWZ)</w:t>
      </w:r>
      <w:r w:rsidRPr="00E377E3">
        <w:rPr>
          <w:rFonts w:asciiTheme="minorHAnsi" w:hAnsiTheme="minorHAnsi" w:cstheme="minorHAnsi"/>
          <w:bCs/>
        </w:rPr>
        <w:t>.</w:t>
      </w:r>
    </w:p>
    <w:p w14:paraId="49ED9D86" w14:textId="77777777" w:rsidR="00276948" w:rsidRPr="00E377E3" w:rsidRDefault="00276948" w:rsidP="00E377E3">
      <w:pPr>
        <w:pStyle w:val="Akapitzlist"/>
        <w:widowControl w:val="0"/>
        <w:numPr>
          <w:ilvl w:val="0"/>
          <w:numId w:val="83"/>
        </w:numPr>
        <w:autoSpaceDN w:val="0"/>
        <w:adjustRightInd w:val="0"/>
        <w:spacing w:before="11" w:line="240" w:lineRule="auto"/>
        <w:ind w:left="1200" w:right="-36" w:hanging="400"/>
        <w:jc w:val="both"/>
        <w:rPr>
          <w:rFonts w:asciiTheme="minorHAnsi" w:hAnsiTheme="minorHAnsi" w:cstheme="minorHAnsi"/>
          <w:bCs/>
        </w:rPr>
      </w:pPr>
      <w:r w:rsidRPr="00E377E3">
        <w:rPr>
          <w:rFonts w:asciiTheme="minorHAnsi" w:hAnsiTheme="minorHAnsi" w:cstheme="minorHAnsi"/>
          <w:bCs/>
        </w:rPr>
        <w:t xml:space="preserve">odpis lub informację z Krajowego Rejestru Sądowego, Centralnej Ewidencji i Informacji </w:t>
      </w:r>
      <w:r w:rsidRPr="00E377E3">
        <w:rPr>
          <w:rFonts w:asciiTheme="minorHAnsi" w:hAnsiTheme="minorHAnsi" w:cstheme="minorHAnsi"/>
          <w:bCs/>
        </w:rPr>
        <w:br/>
        <w:t xml:space="preserve">o Działalności Gospodarczej lub innego właściwego rejestru w celu potwierdzenia, że osoba działająca w imieniu podmiotu udostępniającego zasoby na zasadach określonych w art. 118 ustawy </w:t>
      </w:r>
      <w:proofErr w:type="spellStart"/>
      <w:r w:rsidRPr="00E377E3">
        <w:rPr>
          <w:rFonts w:asciiTheme="minorHAnsi" w:hAnsiTheme="minorHAnsi" w:cstheme="minorHAnsi"/>
          <w:bCs/>
        </w:rPr>
        <w:t>Pzp</w:t>
      </w:r>
      <w:proofErr w:type="spellEnd"/>
      <w:r w:rsidRPr="00E377E3">
        <w:rPr>
          <w:rFonts w:asciiTheme="minorHAnsi" w:hAnsiTheme="minorHAnsi" w:cstheme="minorHAnsi"/>
          <w:bCs/>
        </w:rPr>
        <w:t xml:space="preserve"> jest umocowana do jego reprezentowania. </w:t>
      </w:r>
    </w:p>
    <w:p w14:paraId="3BC10036" w14:textId="77777777" w:rsidR="00276948" w:rsidRPr="00E377E3" w:rsidRDefault="00276948" w:rsidP="00E377E3">
      <w:pPr>
        <w:pStyle w:val="Akapitzlist"/>
        <w:widowControl w:val="0"/>
        <w:numPr>
          <w:ilvl w:val="0"/>
          <w:numId w:val="31"/>
        </w:numPr>
        <w:autoSpaceDN w:val="0"/>
        <w:adjustRightInd w:val="0"/>
        <w:spacing w:before="11" w:after="0" w:line="240" w:lineRule="auto"/>
        <w:ind w:left="800" w:right="-36" w:hanging="600"/>
        <w:jc w:val="both"/>
        <w:rPr>
          <w:rFonts w:asciiTheme="minorHAnsi" w:hAnsiTheme="minorHAnsi" w:cstheme="minorHAnsi"/>
          <w:bCs/>
        </w:rPr>
      </w:pPr>
      <w:r w:rsidRPr="00E377E3">
        <w:rPr>
          <w:rFonts w:asciiTheme="minorHAnsi" w:hAnsiTheme="minorHAnsi" w:cstheme="minorHAnsi"/>
          <w:bCs/>
        </w:rPr>
        <w:t xml:space="preserve">Zobowiązanie podmiotu udostępniającego zasoby, o którym mowa w pkt </w:t>
      </w:r>
      <w:r w:rsidR="00B50918" w:rsidRPr="00E377E3">
        <w:rPr>
          <w:rFonts w:asciiTheme="minorHAnsi" w:hAnsiTheme="minorHAnsi" w:cstheme="minorHAnsi"/>
          <w:bCs/>
        </w:rPr>
        <w:t>5</w:t>
      </w:r>
      <w:r w:rsidRPr="00E377E3">
        <w:rPr>
          <w:rFonts w:asciiTheme="minorHAnsi" w:hAnsiTheme="minorHAnsi" w:cstheme="minorHAnsi"/>
          <w:bCs/>
        </w:rPr>
        <w:t>.</w:t>
      </w:r>
      <w:r w:rsidR="00DE2FD2" w:rsidRPr="00E377E3">
        <w:rPr>
          <w:rFonts w:asciiTheme="minorHAnsi" w:hAnsiTheme="minorHAnsi" w:cstheme="minorHAnsi"/>
          <w:bCs/>
        </w:rPr>
        <w:t>2</w:t>
      </w:r>
      <w:r w:rsidR="00B50918" w:rsidRPr="00E377E3">
        <w:rPr>
          <w:rFonts w:asciiTheme="minorHAnsi" w:hAnsiTheme="minorHAnsi" w:cstheme="minorHAnsi"/>
          <w:bCs/>
        </w:rPr>
        <w:t xml:space="preserve"> </w:t>
      </w:r>
      <w:proofErr w:type="spellStart"/>
      <w:r w:rsidR="00B50918" w:rsidRPr="00E377E3">
        <w:rPr>
          <w:rFonts w:asciiTheme="minorHAnsi" w:hAnsiTheme="minorHAnsi" w:cstheme="minorHAnsi"/>
          <w:bCs/>
        </w:rPr>
        <w:t>ppkt</w:t>
      </w:r>
      <w:proofErr w:type="spellEnd"/>
      <w:r w:rsidR="00B50918" w:rsidRPr="00E377E3">
        <w:rPr>
          <w:rFonts w:asciiTheme="minorHAnsi" w:hAnsiTheme="minorHAnsi" w:cstheme="minorHAnsi"/>
          <w:bCs/>
        </w:rPr>
        <w:t xml:space="preserve"> 1</w:t>
      </w:r>
      <w:r w:rsidRPr="00E377E3">
        <w:rPr>
          <w:rFonts w:asciiTheme="minorHAnsi" w:hAnsiTheme="minorHAnsi" w:cstheme="minorHAnsi"/>
          <w:bCs/>
        </w:rPr>
        <w:t>, potwierdza, że stosunek łączący Wykonawcę z podmiotami udostępniającymi zasoby gwarantuje rzeczywisty dostęp do tych zasobów oraz określa, w szczególności:</w:t>
      </w:r>
    </w:p>
    <w:p w14:paraId="7631EBFC" w14:textId="77777777" w:rsidR="00276948" w:rsidRPr="00E377E3" w:rsidRDefault="00276948" w:rsidP="00E377E3">
      <w:pPr>
        <w:widowControl w:val="0"/>
        <w:numPr>
          <w:ilvl w:val="0"/>
          <w:numId w:val="29"/>
        </w:numPr>
        <w:suppressAutoHyphens w:val="0"/>
        <w:overflowPunct/>
        <w:autoSpaceDN w:val="0"/>
        <w:adjustRightInd w:val="0"/>
        <w:spacing w:before="11"/>
        <w:ind w:left="1202" w:right="-34" w:hanging="403"/>
        <w:jc w:val="both"/>
        <w:textAlignment w:val="auto"/>
        <w:rPr>
          <w:rFonts w:asciiTheme="minorHAnsi" w:hAnsiTheme="minorHAnsi" w:cstheme="minorHAnsi"/>
          <w:bCs/>
          <w:sz w:val="22"/>
          <w:szCs w:val="22"/>
        </w:rPr>
      </w:pPr>
      <w:r w:rsidRPr="00E377E3">
        <w:rPr>
          <w:rFonts w:asciiTheme="minorHAnsi" w:hAnsiTheme="minorHAnsi" w:cstheme="minorHAnsi"/>
          <w:bCs/>
          <w:sz w:val="22"/>
          <w:szCs w:val="22"/>
        </w:rPr>
        <w:t>zakres dostępnych Wykonawcy zasobów podmiotu udostępniającego zasoby;</w:t>
      </w:r>
    </w:p>
    <w:p w14:paraId="7437109D" w14:textId="77777777" w:rsidR="00276948" w:rsidRPr="00E377E3" w:rsidRDefault="00276948" w:rsidP="00E377E3">
      <w:pPr>
        <w:widowControl w:val="0"/>
        <w:numPr>
          <w:ilvl w:val="0"/>
          <w:numId w:val="29"/>
        </w:numPr>
        <w:suppressAutoHyphens w:val="0"/>
        <w:overflowPunct/>
        <w:autoSpaceDN w:val="0"/>
        <w:adjustRightInd w:val="0"/>
        <w:spacing w:before="11"/>
        <w:ind w:left="1202" w:right="-34" w:hanging="403"/>
        <w:jc w:val="both"/>
        <w:textAlignment w:val="auto"/>
        <w:rPr>
          <w:rFonts w:asciiTheme="minorHAnsi" w:hAnsiTheme="minorHAnsi" w:cstheme="minorHAnsi"/>
          <w:bCs/>
          <w:sz w:val="22"/>
          <w:szCs w:val="22"/>
        </w:rPr>
      </w:pPr>
      <w:r w:rsidRPr="00E377E3">
        <w:rPr>
          <w:rFonts w:asciiTheme="minorHAnsi" w:hAnsiTheme="minorHAnsi" w:cstheme="minorHAnsi"/>
          <w:sz w:val="22"/>
          <w:szCs w:val="22"/>
        </w:rPr>
        <w:t>sposób i okres udostępnienia Wykonawcy i wykorzystania przez niego zasobów podmiotu udostępniającego te zasoby przy wykonywaniu zamówienia;</w:t>
      </w:r>
    </w:p>
    <w:p w14:paraId="38795C08" w14:textId="5FA16297" w:rsidR="009861ED" w:rsidRPr="00E377E3" w:rsidRDefault="00276948" w:rsidP="00E377E3">
      <w:pPr>
        <w:pStyle w:val="Akapitzlist"/>
        <w:widowControl w:val="0"/>
        <w:numPr>
          <w:ilvl w:val="1"/>
          <w:numId w:val="99"/>
        </w:numPr>
        <w:autoSpaceDN w:val="0"/>
        <w:adjustRightInd w:val="0"/>
        <w:spacing w:before="11" w:line="240" w:lineRule="auto"/>
        <w:ind w:left="800" w:right="-36" w:hanging="600"/>
        <w:jc w:val="both"/>
        <w:rPr>
          <w:rFonts w:asciiTheme="minorHAnsi" w:hAnsiTheme="minorHAnsi" w:cstheme="minorHAnsi"/>
          <w:bCs/>
        </w:rPr>
      </w:pPr>
      <w:r w:rsidRPr="00E377E3">
        <w:rPr>
          <w:rFonts w:asciiTheme="minorHAnsi" w:hAnsiTheme="minorHAnsi" w:cstheme="minorHAnsi"/>
          <w:bCs/>
        </w:rPr>
        <w:lastRenderedPageBreak/>
        <w:t>Zamawiający oceni, czy udostępniane Wykonawcy przez podmioty udostępniające zasoby, pozwalają na wykazanie przez wykonaw</w:t>
      </w:r>
      <w:r w:rsidR="009861ED" w:rsidRPr="00E377E3">
        <w:rPr>
          <w:rFonts w:asciiTheme="minorHAnsi" w:hAnsiTheme="minorHAnsi" w:cstheme="minorHAnsi"/>
          <w:bCs/>
        </w:rPr>
        <w:t xml:space="preserve">cę spełniania warunków udziału </w:t>
      </w:r>
      <w:r w:rsidRPr="00E377E3">
        <w:rPr>
          <w:rFonts w:asciiTheme="minorHAnsi" w:hAnsiTheme="minorHAnsi" w:cstheme="minorHAnsi"/>
          <w:bCs/>
        </w:rPr>
        <w:t xml:space="preserve">w postępowaniu, o których mowa w pkt 3.4 rozdziału III </w:t>
      </w:r>
      <w:proofErr w:type="spellStart"/>
      <w:r w:rsidRPr="00E377E3">
        <w:rPr>
          <w:rFonts w:asciiTheme="minorHAnsi" w:hAnsiTheme="minorHAnsi" w:cstheme="minorHAnsi"/>
          <w:bCs/>
        </w:rPr>
        <w:t>swz</w:t>
      </w:r>
      <w:proofErr w:type="spellEnd"/>
      <w:r w:rsidRPr="00E377E3">
        <w:rPr>
          <w:rFonts w:asciiTheme="minorHAnsi" w:hAnsiTheme="minorHAnsi" w:cstheme="minorHAnsi"/>
          <w:bCs/>
        </w:rPr>
        <w:t>, a także zbada, czy nie zachodzą wobec tego podmiotu podstawy wykluczenia, które zostały przewidziane względem wykonawcy</w:t>
      </w:r>
      <w:r w:rsidR="00C04934" w:rsidRPr="00E377E3">
        <w:rPr>
          <w:rFonts w:asciiTheme="minorHAnsi" w:hAnsiTheme="minorHAnsi" w:cstheme="minorHAnsi"/>
          <w:bCs/>
        </w:rPr>
        <w:t xml:space="preserve">. </w:t>
      </w:r>
    </w:p>
    <w:p w14:paraId="22CC621E" w14:textId="4F23E7C6" w:rsidR="009861ED" w:rsidRPr="00E377E3" w:rsidRDefault="00276948" w:rsidP="00E377E3">
      <w:pPr>
        <w:pStyle w:val="Akapitzlist"/>
        <w:widowControl w:val="0"/>
        <w:numPr>
          <w:ilvl w:val="1"/>
          <w:numId w:val="99"/>
        </w:numPr>
        <w:autoSpaceDN w:val="0"/>
        <w:adjustRightInd w:val="0"/>
        <w:spacing w:before="11" w:line="240" w:lineRule="auto"/>
        <w:ind w:left="800" w:right="-36" w:hanging="600"/>
        <w:jc w:val="both"/>
        <w:rPr>
          <w:rFonts w:asciiTheme="minorHAnsi" w:hAnsiTheme="minorHAnsi" w:cstheme="minorHAnsi"/>
          <w:bCs/>
        </w:rPr>
      </w:pPr>
      <w:r w:rsidRPr="00E377E3">
        <w:rPr>
          <w:rFonts w:asciiTheme="minorHAnsi" w:hAnsiTheme="minorHAnsi" w:cstheme="minorHAnsi"/>
          <w:bCs/>
        </w:rPr>
        <w:t xml:space="preserve">Jeżeli </w:t>
      </w:r>
      <w:r w:rsidR="00907DF1" w:rsidRPr="00E377E3">
        <w:rPr>
          <w:rFonts w:asciiTheme="minorHAnsi" w:hAnsiTheme="minorHAnsi" w:cstheme="minorHAnsi"/>
          <w:bCs/>
        </w:rPr>
        <w:t>zasoby</w:t>
      </w:r>
      <w:r w:rsidRPr="00E377E3">
        <w:rPr>
          <w:rFonts w:asciiTheme="minorHAnsi" w:hAnsiTheme="minorHAnsi" w:cstheme="minorHAnsi"/>
          <w:bCs/>
        </w:rPr>
        <w:t xml:space="preserve"> podmiotu udostępniającego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5DCF01E" w14:textId="77777777" w:rsidR="00276948" w:rsidRPr="00E377E3" w:rsidRDefault="00276948" w:rsidP="00E377E3">
      <w:pPr>
        <w:pStyle w:val="Akapitzlist"/>
        <w:widowControl w:val="0"/>
        <w:numPr>
          <w:ilvl w:val="1"/>
          <w:numId w:val="99"/>
        </w:numPr>
        <w:autoSpaceDN w:val="0"/>
        <w:adjustRightInd w:val="0"/>
        <w:spacing w:after="240" w:line="240" w:lineRule="auto"/>
        <w:ind w:left="799" w:right="-34" w:hanging="601"/>
        <w:contextualSpacing w:val="0"/>
        <w:jc w:val="both"/>
        <w:rPr>
          <w:rFonts w:asciiTheme="minorHAnsi" w:hAnsiTheme="minorHAnsi" w:cstheme="minorHAnsi"/>
          <w:bCs/>
        </w:rPr>
      </w:pPr>
      <w:r w:rsidRPr="00E377E3">
        <w:rPr>
          <w:rFonts w:asciiTheme="minorHAnsi" w:hAnsiTheme="minorHAnsi" w:cstheme="minorHAnsi"/>
          <w:bCs/>
          <w:u w:val="single"/>
        </w:rPr>
        <w:t xml:space="preserve">Wykonawca nie może po upływie terminu składania ofert, powoływać się na zdolności lub sytuację podmiotów udostępniających zasoby, jeżeli na etapie składania ofert nie polegał on </w:t>
      </w:r>
      <w:r w:rsidR="009861ED" w:rsidRPr="00E377E3">
        <w:rPr>
          <w:rFonts w:asciiTheme="minorHAnsi" w:hAnsiTheme="minorHAnsi" w:cstheme="minorHAnsi"/>
          <w:bCs/>
          <w:u w:val="single"/>
        </w:rPr>
        <w:br/>
      </w:r>
      <w:r w:rsidRPr="00E377E3">
        <w:rPr>
          <w:rFonts w:asciiTheme="minorHAnsi" w:hAnsiTheme="minorHAnsi" w:cstheme="minorHAnsi"/>
          <w:bCs/>
          <w:u w:val="single"/>
        </w:rPr>
        <w:t>w danym zakresie na zdolności lub sytuację podmiotów udostępniających zasoby.</w:t>
      </w:r>
    </w:p>
    <w:p w14:paraId="57F472DB" w14:textId="77777777" w:rsidR="00D611CC" w:rsidRPr="00E377E3" w:rsidRDefault="00D611CC"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PODMIOTOWE ŚRODKI DOWODOWE</w:t>
      </w:r>
      <w:r w:rsidR="00107AC1" w:rsidRPr="00E377E3">
        <w:rPr>
          <w:rFonts w:asciiTheme="minorHAnsi" w:hAnsiTheme="minorHAnsi" w:cstheme="minorHAnsi"/>
          <w:sz w:val="22"/>
          <w:szCs w:val="22"/>
        </w:rPr>
        <w:t xml:space="preserve"> </w:t>
      </w:r>
      <w:r w:rsidRPr="00E377E3">
        <w:rPr>
          <w:rFonts w:asciiTheme="minorHAnsi" w:hAnsiTheme="minorHAnsi" w:cstheme="minorHAnsi"/>
          <w:sz w:val="22"/>
          <w:szCs w:val="22"/>
        </w:rPr>
        <w:t>ORAZ INNE OŚWIADCZENIA I DOKUMENTY</w:t>
      </w:r>
    </w:p>
    <w:p w14:paraId="57E73218" w14:textId="77777777" w:rsidR="00D611CC" w:rsidRPr="00E377E3" w:rsidRDefault="00D611CC" w:rsidP="00E377E3">
      <w:pPr>
        <w:pStyle w:val="Nagwek2"/>
        <w:numPr>
          <w:ilvl w:val="3"/>
          <w:numId w:val="77"/>
        </w:numPr>
        <w:ind w:left="400" w:hanging="400"/>
        <w:rPr>
          <w:rFonts w:asciiTheme="minorHAnsi" w:hAnsiTheme="minorHAnsi" w:cstheme="minorHAnsi"/>
          <w:sz w:val="22"/>
          <w:szCs w:val="22"/>
        </w:rPr>
      </w:pPr>
      <w:bookmarkStart w:id="10" w:name="_Hlk116457598"/>
      <w:r w:rsidRPr="00E377E3">
        <w:rPr>
          <w:rFonts w:asciiTheme="minorHAnsi" w:hAnsiTheme="minorHAnsi" w:cstheme="minorHAnsi"/>
          <w:sz w:val="22"/>
          <w:szCs w:val="22"/>
        </w:rPr>
        <w:t xml:space="preserve">Dokumenty i oświadczenia </w:t>
      </w:r>
      <w:r w:rsidR="002A2C3F" w:rsidRPr="00E377E3">
        <w:rPr>
          <w:rFonts w:asciiTheme="minorHAnsi" w:hAnsiTheme="minorHAnsi" w:cstheme="minorHAnsi"/>
          <w:sz w:val="22"/>
          <w:szCs w:val="22"/>
        </w:rPr>
        <w:t xml:space="preserve">składane </w:t>
      </w:r>
      <w:r w:rsidRPr="00E377E3">
        <w:rPr>
          <w:rFonts w:asciiTheme="minorHAnsi" w:hAnsiTheme="minorHAnsi" w:cstheme="minorHAnsi"/>
          <w:sz w:val="22"/>
          <w:szCs w:val="22"/>
        </w:rPr>
        <w:t>wraz z ofertą:</w:t>
      </w:r>
    </w:p>
    <w:p w14:paraId="5B79AA32" w14:textId="77777777" w:rsidR="00D83EB5" w:rsidRPr="00E377E3" w:rsidRDefault="00D83EB5" w:rsidP="00E377E3">
      <w:pPr>
        <w:pStyle w:val="Akapitzlist"/>
        <w:numPr>
          <w:ilvl w:val="0"/>
          <w:numId w:val="89"/>
        </w:numPr>
        <w:spacing w:after="120" w:line="240" w:lineRule="auto"/>
        <w:ind w:left="800" w:hanging="600"/>
        <w:jc w:val="both"/>
        <w:rPr>
          <w:rFonts w:asciiTheme="minorHAnsi" w:hAnsiTheme="minorHAnsi" w:cstheme="minorHAnsi"/>
        </w:rPr>
      </w:pPr>
      <w:r w:rsidRPr="00E377E3">
        <w:rPr>
          <w:rFonts w:asciiTheme="minorHAnsi" w:hAnsiTheme="minorHAnsi" w:cstheme="minorHAnsi"/>
        </w:rPr>
        <w:t>Oferta wraz z załącznikami musi być złożona za pośrednictwem Platformy przetargowej. Oferta składana jest pod rygorem nieważności w formie elektronicznej (w postaci elektronicznej opatrzonej kwalifiko</w:t>
      </w:r>
      <w:r w:rsidR="00677875" w:rsidRPr="00E377E3">
        <w:rPr>
          <w:rFonts w:asciiTheme="minorHAnsi" w:hAnsiTheme="minorHAnsi" w:cstheme="minorHAnsi"/>
        </w:rPr>
        <w:t>wanym podpisem elektronicznym) lub w postaci elektronicznej opatrzonej podpisem zaufanym lub podpisem osobistym.</w:t>
      </w:r>
    </w:p>
    <w:p w14:paraId="65831415" w14:textId="17C4DE2A" w:rsidR="00D83EB5" w:rsidRPr="00E377E3" w:rsidRDefault="00D83EB5" w:rsidP="00E377E3">
      <w:pPr>
        <w:tabs>
          <w:tab w:val="left" w:pos="200"/>
        </w:tabs>
        <w:autoSpaceDN w:val="0"/>
        <w:adjustRightInd w:val="0"/>
        <w:spacing w:after="120"/>
        <w:ind w:left="800"/>
        <w:jc w:val="both"/>
        <w:rPr>
          <w:rFonts w:asciiTheme="minorHAnsi" w:hAnsiTheme="minorHAnsi" w:cstheme="minorHAnsi"/>
          <w:sz w:val="22"/>
          <w:szCs w:val="22"/>
        </w:rPr>
      </w:pPr>
      <w:r w:rsidRPr="00E377E3">
        <w:rPr>
          <w:rFonts w:asciiTheme="minorHAnsi" w:hAnsiTheme="minorHAnsi" w:cstheme="minorHAnsi"/>
          <w:sz w:val="22"/>
          <w:szCs w:val="22"/>
        </w:rPr>
        <w:t xml:space="preserve">Ofertę należy sporządzić zgodnie ze wzorem stanowiącym </w:t>
      </w:r>
      <w:r w:rsidRPr="00E377E3">
        <w:rPr>
          <w:rFonts w:asciiTheme="minorHAnsi" w:hAnsiTheme="minorHAnsi" w:cstheme="minorHAnsi"/>
          <w:b/>
          <w:sz w:val="22"/>
          <w:szCs w:val="22"/>
        </w:rPr>
        <w:t xml:space="preserve">zał. nr </w:t>
      </w:r>
      <w:r w:rsidR="00DC5679" w:rsidRPr="00E377E3">
        <w:rPr>
          <w:rFonts w:asciiTheme="minorHAnsi" w:hAnsiTheme="minorHAnsi" w:cstheme="minorHAnsi"/>
          <w:b/>
          <w:sz w:val="22"/>
          <w:szCs w:val="22"/>
        </w:rPr>
        <w:t>2</w:t>
      </w:r>
      <w:r w:rsidRPr="00E377E3">
        <w:rPr>
          <w:rFonts w:asciiTheme="minorHAnsi" w:hAnsiTheme="minorHAnsi" w:cstheme="minorHAnsi"/>
          <w:b/>
          <w:sz w:val="22"/>
          <w:szCs w:val="22"/>
        </w:rPr>
        <w:t xml:space="preserve"> do </w:t>
      </w:r>
      <w:proofErr w:type="spellStart"/>
      <w:r w:rsidRPr="00E377E3">
        <w:rPr>
          <w:rFonts w:asciiTheme="minorHAnsi" w:hAnsiTheme="minorHAnsi" w:cstheme="minorHAnsi"/>
          <w:b/>
          <w:sz w:val="22"/>
          <w:szCs w:val="22"/>
        </w:rPr>
        <w:t>swz</w:t>
      </w:r>
      <w:proofErr w:type="spellEnd"/>
      <w:r w:rsidRPr="00E377E3">
        <w:rPr>
          <w:rFonts w:asciiTheme="minorHAnsi" w:hAnsiTheme="minorHAnsi" w:cstheme="minorHAnsi"/>
          <w:b/>
          <w:sz w:val="22"/>
          <w:szCs w:val="22"/>
        </w:rPr>
        <w:t xml:space="preserve"> </w:t>
      </w:r>
      <w:r w:rsidRPr="00E377E3">
        <w:rPr>
          <w:rFonts w:asciiTheme="minorHAnsi" w:hAnsiTheme="minorHAnsi" w:cstheme="minorHAnsi"/>
          <w:sz w:val="22"/>
          <w:szCs w:val="22"/>
        </w:rPr>
        <w:t>(formularz oferty).</w:t>
      </w:r>
      <w:r w:rsidR="00A342EA" w:rsidRPr="00E377E3">
        <w:rPr>
          <w:rFonts w:asciiTheme="minorHAnsi" w:hAnsiTheme="minorHAnsi" w:cstheme="minorHAnsi"/>
          <w:sz w:val="22"/>
          <w:szCs w:val="22"/>
        </w:rPr>
        <w:t xml:space="preserve"> W przypadku składania ofert na więcej niż jedną część, formularz ofertowy należy złożyć </w:t>
      </w:r>
      <w:r w:rsidR="00A342EA" w:rsidRPr="00E377E3">
        <w:rPr>
          <w:rFonts w:asciiTheme="minorHAnsi" w:hAnsiTheme="minorHAnsi" w:cstheme="minorHAnsi"/>
          <w:sz w:val="22"/>
          <w:szCs w:val="22"/>
        </w:rPr>
        <w:br/>
        <w:t xml:space="preserve">w jednym egzemplarzu, </w:t>
      </w:r>
      <w:r w:rsidR="004E6BEA" w:rsidRPr="00E377E3">
        <w:rPr>
          <w:rFonts w:asciiTheme="minorHAnsi" w:hAnsiTheme="minorHAnsi" w:cstheme="minorHAnsi"/>
          <w:sz w:val="22"/>
          <w:szCs w:val="22"/>
        </w:rPr>
        <w:t>w której</w:t>
      </w:r>
      <w:r w:rsidR="00A342EA" w:rsidRPr="00E377E3">
        <w:rPr>
          <w:rFonts w:asciiTheme="minorHAnsi" w:hAnsiTheme="minorHAnsi" w:cstheme="minorHAnsi"/>
          <w:sz w:val="22"/>
          <w:szCs w:val="22"/>
        </w:rPr>
        <w:t xml:space="preserve"> tabelę nr 1 (kryteria oceny ofert) należy wypełnić tylko dla tych części, na które Wykonawca składa ofertę. </w:t>
      </w:r>
    </w:p>
    <w:p w14:paraId="70A65440" w14:textId="77777777" w:rsidR="00AC3791" w:rsidRPr="00E377E3" w:rsidRDefault="00AC3791" w:rsidP="00E377E3">
      <w:pPr>
        <w:tabs>
          <w:tab w:val="left" w:pos="0"/>
        </w:tabs>
        <w:suppressAutoHyphens w:val="0"/>
        <w:overflowPunct/>
        <w:autoSpaceDN w:val="0"/>
        <w:adjustRightInd w:val="0"/>
        <w:spacing w:after="120"/>
        <w:ind w:firstLine="198"/>
        <w:jc w:val="both"/>
        <w:textAlignment w:val="auto"/>
        <w:rPr>
          <w:rFonts w:asciiTheme="minorHAnsi" w:hAnsiTheme="minorHAnsi" w:cstheme="minorHAnsi"/>
          <w:b/>
          <w:sz w:val="22"/>
          <w:szCs w:val="22"/>
        </w:rPr>
      </w:pPr>
      <w:r w:rsidRPr="00E377E3">
        <w:rPr>
          <w:rFonts w:asciiTheme="minorHAnsi" w:hAnsiTheme="minorHAnsi" w:cstheme="minorHAnsi"/>
          <w:b/>
          <w:sz w:val="22"/>
          <w:szCs w:val="22"/>
        </w:rPr>
        <w:t>Wraz z ofertą należy złożyć:</w:t>
      </w:r>
    </w:p>
    <w:p w14:paraId="649F0FD1" w14:textId="77777777" w:rsidR="009F4067" w:rsidRPr="00E377E3" w:rsidRDefault="009F4067" w:rsidP="00E377E3">
      <w:pPr>
        <w:pStyle w:val="Akapitzlist"/>
        <w:numPr>
          <w:ilvl w:val="0"/>
          <w:numId w:val="89"/>
        </w:numPr>
        <w:tabs>
          <w:tab w:val="left" w:pos="0"/>
        </w:tabs>
        <w:autoSpaceDN w:val="0"/>
        <w:adjustRightInd w:val="0"/>
        <w:spacing w:after="120" w:line="240" w:lineRule="auto"/>
        <w:ind w:left="799" w:hanging="601"/>
        <w:contextualSpacing w:val="0"/>
        <w:jc w:val="both"/>
        <w:rPr>
          <w:rFonts w:asciiTheme="minorHAnsi" w:hAnsiTheme="minorHAnsi" w:cstheme="minorHAnsi"/>
          <w:b/>
        </w:rPr>
      </w:pPr>
      <w:r w:rsidRPr="00E377E3">
        <w:rPr>
          <w:rFonts w:asciiTheme="minorHAnsi" w:eastAsia="Arial" w:hAnsiTheme="minorHAnsi" w:cstheme="minorHAnsi"/>
          <w:b/>
          <w:color w:val="000000"/>
        </w:rPr>
        <w:t xml:space="preserve">Oświadczenie, o którym mowa w art. 125 ust. 1 ustawy </w:t>
      </w:r>
      <w:proofErr w:type="spellStart"/>
      <w:r w:rsidRPr="00E377E3">
        <w:rPr>
          <w:rFonts w:asciiTheme="minorHAnsi" w:eastAsia="Arial" w:hAnsiTheme="minorHAnsi" w:cstheme="minorHAnsi"/>
          <w:b/>
          <w:color w:val="000000"/>
        </w:rPr>
        <w:t>Pzp</w:t>
      </w:r>
      <w:proofErr w:type="spellEnd"/>
      <w:r w:rsidRPr="00E377E3">
        <w:rPr>
          <w:rFonts w:asciiTheme="minorHAnsi" w:eastAsia="Arial" w:hAnsiTheme="minorHAnsi" w:cstheme="minorHAnsi"/>
          <w:color w:val="000000"/>
        </w:rPr>
        <w:t xml:space="preserve"> o </w:t>
      </w:r>
      <w:r w:rsidRPr="00E377E3">
        <w:rPr>
          <w:rFonts w:asciiTheme="minorHAnsi" w:eastAsia="TTE19DFB28t00" w:hAnsiTheme="minorHAnsi" w:cstheme="minorHAnsi"/>
          <w:color w:val="000000"/>
        </w:rPr>
        <w:t xml:space="preserve">niepodleganiu wykluczeniu oraz spełnianiu warunków udziału w postępowaniu, w zakresie wskazanym w rozdziale III SWZ – zgodnie z </w:t>
      </w:r>
      <w:r w:rsidRPr="00E377E3">
        <w:rPr>
          <w:rFonts w:asciiTheme="minorHAnsi" w:eastAsia="TTE19DFB28t00" w:hAnsiTheme="minorHAnsi" w:cstheme="minorHAnsi"/>
          <w:b/>
          <w:color w:val="000000"/>
        </w:rPr>
        <w:t xml:space="preserve">zał. nr 3 do </w:t>
      </w:r>
      <w:proofErr w:type="spellStart"/>
      <w:r w:rsidRPr="00E377E3">
        <w:rPr>
          <w:rFonts w:asciiTheme="minorHAnsi" w:eastAsia="TTE19DFB28t00" w:hAnsiTheme="minorHAnsi" w:cstheme="minorHAnsi"/>
          <w:b/>
          <w:color w:val="000000"/>
        </w:rPr>
        <w:t>swz</w:t>
      </w:r>
      <w:proofErr w:type="spellEnd"/>
      <w:r w:rsidRPr="00E377E3">
        <w:rPr>
          <w:rFonts w:asciiTheme="minorHAnsi" w:eastAsia="TTE19DFB28t00" w:hAnsiTheme="minorHAnsi" w:cstheme="minorHAnsi"/>
          <w:b/>
          <w:color w:val="000000"/>
        </w:rPr>
        <w:t>.</w:t>
      </w:r>
      <w:r w:rsidRPr="00E377E3">
        <w:rPr>
          <w:rFonts w:asciiTheme="minorHAnsi" w:eastAsia="TTE19DFB28t00" w:hAnsiTheme="minorHAnsi" w:cstheme="minorHAnsi"/>
          <w:color w:val="000000"/>
        </w:rPr>
        <w:t xml:space="preserve"> </w:t>
      </w:r>
    </w:p>
    <w:p w14:paraId="452EB22C" w14:textId="77777777" w:rsidR="009F4067" w:rsidRPr="00E377E3" w:rsidRDefault="009F4067" w:rsidP="00E377E3">
      <w:pPr>
        <w:tabs>
          <w:tab w:val="left" w:pos="0"/>
        </w:tabs>
        <w:suppressAutoHyphens w:val="0"/>
        <w:overflowPunct/>
        <w:autoSpaceDN w:val="0"/>
        <w:adjustRightInd w:val="0"/>
        <w:spacing w:after="120"/>
        <w:ind w:left="799"/>
        <w:jc w:val="both"/>
        <w:textAlignment w:val="auto"/>
        <w:rPr>
          <w:rFonts w:asciiTheme="minorHAnsi" w:hAnsiTheme="minorHAnsi" w:cstheme="minorHAnsi"/>
          <w:b/>
          <w:sz w:val="22"/>
          <w:szCs w:val="22"/>
        </w:rPr>
      </w:pPr>
      <w:r w:rsidRPr="00E377E3">
        <w:rPr>
          <w:rFonts w:asciiTheme="minorHAnsi" w:eastAsia="TTE19DFB28t00" w:hAnsiTheme="minorHAnsi" w:cstheme="minorHAnsi"/>
          <w:color w:val="000000"/>
          <w:sz w:val="22"/>
          <w:szCs w:val="22"/>
        </w:rPr>
        <w:t>Oświadczenie to stanowi dowód potwierdzający brak podstaw wykluczenia oraz spełnianie warunków udziału w postępowaniu, na dzień składania ofert, tymczasowo zastępujący wymagane przez zamawiającego podmiotowe środki dowodowe.</w:t>
      </w:r>
    </w:p>
    <w:p w14:paraId="2B761562" w14:textId="77777777" w:rsidR="009F4067" w:rsidRPr="00E377E3" w:rsidRDefault="009F4067" w:rsidP="00E377E3">
      <w:pPr>
        <w:tabs>
          <w:tab w:val="left" w:pos="0"/>
        </w:tabs>
        <w:suppressAutoHyphens w:val="0"/>
        <w:overflowPunct/>
        <w:autoSpaceDN w:val="0"/>
        <w:adjustRightInd w:val="0"/>
        <w:spacing w:after="120"/>
        <w:ind w:left="799"/>
        <w:jc w:val="both"/>
        <w:textAlignment w:val="auto"/>
        <w:rPr>
          <w:rFonts w:asciiTheme="minorHAnsi" w:eastAsia="TTE19DFB28t00" w:hAnsiTheme="minorHAnsi" w:cstheme="minorHAnsi"/>
          <w:color w:val="000000"/>
          <w:sz w:val="22"/>
          <w:szCs w:val="22"/>
          <w:u w:val="single"/>
        </w:rPr>
      </w:pPr>
      <w:r w:rsidRPr="00E377E3">
        <w:rPr>
          <w:rFonts w:asciiTheme="minorHAnsi" w:eastAsia="TTE19DFB28t00" w:hAnsiTheme="minorHAnsi" w:cstheme="minorHAnsi"/>
          <w:color w:val="000000"/>
          <w:sz w:val="22"/>
          <w:szCs w:val="22"/>
          <w:u w:val="single"/>
        </w:rPr>
        <w:t>Oświadczenie, o którym mowa w ust 1.2 składają odrębnie każdy z wykonawców</w:t>
      </w:r>
      <w:r w:rsidRPr="00E377E3">
        <w:rPr>
          <w:rFonts w:asciiTheme="minorHAnsi" w:eastAsia="TTE19DFB28t00" w:hAnsiTheme="minorHAnsi" w:cstheme="minorHAnsi"/>
          <w:color w:val="000000"/>
          <w:sz w:val="22"/>
          <w:szCs w:val="22"/>
        </w:rPr>
        <w:t xml:space="preserve"> - </w:t>
      </w:r>
      <w:r w:rsidRPr="00E377E3">
        <w:rPr>
          <w:rFonts w:asciiTheme="minorHAnsi" w:eastAsia="TTE19DFB28t00" w:hAnsiTheme="minorHAnsi" w:cstheme="minorHAnsi"/>
          <w:color w:val="000000"/>
          <w:sz w:val="22"/>
          <w:szCs w:val="22"/>
        </w:rPr>
        <w:br/>
        <w:t>w</w:t>
      </w:r>
      <w:r w:rsidRPr="00E377E3">
        <w:rPr>
          <w:rFonts w:asciiTheme="minorHAnsi" w:eastAsia="Lucida Sans Unicode" w:hAnsiTheme="minorHAnsi" w:cstheme="minorHAnsi"/>
          <w:kern w:val="3"/>
          <w:sz w:val="22"/>
          <w:szCs w:val="22"/>
          <w:lang w:eastAsia="zh-CN"/>
        </w:rPr>
        <w:t xml:space="preserve"> przypadku wspólnego ubiegania się o udzielenie zamówienia przez wykonawców. Oświadczenia te potwierdzają brak podstaw wykluczenia oraz spełnianie warunków udziału </w:t>
      </w:r>
      <w:r w:rsidRPr="00E377E3">
        <w:rPr>
          <w:rFonts w:asciiTheme="minorHAnsi" w:eastAsia="Lucida Sans Unicode" w:hAnsiTheme="minorHAnsi" w:cstheme="minorHAnsi"/>
          <w:kern w:val="3"/>
          <w:sz w:val="22"/>
          <w:szCs w:val="22"/>
          <w:lang w:eastAsia="zh-CN"/>
        </w:rPr>
        <w:br/>
        <w:t>w postępowaniu w zakresie, w jakim każdy z wykonawców wykazuje spełnianie warunków udziału w postępowaniu;</w:t>
      </w:r>
    </w:p>
    <w:p w14:paraId="6C1F0A72" w14:textId="77777777" w:rsidR="009F4067" w:rsidRPr="00E377E3" w:rsidRDefault="009F4067" w:rsidP="00E377E3">
      <w:pPr>
        <w:tabs>
          <w:tab w:val="left" w:pos="709"/>
        </w:tabs>
        <w:autoSpaceDN w:val="0"/>
        <w:adjustRightInd w:val="0"/>
        <w:spacing w:after="120"/>
        <w:ind w:left="799"/>
        <w:jc w:val="both"/>
        <w:rPr>
          <w:rFonts w:asciiTheme="minorHAnsi" w:hAnsiTheme="minorHAnsi" w:cstheme="minorHAnsi"/>
          <w:b/>
          <w:bCs/>
          <w:sz w:val="22"/>
          <w:szCs w:val="22"/>
        </w:rPr>
      </w:pPr>
      <w:r w:rsidRPr="00E377E3">
        <w:rPr>
          <w:rFonts w:asciiTheme="minorHAnsi" w:eastAsia="Lucida Sans Unicode" w:hAnsiTheme="minorHAnsi" w:cstheme="minorHAnsi"/>
          <w:kern w:val="3"/>
          <w:sz w:val="22"/>
          <w:szCs w:val="22"/>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E377E3">
        <w:rPr>
          <w:rFonts w:asciiTheme="minorHAnsi" w:eastAsia="Lucida Sans Unicode" w:hAnsiTheme="minorHAnsi" w:cstheme="minorHAnsi"/>
          <w:b/>
          <w:bCs/>
          <w:kern w:val="3"/>
          <w:sz w:val="22"/>
          <w:szCs w:val="22"/>
          <w:lang w:eastAsia="zh-CN"/>
        </w:rPr>
        <w:t>zał. nr 3a do SWZ.</w:t>
      </w:r>
    </w:p>
    <w:p w14:paraId="7DE099F1" w14:textId="77777777" w:rsidR="009F4067" w:rsidRPr="00E377E3" w:rsidRDefault="009F4067" w:rsidP="00E377E3">
      <w:pPr>
        <w:spacing w:after="120"/>
        <w:ind w:left="799"/>
        <w:jc w:val="both"/>
        <w:rPr>
          <w:rFonts w:asciiTheme="minorHAnsi" w:hAnsiTheme="minorHAnsi" w:cstheme="minorHAnsi"/>
          <w:sz w:val="22"/>
          <w:szCs w:val="22"/>
        </w:rPr>
      </w:pPr>
      <w:r w:rsidRPr="00E377E3">
        <w:rPr>
          <w:rFonts w:asciiTheme="minorHAnsi" w:hAnsiTheme="minorHAnsi" w:cstheme="minorHAnsi"/>
          <w:sz w:val="22"/>
          <w:szCs w:val="22"/>
        </w:rPr>
        <w:t xml:space="preserve">Oświadczenie składa się pod rygorem nieważności, w formie elektronicznej (w postaci elektronicznej opatrzonej kwalifikowanym podpisem elektronicznym) lub w postaci elektronicznej opatrzonej podpisem zaufanym lub podpisem osobistym. </w:t>
      </w:r>
    </w:p>
    <w:p w14:paraId="18E992EA" w14:textId="77777777" w:rsidR="00230232" w:rsidRPr="00E377E3" w:rsidRDefault="00EF702A" w:rsidP="00E377E3">
      <w:pPr>
        <w:numPr>
          <w:ilvl w:val="1"/>
          <w:numId w:val="14"/>
        </w:numPr>
        <w:tabs>
          <w:tab w:val="left" w:pos="800"/>
        </w:tabs>
        <w:suppressAutoHyphens w:val="0"/>
        <w:overflowPunct/>
        <w:autoSpaceDN w:val="0"/>
        <w:adjustRightInd w:val="0"/>
        <w:spacing w:after="120"/>
        <w:ind w:left="799" w:hanging="601"/>
        <w:jc w:val="both"/>
        <w:textAlignment w:val="auto"/>
        <w:rPr>
          <w:rFonts w:asciiTheme="minorHAnsi" w:hAnsiTheme="minorHAnsi" w:cstheme="minorHAnsi"/>
          <w:sz w:val="22"/>
          <w:szCs w:val="22"/>
        </w:rPr>
      </w:pPr>
      <w:r w:rsidRPr="00E377E3">
        <w:rPr>
          <w:rFonts w:asciiTheme="minorHAnsi" w:hAnsiTheme="minorHAnsi" w:cstheme="minorHAnsi"/>
          <w:b/>
          <w:sz w:val="22"/>
          <w:szCs w:val="22"/>
        </w:rPr>
        <w:t>Odpis lub informacja z Krajowego Rejestru Sądowego, Centralnej Ewidencji Informacji o Działalności Gospodarczej lub innego właściwego rejestru</w:t>
      </w:r>
      <w:r w:rsidRPr="00E377E3">
        <w:rPr>
          <w:rFonts w:asciiTheme="minorHAnsi" w:hAnsiTheme="minorHAnsi" w:cstheme="minorHAnsi"/>
          <w:sz w:val="22"/>
          <w:szCs w:val="22"/>
        </w:rPr>
        <w:t xml:space="preserve"> – w celu potwierdzenia, że osoba działająca w imieniu </w:t>
      </w:r>
      <w:r w:rsidR="001B658C" w:rsidRPr="00E377E3">
        <w:rPr>
          <w:rFonts w:asciiTheme="minorHAnsi" w:hAnsiTheme="minorHAnsi" w:cstheme="minorHAnsi"/>
          <w:sz w:val="22"/>
          <w:szCs w:val="22"/>
        </w:rPr>
        <w:t>W</w:t>
      </w:r>
      <w:r w:rsidRPr="00E377E3">
        <w:rPr>
          <w:rFonts w:asciiTheme="minorHAnsi" w:hAnsiTheme="minorHAnsi" w:cstheme="minorHAnsi"/>
          <w:sz w:val="22"/>
          <w:szCs w:val="22"/>
        </w:rPr>
        <w:t>ykonawcy</w:t>
      </w:r>
      <w:r w:rsidR="001B658C" w:rsidRPr="00E377E3">
        <w:rPr>
          <w:rFonts w:asciiTheme="minorHAnsi" w:hAnsiTheme="minorHAnsi" w:cstheme="minorHAnsi"/>
          <w:sz w:val="22"/>
          <w:szCs w:val="22"/>
        </w:rPr>
        <w:t xml:space="preserve">, Wykonawcy wspólnie ubiegającego się o udzielenie </w:t>
      </w:r>
      <w:r w:rsidR="001B658C" w:rsidRPr="00E377E3">
        <w:rPr>
          <w:rFonts w:asciiTheme="minorHAnsi" w:hAnsiTheme="minorHAnsi" w:cstheme="minorHAnsi"/>
          <w:sz w:val="22"/>
          <w:szCs w:val="22"/>
        </w:rPr>
        <w:lastRenderedPageBreak/>
        <w:t xml:space="preserve">zamówienia, podmiotu udostępniającego zasoby na zasadach określonych </w:t>
      </w:r>
      <w:r w:rsidR="003931BE" w:rsidRPr="00E377E3">
        <w:rPr>
          <w:rFonts w:asciiTheme="minorHAnsi" w:hAnsiTheme="minorHAnsi" w:cstheme="minorHAnsi"/>
          <w:sz w:val="22"/>
          <w:szCs w:val="22"/>
        </w:rPr>
        <w:br/>
      </w:r>
      <w:r w:rsidR="001B658C" w:rsidRPr="00E377E3">
        <w:rPr>
          <w:rFonts w:asciiTheme="minorHAnsi" w:hAnsiTheme="minorHAnsi" w:cstheme="minorHAnsi"/>
          <w:sz w:val="22"/>
          <w:szCs w:val="22"/>
        </w:rPr>
        <w:t xml:space="preserve">w art. 118 ustawy </w:t>
      </w:r>
      <w:proofErr w:type="spellStart"/>
      <w:r w:rsidR="001B658C"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 xml:space="preserve"> jest um</w:t>
      </w:r>
      <w:r w:rsidR="002E4B19" w:rsidRPr="00E377E3">
        <w:rPr>
          <w:rFonts w:asciiTheme="minorHAnsi" w:hAnsiTheme="minorHAnsi" w:cstheme="minorHAnsi"/>
          <w:sz w:val="22"/>
          <w:szCs w:val="22"/>
        </w:rPr>
        <w:t xml:space="preserve">ocowana do jego reprezentowania. </w:t>
      </w:r>
    </w:p>
    <w:p w14:paraId="53B5E5C9" w14:textId="77777777" w:rsidR="00EF702A" w:rsidRPr="00E377E3" w:rsidRDefault="002E4B19" w:rsidP="00E377E3">
      <w:pPr>
        <w:tabs>
          <w:tab w:val="left" w:pos="800"/>
        </w:tabs>
        <w:suppressAutoHyphens w:val="0"/>
        <w:overflowPunct/>
        <w:autoSpaceDN w:val="0"/>
        <w:adjustRightInd w:val="0"/>
        <w:spacing w:after="240"/>
        <w:ind w:left="800"/>
        <w:jc w:val="both"/>
        <w:textAlignment w:val="auto"/>
        <w:rPr>
          <w:rFonts w:asciiTheme="minorHAnsi" w:hAnsiTheme="minorHAnsi" w:cstheme="minorHAnsi"/>
          <w:sz w:val="22"/>
          <w:szCs w:val="22"/>
        </w:rPr>
      </w:pPr>
      <w:r w:rsidRPr="00E377E3">
        <w:rPr>
          <w:rFonts w:asciiTheme="minorHAnsi" w:eastAsia="Arial" w:hAnsiTheme="minorHAnsi" w:cstheme="minorHAnsi"/>
          <w:color w:val="000000"/>
          <w:sz w:val="22"/>
          <w:szCs w:val="22"/>
        </w:rPr>
        <w:t xml:space="preserve">Wykonawca nie jest zobowiązany do złożenia </w:t>
      </w:r>
      <w:r w:rsidR="006D5DAB" w:rsidRPr="00E377E3">
        <w:rPr>
          <w:rFonts w:asciiTheme="minorHAnsi" w:eastAsia="Arial" w:hAnsiTheme="minorHAnsi" w:cstheme="minorHAnsi"/>
          <w:color w:val="000000"/>
          <w:sz w:val="22"/>
          <w:szCs w:val="22"/>
        </w:rPr>
        <w:t xml:space="preserve">tych </w:t>
      </w:r>
      <w:r w:rsidRPr="00E377E3">
        <w:rPr>
          <w:rFonts w:asciiTheme="minorHAnsi" w:eastAsia="Arial" w:hAnsiTheme="minorHAnsi" w:cstheme="minorHAnsi"/>
          <w:color w:val="000000"/>
          <w:sz w:val="22"/>
          <w:szCs w:val="22"/>
        </w:rPr>
        <w:t xml:space="preserve">dokumentów, jeżeli Zamawiający może je uzyskać za pomocą bezpłatnych i ogólnodostępnych baz danych, o ile wykonawca wskazał </w:t>
      </w:r>
      <w:r w:rsidR="00445C82" w:rsidRPr="00E377E3">
        <w:rPr>
          <w:rFonts w:asciiTheme="minorHAnsi" w:eastAsia="Arial" w:hAnsiTheme="minorHAnsi" w:cstheme="minorHAnsi"/>
          <w:color w:val="000000"/>
          <w:sz w:val="22"/>
          <w:szCs w:val="22"/>
        </w:rPr>
        <w:br/>
        <w:t>w oświadczeniu, o którym mowa w art. 125 ust. 1, dane umożliwiające dostęp do tych danych</w:t>
      </w:r>
      <w:r w:rsidR="00847E7B" w:rsidRPr="00E377E3">
        <w:rPr>
          <w:rFonts w:asciiTheme="minorHAnsi" w:eastAsia="Arial" w:hAnsiTheme="minorHAnsi" w:cstheme="minorHAnsi"/>
          <w:color w:val="000000"/>
          <w:sz w:val="22"/>
          <w:szCs w:val="22"/>
        </w:rPr>
        <w:t>.</w:t>
      </w:r>
    </w:p>
    <w:p w14:paraId="043D3481" w14:textId="77777777" w:rsidR="00230232" w:rsidRPr="00E377E3" w:rsidRDefault="00230232" w:rsidP="00E377E3">
      <w:pPr>
        <w:pStyle w:val="Akapitzlist"/>
        <w:spacing w:after="240" w:line="240" w:lineRule="auto"/>
        <w:ind w:left="800"/>
        <w:jc w:val="both"/>
        <w:rPr>
          <w:rFonts w:asciiTheme="minorHAnsi" w:hAnsiTheme="minorHAnsi" w:cstheme="minorHAnsi"/>
        </w:rPr>
      </w:pPr>
      <w:r w:rsidRPr="00E377E3">
        <w:rPr>
          <w:rFonts w:asciiTheme="minorHAnsi" w:hAnsiTheme="minorHAnsi" w:cstheme="minorHAnsi"/>
        </w:rPr>
        <w:t>Uwaga: opisane zasady stosuje się odpowiednio do osoby działającej w imieniu Wykonawców wspólnie ubiegających się o udzielenie zamówienia oraz do osoby działającej w imieniu podmiotu udostępniającego zasoby.</w:t>
      </w:r>
    </w:p>
    <w:p w14:paraId="3B13DC3B" w14:textId="77777777" w:rsidR="00230232" w:rsidRPr="00E377E3" w:rsidRDefault="00230232" w:rsidP="00E377E3">
      <w:pPr>
        <w:pStyle w:val="Akapitzlist"/>
        <w:spacing w:after="240" w:line="240" w:lineRule="auto"/>
        <w:ind w:left="800"/>
        <w:jc w:val="both"/>
        <w:rPr>
          <w:rFonts w:asciiTheme="minorHAnsi" w:hAnsiTheme="minorHAnsi" w:cstheme="minorHAnsi"/>
        </w:rPr>
      </w:pPr>
    </w:p>
    <w:p w14:paraId="03F49316" w14:textId="77777777" w:rsidR="001B658C" w:rsidRPr="00E377E3" w:rsidRDefault="00F91D08" w:rsidP="00E377E3">
      <w:pPr>
        <w:pStyle w:val="Akapitzlist"/>
        <w:spacing w:after="240" w:line="240" w:lineRule="auto"/>
        <w:ind w:left="800"/>
        <w:jc w:val="both"/>
        <w:rPr>
          <w:rFonts w:asciiTheme="minorHAnsi" w:hAnsiTheme="minorHAnsi" w:cstheme="minorHAnsi"/>
        </w:rPr>
      </w:pPr>
      <w:r w:rsidRPr="00E377E3">
        <w:rPr>
          <w:rFonts w:asciiTheme="minorHAnsi" w:hAnsiTheme="minorHAnsi" w:cstheme="minorHAnsi"/>
        </w:rPr>
        <w:t xml:space="preserve">Dokumenty potwierdzające umocowanie do reprezentowania </w:t>
      </w:r>
      <w:r w:rsidR="001B658C" w:rsidRPr="00E377E3">
        <w:rPr>
          <w:rFonts w:asciiTheme="minorHAnsi" w:hAnsiTheme="minorHAnsi" w:cstheme="minorHAnsi"/>
        </w:rPr>
        <w:t xml:space="preserve">odpowiednio Wykonawcy, Wykonawcy wspólnie ubiegającego się o udzielenie zamówienia, podmiotu udostępniającego zasoby na zasadach określonych w art. 118 ustawy </w:t>
      </w:r>
      <w:proofErr w:type="spellStart"/>
      <w:r w:rsidR="001B658C" w:rsidRPr="00E377E3">
        <w:rPr>
          <w:rFonts w:asciiTheme="minorHAnsi" w:hAnsiTheme="minorHAnsi" w:cstheme="minorHAnsi"/>
        </w:rPr>
        <w:t>Pzp</w:t>
      </w:r>
      <w:proofErr w:type="spellEnd"/>
      <w:r w:rsidR="001B658C" w:rsidRPr="00E377E3">
        <w:rPr>
          <w:rFonts w:asciiTheme="minorHAnsi" w:hAnsiTheme="minorHAnsi" w:cstheme="minorHAnsi"/>
        </w:rPr>
        <w:t xml:space="preserve">, które zostały </w:t>
      </w:r>
      <w:r w:rsidRPr="00E377E3">
        <w:rPr>
          <w:rFonts w:asciiTheme="minorHAnsi" w:hAnsiTheme="minorHAnsi" w:cstheme="minorHAnsi"/>
        </w:rPr>
        <w:t>wystawione przez upoważnione podmioty inne niż wykonawca/wykonawcy wspólnie ubiegający się o udzielenie zamówienia</w:t>
      </w:r>
      <w:r w:rsidR="001B658C" w:rsidRPr="00E377E3">
        <w:rPr>
          <w:rFonts w:asciiTheme="minorHAnsi" w:hAnsiTheme="minorHAnsi" w:cstheme="minorHAnsi"/>
        </w:rPr>
        <w:t>/podmiot udostępniający zasoby</w:t>
      </w:r>
      <w:r w:rsidR="00E84F9F" w:rsidRPr="00E377E3">
        <w:rPr>
          <w:rFonts w:asciiTheme="minorHAnsi" w:hAnsiTheme="minorHAnsi" w:cstheme="minorHAnsi"/>
        </w:rPr>
        <w:t>, jako dokument elektroniczny, przekazuje się ten dokument.</w:t>
      </w:r>
      <w:r w:rsidRPr="00E377E3">
        <w:rPr>
          <w:rFonts w:asciiTheme="minorHAnsi" w:hAnsiTheme="minorHAnsi" w:cstheme="minorHAnsi"/>
        </w:rPr>
        <w:t xml:space="preserve"> </w:t>
      </w:r>
    </w:p>
    <w:p w14:paraId="58BB69B0" w14:textId="77777777" w:rsidR="00F91D08" w:rsidRPr="00E377E3" w:rsidRDefault="00F91D08" w:rsidP="00E377E3">
      <w:pPr>
        <w:pStyle w:val="Akapitzlist"/>
        <w:spacing w:after="120" w:line="240" w:lineRule="auto"/>
        <w:ind w:left="799"/>
        <w:contextualSpacing w:val="0"/>
        <w:jc w:val="both"/>
        <w:rPr>
          <w:rFonts w:asciiTheme="minorHAnsi" w:hAnsiTheme="minorHAnsi" w:cstheme="minorHAnsi"/>
        </w:rPr>
      </w:pPr>
      <w:r w:rsidRPr="00E377E3">
        <w:rPr>
          <w:rFonts w:asciiTheme="minorHAnsi" w:hAnsiTheme="minorHAnsi" w:cstheme="minorHAnsi"/>
        </w:rPr>
        <w:t xml:space="preserve">W przypadku, gdy </w:t>
      </w:r>
      <w:r w:rsidR="00E84F9F" w:rsidRPr="00E377E3">
        <w:rPr>
          <w:rFonts w:asciiTheme="minorHAnsi" w:hAnsiTheme="minorHAnsi" w:cstheme="minorHAnsi"/>
        </w:rPr>
        <w:t>dokumenty te zostały</w:t>
      </w:r>
      <w:r w:rsidRPr="00E377E3">
        <w:rPr>
          <w:rFonts w:asciiTheme="minorHAnsi" w:hAnsiTheme="minorHAnsi" w:cstheme="minorHAnsi"/>
        </w:rPr>
        <w:t xml:space="preserve"> wystawione w postaci papierowej,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w:t>
      </w:r>
      <w:r w:rsidR="00E84F9F" w:rsidRPr="00E377E3">
        <w:rPr>
          <w:rFonts w:asciiTheme="minorHAnsi" w:hAnsiTheme="minorHAnsi" w:cstheme="minorHAnsi"/>
        </w:rPr>
        <w:t>dokumentem</w:t>
      </w:r>
      <w:r w:rsidRPr="00E377E3">
        <w:rPr>
          <w:rFonts w:asciiTheme="minorHAnsi" w:hAnsiTheme="minorHAnsi" w:cstheme="minorHAnsi"/>
        </w:rPr>
        <w:t xml:space="preserve"> w postaci papierowej, może dokonać </w:t>
      </w:r>
      <w:r w:rsidR="00E84F9F" w:rsidRPr="00E377E3">
        <w:rPr>
          <w:rFonts w:asciiTheme="minorHAnsi" w:hAnsiTheme="minorHAnsi" w:cstheme="minorHAnsi"/>
        </w:rPr>
        <w:t>wykonawca, wykona</w:t>
      </w:r>
      <w:r w:rsidR="001B658C" w:rsidRPr="00E377E3">
        <w:rPr>
          <w:rFonts w:asciiTheme="minorHAnsi" w:hAnsiTheme="minorHAnsi" w:cstheme="minorHAnsi"/>
        </w:rPr>
        <w:t xml:space="preserve">wca wspólnie ubiegający się </w:t>
      </w:r>
      <w:r w:rsidR="00E84F9F" w:rsidRPr="00E377E3">
        <w:rPr>
          <w:rFonts w:asciiTheme="minorHAnsi" w:hAnsiTheme="minorHAnsi" w:cstheme="minorHAnsi"/>
        </w:rPr>
        <w:t>o udzielenie zamówienia, podmiot udostępniający zasoby l</w:t>
      </w:r>
      <w:r w:rsidR="001B658C" w:rsidRPr="00E377E3">
        <w:rPr>
          <w:rFonts w:asciiTheme="minorHAnsi" w:hAnsiTheme="minorHAnsi" w:cstheme="minorHAnsi"/>
        </w:rPr>
        <w:t xml:space="preserve">ub podwykonawca, </w:t>
      </w:r>
      <w:r w:rsidR="00D273CA" w:rsidRPr="00E377E3">
        <w:rPr>
          <w:rFonts w:asciiTheme="minorHAnsi" w:hAnsiTheme="minorHAnsi" w:cstheme="minorHAnsi"/>
        </w:rPr>
        <w:t xml:space="preserve">w zakresie dokumentów, </w:t>
      </w:r>
      <w:r w:rsidR="001B658C" w:rsidRPr="00E377E3">
        <w:rPr>
          <w:rFonts w:asciiTheme="minorHAnsi" w:hAnsiTheme="minorHAnsi" w:cstheme="minorHAnsi"/>
        </w:rPr>
        <w:t xml:space="preserve">które każdego </w:t>
      </w:r>
      <w:r w:rsidR="00E84F9F" w:rsidRPr="00E377E3">
        <w:rPr>
          <w:rFonts w:asciiTheme="minorHAnsi" w:hAnsiTheme="minorHAnsi" w:cstheme="minorHAnsi"/>
        </w:rPr>
        <w:t>z nich dotyczą</w:t>
      </w:r>
      <w:r w:rsidRPr="00E377E3">
        <w:rPr>
          <w:rFonts w:asciiTheme="minorHAnsi" w:hAnsiTheme="minorHAnsi" w:cstheme="minorHAnsi"/>
        </w:rPr>
        <w:t xml:space="preserve">. </w:t>
      </w:r>
      <w:r w:rsidR="00E84F9F" w:rsidRPr="00E377E3">
        <w:rPr>
          <w:rFonts w:asciiTheme="minorHAnsi" w:hAnsiTheme="minorHAnsi" w:cstheme="minorHAnsi"/>
        </w:rPr>
        <w:t>Poświadczenia za zgodność cyfrowego odwzorowania może dokonać również notariusz.</w:t>
      </w:r>
    </w:p>
    <w:p w14:paraId="28D275B5" w14:textId="77777777" w:rsidR="00D611CC" w:rsidRPr="00E377E3" w:rsidRDefault="00EF702A" w:rsidP="00E377E3">
      <w:pPr>
        <w:numPr>
          <w:ilvl w:val="1"/>
          <w:numId w:val="14"/>
        </w:numPr>
        <w:tabs>
          <w:tab w:val="left" w:pos="800"/>
        </w:tabs>
        <w:suppressAutoHyphens w:val="0"/>
        <w:overflowPunct/>
        <w:autoSpaceDN w:val="0"/>
        <w:adjustRightInd w:val="0"/>
        <w:spacing w:after="240"/>
        <w:ind w:left="800" w:hanging="600"/>
        <w:jc w:val="both"/>
        <w:textAlignment w:val="auto"/>
        <w:rPr>
          <w:rFonts w:asciiTheme="minorHAnsi" w:hAnsiTheme="minorHAnsi" w:cstheme="minorHAnsi"/>
          <w:sz w:val="22"/>
          <w:szCs w:val="22"/>
        </w:rPr>
      </w:pPr>
      <w:r w:rsidRPr="00E377E3">
        <w:rPr>
          <w:rFonts w:asciiTheme="minorHAnsi" w:eastAsia="Arial" w:hAnsiTheme="minorHAnsi" w:cstheme="minorHAnsi"/>
          <w:b/>
          <w:color w:val="000000"/>
          <w:sz w:val="22"/>
          <w:szCs w:val="22"/>
        </w:rPr>
        <w:t>P</w:t>
      </w:r>
      <w:r w:rsidR="00D611CC" w:rsidRPr="00E377E3">
        <w:rPr>
          <w:rFonts w:asciiTheme="minorHAnsi" w:eastAsia="Arial" w:hAnsiTheme="minorHAnsi" w:cstheme="minorHAnsi"/>
          <w:b/>
          <w:color w:val="000000"/>
          <w:sz w:val="22"/>
          <w:szCs w:val="22"/>
        </w:rPr>
        <w:t xml:space="preserve">ełnomocnictwo </w:t>
      </w:r>
      <w:r w:rsidR="0087621C" w:rsidRPr="00E377E3">
        <w:rPr>
          <w:rFonts w:asciiTheme="minorHAnsi" w:eastAsia="Arial" w:hAnsiTheme="minorHAnsi" w:cstheme="minorHAnsi"/>
          <w:b/>
          <w:color w:val="000000"/>
          <w:sz w:val="22"/>
          <w:szCs w:val="22"/>
        </w:rPr>
        <w:t xml:space="preserve">lub inny dokument potwierdzający umocowanie do reprezentowania </w:t>
      </w:r>
      <w:r w:rsidR="00D611CC" w:rsidRPr="00E377E3">
        <w:rPr>
          <w:rFonts w:asciiTheme="minorHAnsi" w:eastAsia="Arial" w:hAnsiTheme="minorHAnsi" w:cstheme="minorHAnsi"/>
          <w:b/>
          <w:color w:val="000000"/>
          <w:sz w:val="22"/>
          <w:szCs w:val="22"/>
        </w:rPr>
        <w:t>Wykonawcy</w:t>
      </w:r>
      <w:r w:rsidR="00D90CF7" w:rsidRPr="00E377E3">
        <w:rPr>
          <w:rFonts w:asciiTheme="minorHAnsi" w:eastAsia="Arial" w:hAnsiTheme="minorHAnsi" w:cstheme="minorHAnsi"/>
          <w:b/>
          <w:color w:val="000000"/>
          <w:sz w:val="22"/>
          <w:szCs w:val="22"/>
        </w:rPr>
        <w:t>/ów</w:t>
      </w:r>
      <w:r w:rsidR="00D611CC" w:rsidRPr="00E377E3">
        <w:rPr>
          <w:rFonts w:asciiTheme="minorHAnsi" w:eastAsia="Arial" w:hAnsiTheme="minorHAnsi" w:cstheme="minorHAnsi"/>
          <w:color w:val="000000"/>
          <w:sz w:val="22"/>
          <w:szCs w:val="22"/>
        </w:rPr>
        <w:t xml:space="preserve"> - jeżeli </w:t>
      </w:r>
      <w:r w:rsidR="0087621C" w:rsidRPr="00E377E3">
        <w:rPr>
          <w:rFonts w:asciiTheme="minorHAnsi" w:eastAsia="Arial" w:hAnsiTheme="minorHAnsi" w:cstheme="minorHAnsi"/>
          <w:color w:val="000000"/>
          <w:sz w:val="22"/>
          <w:szCs w:val="22"/>
        </w:rPr>
        <w:t>w imieniu wykonawcy działa osoba, której umocowanie do jego reprezentowania nie wynika z dokumentów, o których mowa w pkt 1.3</w:t>
      </w:r>
      <w:r w:rsidR="00352C01" w:rsidRPr="00E377E3">
        <w:rPr>
          <w:rFonts w:asciiTheme="minorHAnsi" w:eastAsia="Arial" w:hAnsiTheme="minorHAnsi" w:cstheme="minorHAnsi"/>
          <w:color w:val="000000"/>
          <w:sz w:val="22"/>
          <w:szCs w:val="22"/>
        </w:rPr>
        <w:t xml:space="preserve"> (dotyczy również spółki cywilnej)</w:t>
      </w:r>
      <w:r w:rsidR="0087621C" w:rsidRPr="00E377E3">
        <w:rPr>
          <w:rFonts w:asciiTheme="minorHAnsi" w:eastAsia="Arial" w:hAnsiTheme="minorHAnsi" w:cstheme="minorHAnsi"/>
          <w:color w:val="000000"/>
          <w:sz w:val="22"/>
          <w:szCs w:val="22"/>
        </w:rPr>
        <w:t xml:space="preserve">. Przepis ten stosuje się odpowiednio do osoby działającej </w:t>
      </w:r>
      <w:r w:rsidR="00352C01" w:rsidRPr="00E377E3">
        <w:rPr>
          <w:rFonts w:asciiTheme="minorHAnsi" w:eastAsia="Arial" w:hAnsiTheme="minorHAnsi" w:cstheme="minorHAnsi"/>
          <w:color w:val="000000"/>
          <w:sz w:val="22"/>
          <w:szCs w:val="22"/>
        </w:rPr>
        <w:br/>
      </w:r>
      <w:r w:rsidR="0087621C" w:rsidRPr="00E377E3">
        <w:rPr>
          <w:rFonts w:asciiTheme="minorHAnsi" w:eastAsia="Arial" w:hAnsiTheme="minorHAnsi" w:cstheme="minorHAnsi"/>
          <w:color w:val="000000"/>
          <w:sz w:val="22"/>
          <w:szCs w:val="22"/>
        </w:rPr>
        <w:t>w imieniu wykonawców wspólnie ubiegających się o udzielenie zamówienia publicznego.</w:t>
      </w:r>
    </w:p>
    <w:p w14:paraId="2CFA6265" w14:textId="77777777" w:rsidR="00665DE8" w:rsidRPr="00E377E3" w:rsidRDefault="00665DE8" w:rsidP="00E377E3">
      <w:pPr>
        <w:pStyle w:val="Akapitzlist"/>
        <w:spacing w:after="120" w:line="240" w:lineRule="auto"/>
        <w:ind w:left="799"/>
        <w:contextualSpacing w:val="0"/>
        <w:jc w:val="both"/>
        <w:rPr>
          <w:rFonts w:asciiTheme="minorHAnsi" w:hAnsiTheme="minorHAnsi" w:cstheme="minorHAnsi"/>
        </w:rPr>
      </w:pPr>
      <w:r w:rsidRPr="00E377E3">
        <w:rPr>
          <w:rFonts w:asciiTheme="minorHAnsi" w:hAnsiTheme="minorHAnsi" w:cstheme="minorHAnsi"/>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w:t>
      </w:r>
      <w:r w:rsidR="00367AAE" w:rsidRPr="00E377E3">
        <w:rPr>
          <w:rFonts w:asciiTheme="minorHAnsi" w:hAnsiTheme="minorHAnsi" w:cstheme="minorHAnsi"/>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sidRPr="00E377E3">
        <w:rPr>
          <w:rFonts w:asciiTheme="minorHAnsi" w:hAnsiTheme="minorHAnsi" w:cstheme="minorHAnsi"/>
        </w:rPr>
        <w:t>osoby</w:t>
      </w:r>
      <w:r w:rsidR="00367AAE" w:rsidRPr="00E377E3">
        <w:rPr>
          <w:rFonts w:asciiTheme="minorHAnsi" w:hAnsiTheme="minorHAnsi" w:cstheme="minorHAnsi"/>
        </w:rPr>
        <w:t xml:space="preserve"> wystawiające pełnomocnictwo) lub notariusz.</w:t>
      </w:r>
      <w:r w:rsidRPr="00E377E3">
        <w:rPr>
          <w:rFonts w:asciiTheme="minorHAnsi" w:hAnsiTheme="minorHAnsi" w:cstheme="minorHAnsi"/>
        </w:rPr>
        <w:t xml:space="preserve"> </w:t>
      </w:r>
    </w:p>
    <w:p w14:paraId="1C9D74AA" w14:textId="6982EC34" w:rsidR="00EF702A" w:rsidRPr="00E377E3" w:rsidRDefault="00EF702A" w:rsidP="00E377E3">
      <w:pPr>
        <w:numPr>
          <w:ilvl w:val="1"/>
          <w:numId w:val="14"/>
        </w:numPr>
        <w:tabs>
          <w:tab w:val="left" w:pos="800"/>
        </w:tabs>
        <w:suppressAutoHyphens w:val="0"/>
        <w:overflowPunct/>
        <w:autoSpaceDN w:val="0"/>
        <w:adjustRightInd w:val="0"/>
        <w:spacing w:after="120"/>
        <w:ind w:left="799" w:hanging="601"/>
        <w:jc w:val="both"/>
        <w:textAlignment w:val="auto"/>
        <w:rPr>
          <w:rFonts w:asciiTheme="minorHAnsi" w:hAnsiTheme="minorHAnsi" w:cstheme="minorHAnsi"/>
          <w:sz w:val="22"/>
          <w:szCs w:val="22"/>
        </w:rPr>
      </w:pPr>
      <w:r w:rsidRPr="00E377E3">
        <w:rPr>
          <w:rFonts w:asciiTheme="minorHAnsi" w:eastAsia="Arial" w:hAnsiTheme="minorHAnsi" w:cstheme="minorHAnsi"/>
          <w:b/>
          <w:color w:val="000000"/>
          <w:sz w:val="22"/>
          <w:szCs w:val="22"/>
        </w:rPr>
        <w:t>Zobowiązanie podmiotu udostępniającego</w:t>
      </w:r>
      <w:r w:rsidR="0023417D" w:rsidRPr="00E377E3">
        <w:rPr>
          <w:rFonts w:asciiTheme="minorHAnsi" w:eastAsia="Arial" w:hAnsiTheme="minorHAnsi" w:cstheme="minorHAnsi"/>
          <w:b/>
          <w:color w:val="000000"/>
          <w:sz w:val="22"/>
          <w:szCs w:val="22"/>
        </w:rPr>
        <w:t xml:space="preserve"> </w:t>
      </w:r>
      <w:r w:rsidR="00D90CF7" w:rsidRPr="00E377E3">
        <w:rPr>
          <w:rFonts w:asciiTheme="minorHAnsi" w:eastAsia="Arial" w:hAnsiTheme="minorHAnsi" w:cstheme="minorHAnsi"/>
          <w:b/>
          <w:color w:val="000000"/>
          <w:sz w:val="22"/>
          <w:szCs w:val="22"/>
        </w:rPr>
        <w:t>Wykonawcy zasoby</w:t>
      </w:r>
      <w:r w:rsidR="00D90CF7" w:rsidRPr="00E377E3">
        <w:rPr>
          <w:rFonts w:asciiTheme="minorHAnsi" w:eastAsia="Arial" w:hAnsiTheme="minorHAnsi" w:cstheme="minorHAnsi"/>
          <w:color w:val="000000"/>
          <w:sz w:val="22"/>
          <w:szCs w:val="22"/>
        </w:rPr>
        <w:t xml:space="preserve"> </w:t>
      </w:r>
      <w:r w:rsidR="00DE2FD2" w:rsidRPr="00E377E3">
        <w:rPr>
          <w:rFonts w:asciiTheme="minorHAnsi" w:eastAsia="Arial" w:hAnsiTheme="minorHAnsi" w:cstheme="minorHAnsi"/>
          <w:color w:val="000000"/>
          <w:sz w:val="22"/>
          <w:szCs w:val="22"/>
        </w:rPr>
        <w:t xml:space="preserve">– jeżeli dotyczy </w:t>
      </w:r>
      <w:r w:rsidR="00D90CF7" w:rsidRPr="00E377E3">
        <w:rPr>
          <w:rFonts w:asciiTheme="minorHAnsi" w:eastAsia="Arial" w:hAnsiTheme="minorHAnsi" w:cstheme="minorHAnsi"/>
          <w:color w:val="000000"/>
          <w:sz w:val="22"/>
          <w:szCs w:val="22"/>
        </w:rPr>
        <w:t xml:space="preserve">(zał. nr </w:t>
      </w:r>
      <w:r w:rsidR="00DC5679" w:rsidRPr="00E377E3">
        <w:rPr>
          <w:rFonts w:asciiTheme="minorHAnsi" w:eastAsia="Arial" w:hAnsiTheme="minorHAnsi" w:cstheme="minorHAnsi"/>
          <w:color w:val="000000"/>
          <w:sz w:val="22"/>
          <w:szCs w:val="22"/>
        </w:rPr>
        <w:t>4</w:t>
      </w:r>
      <w:r w:rsidR="00D90CF7" w:rsidRPr="00E377E3">
        <w:rPr>
          <w:rFonts w:asciiTheme="minorHAnsi" w:eastAsia="Arial" w:hAnsiTheme="minorHAnsi" w:cstheme="minorHAnsi"/>
          <w:color w:val="000000"/>
          <w:sz w:val="22"/>
          <w:szCs w:val="22"/>
        </w:rPr>
        <w:t xml:space="preserve"> do </w:t>
      </w:r>
      <w:proofErr w:type="spellStart"/>
      <w:r w:rsidR="00D90CF7" w:rsidRPr="00E377E3">
        <w:rPr>
          <w:rFonts w:asciiTheme="minorHAnsi" w:eastAsia="Arial" w:hAnsiTheme="minorHAnsi" w:cstheme="minorHAnsi"/>
          <w:color w:val="000000"/>
          <w:sz w:val="22"/>
          <w:szCs w:val="22"/>
        </w:rPr>
        <w:t>swz</w:t>
      </w:r>
      <w:proofErr w:type="spellEnd"/>
      <w:r w:rsidR="00D90CF7" w:rsidRPr="00E377E3">
        <w:rPr>
          <w:rFonts w:asciiTheme="minorHAnsi" w:eastAsia="Arial" w:hAnsiTheme="minorHAnsi" w:cstheme="minorHAnsi"/>
          <w:color w:val="000000"/>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sidRPr="00E377E3">
        <w:rPr>
          <w:rFonts w:asciiTheme="minorHAnsi" w:eastAsia="Arial" w:hAnsiTheme="minorHAnsi" w:cstheme="minorHAnsi"/>
          <w:color w:val="000000"/>
          <w:sz w:val="22"/>
          <w:szCs w:val="22"/>
        </w:rPr>
        <w:t xml:space="preserve">ze zdolności innych podmiotów na zasadach określonych w art. 118 </w:t>
      </w:r>
      <w:r w:rsidR="0023417D" w:rsidRPr="00E377E3">
        <w:rPr>
          <w:rFonts w:asciiTheme="minorHAnsi" w:eastAsia="Arial" w:hAnsiTheme="minorHAnsi" w:cstheme="minorHAnsi"/>
          <w:color w:val="000000"/>
          <w:sz w:val="22"/>
          <w:szCs w:val="22"/>
        </w:rPr>
        <w:t xml:space="preserve">ustawy </w:t>
      </w:r>
      <w:proofErr w:type="spellStart"/>
      <w:r w:rsidR="0023417D" w:rsidRPr="00E377E3">
        <w:rPr>
          <w:rFonts w:asciiTheme="minorHAnsi" w:eastAsia="Arial" w:hAnsiTheme="minorHAnsi" w:cstheme="minorHAnsi"/>
          <w:color w:val="000000"/>
          <w:sz w:val="22"/>
          <w:szCs w:val="22"/>
        </w:rPr>
        <w:t>Pzp</w:t>
      </w:r>
      <w:proofErr w:type="spellEnd"/>
      <w:r w:rsidR="00D90CF7" w:rsidRPr="00E377E3">
        <w:rPr>
          <w:rFonts w:asciiTheme="minorHAnsi" w:eastAsia="Arial" w:hAnsiTheme="minorHAnsi" w:cstheme="minorHAnsi"/>
          <w:color w:val="000000"/>
          <w:sz w:val="22"/>
          <w:szCs w:val="22"/>
        </w:rPr>
        <w:t xml:space="preserve"> </w:t>
      </w:r>
      <w:r w:rsidRPr="00E377E3">
        <w:rPr>
          <w:rFonts w:asciiTheme="minorHAnsi" w:eastAsia="Arial" w:hAnsiTheme="minorHAnsi" w:cstheme="minorHAnsi"/>
          <w:color w:val="000000"/>
          <w:sz w:val="22"/>
          <w:szCs w:val="22"/>
        </w:rPr>
        <w:t>– jeżeli dotyczy;</w:t>
      </w:r>
    </w:p>
    <w:p w14:paraId="5F916B88" w14:textId="206E4EC4" w:rsidR="002E4B19" w:rsidRPr="00E377E3" w:rsidRDefault="008A1C44" w:rsidP="00E377E3">
      <w:pPr>
        <w:pStyle w:val="Akapitzlist"/>
        <w:spacing w:after="120" w:line="240" w:lineRule="auto"/>
        <w:ind w:left="799"/>
        <w:contextualSpacing w:val="0"/>
        <w:jc w:val="both"/>
        <w:rPr>
          <w:rFonts w:asciiTheme="minorHAnsi" w:hAnsiTheme="minorHAnsi" w:cstheme="minorHAnsi"/>
        </w:rPr>
      </w:pPr>
      <w:r w:rsidRPr="00E377E3">
        <w:rPr>
          <w:rFonts w:asciiTheme="minorHAnsi" w:hAnsiTheme="minorHAnsi" w:cstheme="minorHAnsi"/>
        </w:rPr>
        <w:t>Zobowiązanie lub inny podmiotowy środek dowodowy potwierdzający, że wyk</w:t>
      </w:r>
      <w:r w:rsidR="00D90CF7" w:rsidRPr="00E377E3">
        <w:rPr>
          <w:rFonts w:asciiTheme="minorHAnsi" w:hAnsiTheme="minorHAnsi" w:cstheme="minorHAnsi"/>
        </w:rPr>
        <w:t>onawca realizując zamówienie, bę</w:t>
      </w:r>
      <w:r w:rsidRPr="00E377E3">
        <w:rPr>
          <w:rFonts w:asciiTheme="minorHAnsi" w:hAnsiTheme="minorHAnsi" w:cstheme="minorHAnsi"/>
        </w:rPr>
        <w:t>dzie dysponował niezbędnymi zasobami tych podmiotów przekazuje się w</w:t>
      </w:r>
      <w:r w:rsidR="003931BE" w:rsidRPr="00E377E3">
        <w:rPr>
          <w:rFonts w:asciiTheme="minorHAnsi" w:hAnsiTheme="minorHAnsi" w:cstheme="minorHAnsi"/>
        </w:rPr>
        <w:t xml:space="preserve"> </w:t>
      </w:r>
      <w:r w:rsidRPr="00E377E3">
        <w:rPr>
          <w:rFonts w:asciiTheme="minorHAnsi" w:hAnsiTheme="minorHAnsi" w:cstheme="minorHAnsi"/>
        </w:rPr>
        <w:t xml:space="preserve">postaci elektronicznej i opatruje kwalifikowanym podpisem elektronicznym, podpisem zaufanym lub podpisem osobistym. W przypadku, gdy </w:t>
      </w:r>
      <w:r w:rsidR="00D90CF7" w:rsidRPr="00E377E3">
        <w:rPr>
          <w:rFonts w:asciiTheme="minorHAnsi" w:hAnsiTheme="minorHAnsi" w:cstheme="minorHAnsi"/>
        </w:rPr>
        <w:t>zobowiązanie</w:t>
      </w:r>
      <w:r w:rsidRPr="00E377E3">
        <w:rPr>
          <w:rFonts w:asciiTheme="minorHAnsi" w:hAnsiTheme="minorHAnsi" w:cstheme="minorHAnsi"/>
        </w:rPr>
        <w:t xml:space="preserve"> (inny podmiotowy środek dowodowy) zostało wystawione w postaci papierowej i opatrzone własnoręcznym podpisem, przekazuje się cyfrowe odwzorowanie tego dokumentu, opatrzone kwalifikowanym podpisem </w:t>
      </w:r>
      <w:r w:rsidRPr="00E377E3">
        <w:rPr>
          <w:rFonts w:asciiTheme="minorHAnsi" w:hAnsiTheme="minorHAnsi" w:cstheme="minorHAnsi"/>
        </w:rPr>
        <w:lastRenderedPageBreak/>
        <w:t>elektronicznym, podpisem zaufanym lub podpisem osobistym, poświadczającym zgodność cyfrowego odwzorowania z dokumentem w postaci papierowej.</w:t>
      </w:r>
      <w:r w:rsidR="002E4B19" w:rsidRPr="00E377E3">
        <w:rPr>
          <w:rFonts w:asciiTheme="minorHAnsi" w:hAnsiTheme="minorHAnsi" w:cstheme="minorHAnsi"/>
        </w:rPr>
        <w:t xml:space="preserve"> Poświadczenia zgodności cyfrowego odwzorowania z dokumentem w postaci papierowej, może dokonać podmiot udostępniający zasoby lub notariusz. </w:t>
      </w:r>
    </w:p>
    <w:bookmarkEnd w:id="10"/>
    <w:p w14:paraId="68D72F13" w14:textId="77777777" w:rsidR="00D611CC" w:rsidRPr="00E377E3" w:rsidRDefault="00F668D4" w:rsidP="00E377E3">
      <w:pPr>
        <w:pStyle w:val="Nagwek2"/>
        <w:numPr>
          <w:ilvl w:val="0"/>
          <w:numId w:val="14"/>
        </w:numPr>
        <w:ind w:left="403" w:hanging="403"/>
        <w:rPr>
          <w:rFonts w:asciiTheme="minorHAnsi" w:eastAsia="TimesNewRoman" w:hAnsiTheme="minorHAnsi" w:cstheme="minorHAnsi"/>
          <w:sz w:val="22"/>
          <w:szCs w:val="22"/>
          <w:lang w:eastAsia="pl-PL"/>
        </w:rPr>
      </w:pPr>
      <w:r w:rsidRPr="00E377E3">
        <w:rPr>
          <w:rFonts w:asciiTheme="minorHAnsi" w:eastAsia="TimesNewRoman" w:hAnsiTheme="minorHAnsi" w:cstheme="minorHAnsi"/>
          <w:sz w:val="22"/>
          <w:szCs w:val="22"/>
          <w:lang w:eastAsia="pl-PL"/>
        </w:rPr>
        <w:t>Oświadczenia i dokumenty składane na wezwanie - ż</w:t>
      </w:r>
      <w:r w:rsidR="00D611CC" w:rsidRPr="00E377E3">
        <w:rPr>
          <w:rFonts w:asciiTheme="minorHAnsi" w:eastAsia="TimesNewRoman" w:hAnsiTheme="minorHAnsi" w:cstheme="minorHAnsi"/>
          <w:sz w:val="22"/>
          <w:szCs w:val="22"/>
          <w:lang w:eastAsia="pl-PL"/>
        </w:rPr>
        <w:t>ądanych do wykonawcy, którego of</w:t>
      </w:r>
      <w:r w:rsidR="00C875A1" w:rsidRPr="00E377E3">
        <w:rPr>
          <w:rFonts w:asciiTheme="minorHAnsi" w:eastAsia="TimesNewRoman" w:hAnsiTheme="minorHAnsi" w:cstheme="minorHAnsi"/>
          <w:sz w:val="22"/>
          <w:szCs w:val="22"/>
          <w:lang w:eastAsia="pl-PL"/>
        </w:rPr>
        <w:t>erta została najwyżej oceniona</w:t>
      </w:r>
      <w:r w:rsidR="00540FC1" w:rsidRPr="00E377E3">
        <w:rPr>
          <w:rFonts w:asciiTheme="minorHAnsi" w:eastAsia="TimesNewRoman" w:hAnsiTheme="minorHAnsi" w:cstheme="minorHAnsi"/>
          <w:sz w:val="22"/>
          <w:szCs w:val="22"/>
          <w:lang w:eastAsia="pl-PL"/>
        </w:rPr>
        <w:t xml:space="preserve"> </w:t>
      </w:r>
      <w:r w:rsidR="00540FC1" w:rsidRPr="00E377E3">
        <w:rPr>
          <w:rFonts w:asciiTheme="minorHAnsi" w:eastAsia="TimesNewRoman" w:hAnsiTheme="minorHAnsi" w:cstheme="minorHAnsi"/>
          <w:b w:val="0"/>
          <w:sz w:val="22"/>
          <w:szCs w:val="22"/>
          <w:lang w:eastAsia="pl-PL"/>
        </w:rPr>
        <w:t xml:space="preserve">- dla </w:t>
      </w:r>
      <w:r w:rsidR="00403685" w:rsidRPr="00E377E3">
        <w:rPr>
          <w:rFonts w:asciiTheme="minorHAnsi" w:eastAsia="TimesNewRoman" w:hAnsiTheme="minorHAnsi" w:cstheme="minorHAnsi"/>
          <w:b w:val="0"/>
          <w:sz w:val="22"/>
          <w:szCs w:val="22"/>
          <w:lang w:eastAsia="pl-PL"/>
        </w:rPr>
        <w:t>wszystkich</w:t>
      </w:r>
      <w:r w:rsidR="00540FC1" w:rsidRPr="00E377E3">
        <w:rPr>
          <w:rFonts w:asciiTheme="minorHAnsi" w:eastAsia="TimesNewRoman" w:hAnsiTheme="minorHAnsi" w:cstheme="minorHAnsi"/>
          <w:b w:val="0"/>
          <w:sz w:val="22"/>
          <w:szCs w:val="22"/>
          <w:lang w:eastAsia="pl-PL"/>
        </w:rPr>
        <w:t xml:space="preserve"> części</w:t>
      </w:r>
      <w:r w:rsidR="00403685" w:rsidRPr="00E377E3">
        <w:rPr>
          <w:rFonts w:asciiTheme="minorHAnsi" w:eastAsia="TimesNewRoman" w:hAnsiTheme="minorHAnsi" w:cstheme="minorHAnsi"/>
          <w:b w:val="0"/>
          <w:sz w:val="22"/>
          <w:szCs w:val="22"/>
          <w:lang w:eastAsia="pl-PL"/>
        </w:rPr>
        <w:t xml:space="preserve"> są takie same</w:t>
      </w:r>
      <w:r w:rsidR="00C875A1" w:rsidRPr="00E377E3">
        <w:rPr>
          <w:rFonts w:asciiTheme="minorHAnsi" w:eastAsia="TimesNewRoman" w:hAnsiTheme="minorHAnsi" w:cstheme="minorHAnsi"/>
          <w:b w:val="0"/>
          <w:sz w:val="22"/>
          <w:szCs w:val="22"/>
          <w:lang w:eastAsia="pl-PL"/>
        </w:rPr>
        <w:t>.</w:t>
      </w:r>
    </w:p>
    <w:p w14:paraId="2235D09C" w14:textId="77777777" w:rsidR="002F39F3" w:rsidRPr="00E377E3" w:rsidRDefault="002F39F3" w:rsidP="00E377E3">
      <w:pPr>
        <w:autoSpaceDN w:val="0"/>
        <w:adjustRightInd w:val="0"/>
        <w:spacing w:after="120"/>
        <w:ind w:left="403"/>
        <w:jc w:val="both"/>
        <w:rPr>
          <w:rFonts w:asciiTheme="minorHAnsi" w:hAnsiTheme="minorHAnsi" w:cstheme="minorHAnsi"/>
          <w:sz w:val="22"/>
          <w:szCs w:val="22"/>
        </w:rPr>
      </w:pPr>
      <w:r w:rsidRPr="00E377E3">
        <w:rPr>
          <w:rFonts w:asciiTheme="minorHAnsi" w:hAnsiTheme="minorHAnsi" w:cstheme="minorHAnsi"/>
          <w:sz w:val="22"/>
          <w:szCs w:val="22"/>
        </w:rPr>
        <w:t xml:space="preserve">Wykonawca, którego oferta została najwyżej oceniona, w celu wykazania braku podstaw wykluczenia z postępowania </w:t>
      </w:r>
      <w:r w:rsidR="00847E7B" w:rsidRPr="00E377E3">
        <w:rPr>
          <w:rFonts w:asciiTheme="minorHAnsi" w:hAnsiTheme="minorHAnsi" w:cstheme="minorHAnsi"/>
          <w:sz w:val="22"/>
          <w:szCs w:val="22"/>
        </w:rPr>
        <w:t xml:space="preserve">oraz spełniania warunków udziału w postępowaniu </w:t>
      </w:r>
      <w:r w:rsidRPr="00E377E3">
        <w:rPr>
          <w:rFonts w:asciiTheme="minorHAnsi" w:hAnsiTheme="minorHAnsi" w:cstheme="minorHAnsi"/>
          <w:sz w:val="22"/>
          <w:szCs w:val="22"/>
        </w:rPr>
        <w:t xml:space="preserve">wskazanych </w:t>
      </w:r>
      <w:r w:rsidR="00847E7B" w:rsidRPr="00E377E3">
        <w:rPr>
          <w:rFonts w:asciiTheme="minorHAnsi" w:hAnsiTheme="minorHAnsi" w:cstheme="minorHAnsi"/>
          <w:sz w:val="22"/>
          <w:szCs w:val="22"/>
        </w:rPr>
        <w:br/>
      </w:r>
      <w:r w:rsidRPr="00E377E3">
        <w:rPr>
          <w:rFonts w:asciiTheme="minorHAnsi" w:hAnsiTheme="minorHAnsi" w:cstheme="minorHAnsi"/>
          <w:sz w:val="22"/>
          <w:szCs w:val="22"/>
        </w:rPr>
        <w:t xml:space="preserve">w </w:t>
      </w:r>
      <w:proofErr w:type="spellStart"/>
      <w:r w:rsidRPr="00E377E3">
        <w:rPr>
          <w:rFonts w:asciiTheme="minorHAnsi" w:hAnsiTheme="minorHAnsi" w:cstheme="minorHAnsi"/>
          <w:sz w:val="22"/>
          <w:szCs w:val="22"/>
        </w:rPr>
        <w:t>swz</w:t>
      </w:r>
      <w:proofErr w:type="spellEnd"/>
      <w:r w:rsidRPr="00E377E3">
        <w:rPr>
          <w:rFonts w:asciiTheme="minorHAnsi" w:hAnsiTheme="minorHAnsi" w:cstheme="minorHAnsi"/>
          <w:sz w:val="22"/>
          <w:szCs w:val="22"/>
        </w:rPr>
        <w:t xml:space="preserve">, na podstawie art. 274 ust. 1 ustawy </w:t>
      </w:r>
      <w:proofErr w:type="spellStart"/>
      <w:r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 xml:space="preserve"> zostanie wezwany do złożenia w wyznaczonym terminie nie krótszym niż 5 dni, aktualnych na dzień ich złożenia, następujących podmiotowych środków dowodowych:</w:t>
      </w:r>
    </w:p>
    <w:p w14:paraId="0590A8F2" w14:textId="77777777" w:rsidR="00DF272D" w:rsidRPr="00E377E3" w:rsidRDefault="00DF272D" w:rsidP="00E377E3">
      <w:pPr>
        <w:pStyle w:val="Akapitzlist"/>
        <w:numPr>
          <w:ilvl w:val="1"/>
          <w:numId w:val="96"/>
        </w:numPr>
        <w:autoSpaceDN w:val="0"/>
        <w:adjustRightInd w:val="0"/>
        <w:spacing w:after="120" w:line="240" w:lineRule="auto"/>
        <w:ind w:left="799" w:hanging="601"/>
        <w:contextualSpacing w:val="0"/>
        <w:jc w:val="both"/>
        <w:rPr>
          <w:rFonts w:asciiTheme="minorHAnsi" w:hAnsiTheme="minorHAnsi" w:cstheme="minorHAnsi"/>
        </w:rPr>
      </w:pPr>
      <w:r w:rsidRPr="00E377E3">
        <w:rPr>
          <w:rFonts w:asciiTheme="minorHAnsi" w:eastAsia="TTE19DF950t00" w:hAnsiTheme="minorHAnsi" w:cstheme="minorHAnsi"/>
          <w:color w:val="000000"/>
        </w:rPr>
        <w:t xml:space="preserve">wykaz narzędzi, wyposażenia zakładu lub urządzeń technicznych dostępnych wykonawcy </w:t>
      </w:r>
      <w:r w:rsidRPr="00E377E3">
        <w:rPr>
          <w:rFonts w:asciiTheme="minorHAnsi" w:eastAsia="TTE19DF950t00" w:hAnsiTheme="minorHAnsi" w:cstheme="minorHAnsi"/>
          <w:color w:val="000000"/>
        </w:rPr>
        <w:br/>
        <w:t>w celu wykonania zamówienia publicznego wraz z informacją o podstawie do dysponowania tymi zasobami.</w:t>
      </w:r>
    </w:p>
    <w:p w14:paraId="19AE0F34" w14:textId="199F8E39" w:rsidR="004B1862" w:rsidRPr="00E377E3" w:rsidRDefault="00DF272D" w:rsidP="00E377E3">
      <w:pPr>
        <w:pStyle w:val="Akapitzlist"/>
        <w:widowControl w:val="0"/>
        <w:tabs>
          <w:tab w:val="left" w:pos="1200"/>
          <w:tab w:val="left" w:pos="3262"/>
        </w:tabs>
        <w:autoSpaceDN w:val="0"/>
        <w:spacing w:after="120" w:line="240" w:lineRule="auto"/>
        <w:ind w:left="1701" w:hanging="902"/>
        <w:contextualSpacing w:val="0"/>
        <w:jc w:val="both"/>
        <w:rPr>
          <w:rFonts w:asciiTheme="minorHAnsi" w:eastAsia="TTE19DF950t00" w:hAnsiTheme="minorHAnsi" w:cstheme="minorHAnsi"/>
          <w:color w:val="000000"/>
        </w:rPr>
      </w:pPr>
      <w:r w:rsidRPr="00E377E3">
        <w:rPr>
          <w:rFonts w:asciiTheme="minorHAnsi" w:eastAsia="TTE19DF950t00" w:hAnsiTheme="minorHAnsi" w:cstheme="minorHAnsi"/>
          <w:color w:val="000000"/>
        </w:rPr>
        <w:t xml:space="preserve">Wzór wykazu stanowi </w:t>
      </w:r>
      <w:r w:rsidRPr="00E377E3">
        <w:rPr>
          <w:rFonts w:asciiTheme="minorHAnsi" w:eastAsia="TTE19DF950t00" w:hAnsiTheme="minorHAnsi" w:cstheme="minorHAnsi"/>
          <w:b/>
          <w:color w:val="000000"/>
        </w:rPr>
        <w:t xml:space="preserve">zał. nr </w:t>
      </w:r>
      <w:r w:rsidR="00DC5679" w:rsidRPr="00E377E3">
        <w:rPr>
          <w:rFonts w:asciiTheme="minorHAnsi" w:eastAsia="TTE19DF950t00" w:hAnsiTheme="minorHAnsi" w:cstheme="minorHAnsi"/>
          <w:b/>
          <w:color w:val="000000"/>
        </w:rPr>
        <w:t>5</w:t>
      </w:r>
      <w:r w:rsidRPr="00E377E3">
        <w:rPr>
          <w:rFonts w:asciiTheme="minorHAnsi" w:eastAsia="TTE19DF950t00" w:hAnsiTheme="minorHAnsi" w:cstheme="minorHAnsi"/>
          <w:b/>
          <w:color w:val="000000"/>
        </w:rPr>
        <w:t xml:space="preserve"> do SWZ</w:t>
      </w:r>
      <w:r w:rsidRPr="00E377E3">
        <w:rPr>
          <w:rFonts w:asciiTheme="minorHAnsi" w:eastAsia="TTE19DF950t00" w:hAnsiTheme="minorHAnsi" w:cstheme="minorHAnsi"/>
          <w:color w:val="000000"/>
        </w:rPr>
        <w:t>.</w:t>
      </w:r>
    </w:p>
    <w:p w14:paraId="4589F5B6" w14:textId="77777777" w:rsidR="002F39F3" w:rsidRPr="00E377E3" w:rsidRDefault="002F39F3" w:rsidP="00E377E3">
      <w:pPr>
        <w:autoSpaceDN w:val="0"/>
        <w:adjustRightInd w:val="0"/>
        <w:ind w:left="1200" w:hanging="400"/>
        <w:jc w:val="both"/>
        <w:rPr>
          <w:rFonts w:asciiTheme="minorHAnsi" w:hAnsiTheme="minorHAnsi" w:cstheme="minorHAnsi"/>
          <w:b/>
          <w:sz w:val="22"/>
          <w:szCs w:val="22"/>
        </w:rPr>
      </w:pPr>
      <w:r w:rsidRPr="00E377E3">
        <w:rPr>
          <w:rFonts w:asciiTheme="minorHAnsi" w:hAnsiTheme="minorHAnsi" w:cstheme="minorHAnsi"/>
          <w:b/>
          <w:sz w:val="22"/>
          <w:szCs w:val="22"/>
        </w:rPr>
        <w:t>Uwaga:</w:t>
      </w:r>
    </w:p>
    <w:p w14:paraId="58A42D51" w14:textId="77777777" w:rsidR="002F39F3" w:rsidRPr="00E377E3" w:rsidRDefault="00F97DFA" w:rsidP="00E377E3">
      <w:pPr>
        <w:autoSpaceDN w:val="0"/>
        <w:adjustRightInd w:val="0"/>
        <w:spacing w:after="120"/>
        <w:ind w:left="800"/>
        <w:jc w:val="both"/>
        <w:rPr>
          <w:rFonts w:asciiTheme="minorHAnsi" w:hAnsiTheme="minorHAnsi" w:cstheme="minorHAnsi"/>
          <w:sz w:val="22"/>
          <w:szCs w:val="22"/>
        </w:rPr>
      </w:pPr>
      <w:r w:rsidRPr="00E377E3">
        <w:rPr>
          <w:rFonts w:asciiTheme="minorHAnsi" w:hAnsiTheme="minorHAnsi" w:cstheme="minorHAnsi"/>
          <w:sz w:val="22"/>
          <w:szCs w:val="22"/>
        </w:rPr>
        <w:t>Dokument, o którym mowa w pkt 2.</w:t>
      </w:r>
      <w:r w:rsidR="00DE2FD2" w:rsidRPr="00E377E3">
        <w:rPr>
          <w:rFonts w:asciiTheme="minorHAnsi" w:hAnsiTheme="minorHAnsi" w:cstheme="minorHAnsi"/>
          <w:sz w:val="22"/>
          <w:szCs w:val="22"/>
        </w:rPr>
        <w:t>1</w:t>
      </w:r>
      <w:r w:rsidRPr="00E377E3">
        <w:rPr>
          <w:rFonts w:asciiTheme="minorHAnsi" w:hAnsiTheme="minorHAnsi" w:cstheme="minorHAnsi"/>
          <w:sz w:val="22"/>
          <w:szCs w:val="22"/>
        </w:rPr>
        <w:t xml:space="preserve"> składa ten podmiot, który wykazu</w:t>
      </w:r>
      <w:r w:rsidR="002A6CFE" w:rsidRPr="00E377E3">
        <w:rPr>
          <w:rFonts w:asciiTheme="minorHAnsi" w:hAnsiTheme="minorHAnsi" w:cstheme="minorHAnsi"/>
          <w:sz w:val="22"/>
          <w:szCs w:val="22"/>
        </w:rPr>
        <w:t xml:space="preserve">je spełnianie warunków udziału </w:t>
      </w:r>
      <w:r w:rsidRPr="00E377E3">
        <w:rPr>
          <w:rFonts w:asciiTheme="minorHAnsi" w:hAnsiTheme="minorHAnsi" w:cstheme="minorHAnsi"/>
          <w:sz w:val="22"/>
          <w:szCs w:val="22"/>
        </w:rPr>
        <w:t>w postępowaniu.</w:t>
      </w:r>
    </w:p>
    <w:p w14:paraId="2D6B7357" w14:textId="77777777" w:rsidR="00C65360" w:rsidRPr="00E377E3" w:rsidRDefault="00C65360" w:rsidP="00E377E3">
      <w:pPr>
        <w:pStyle w:val="Nagwek2"/>
        <w:numPr>
          <w:ilvl w:val="0"/>
          <w:numId w:val="14"/>
        </w:numPr>
        <w:spacing w:after="0"/>
        <w:ind w:left="400" w:hanging="400"/>
        <w:rPr>
          <w:rFonts w:asciiTheme="minorHAnsi" w:hAnsiTheme="minorHAnsi" w:cstheme="minorHAnsi"/>
          <w:sz w:val="22"/>
          <w:szCs w:val="22"/>
        </w:rPr>
      </w:pPr>
      <w:r w:rsidRPr="00E377E3">
        <w:rPr>
          <w:rFonts w:asciiTheme="minorHAnsi" w:hAnsiTheme="minorHAnsi" w:cstheme="minorHAnsi"/>
          <w:sz w:val="22"/>
          <w:szCs w:val="22"/>
        </w:rPr>
        <w:t>Zamawiający nie wzywa do złożenia podmiotowych środków dowodowych, jeżeli:</w:t>
      </w:r>
    </w:p>
    <w:p w14:paraId="0E348E33" w14:textId="77777777" w:rsidR="00C65360" w:rsidRPr="00E377E3" w:rsidRDefault="00C65360" w:rsidP="00E377E3">
      <w:pPr>
        <w:pStyle w:val="Nagwek2"/>
        <w:numPr>
          <w:ilvl w:val="0"/>
          <w:numId w:val="0"/>
        </w:numPr>
        <w:ind w:left="400"/>
        <w:rPr>
          <w:rFonts w:asciiTheme="minorHAnsi" w:hAnsiTheme="minorHAnsi" w:cstheme="minorHAnsi"/>
          <w:b w:val="0"/>
          <w:sz w:val="22"/>
          <w:szCs w:val="22"/>
        </w:rPr>
      </w:pPr>
      <w:r w:rsidRPr="00E377E3">
        <w:rPr>
          <w:rFonts w:asciiTheme="minorHAnsi" w:hAnsiTheme="minorHAnsi" w:cstheme="minorHAnsi"/>
          <w:b w:val="0"/>
          <w:sz w:val="22"/>
          <w:szCs w:val="22"/>
        </w:rPr>
        <w:t xml:space="preserve">może je uzyskać za pomocą bezpłatnych i ogólnodostępnych baz danych, w szczególności rejestrów publicznych w rozumieniu ustawy z dnia 17 lutego 2005r. o informatyzacji działalności podmiotów </w:t>
      </w:r>
      <w:r w:rsidR="001166A2" w:rsidRPr="00E377E3">
        <w:rPr>
          <w:rFonts w:asciiTheme="minorHAnsi" w:hAnsiTheme="minorHAnsi" w:cstheme="minorHAnsi"/>
          <w:b w:val="0"/>
          <w:sz w:val="22"/>
          <w:szCs w:val="22"/>
        </w:rPr>
        <w:t xml:space="preserve">realizujących zadania publiczne, o ile wykonawca wskazał w oświadczeniu, o którym mowa w art. 125 ust. 1 ustawy </w:t>
      </w:r>
      <w:proofErr w:type="spellStart"/>
      <w:r w:rsidR="001166A2" w:rsidRPr="00E377E3">
        <w:rPr>
          <w:rFonts w:asciiTheme="minorHAnsi" w:hAnsiTheme="minorHAnsi" w:cstheme="minorHAnsi"/>
          <w:b w:val="0"/>
          <w:sz w:val="22"/>
          <w:szCs w:val="22"/>
        </w:rPr>
        <w:t>Pzp</w:t>
      </w:r>
      <w:proofErr w:type="spellEnd"/>
      <w:r w:rsidR="001166A2" w:rsidRPr="00E377E3">
        <w:rPr>
          <w:rFonts w:asciiTheme="minorHAnsi" w:hAnsiTheme="minorHAnsi" w:cstheme="minorHAnsi"/>
          <w:b w:val="0"/>
          <w:sz w:val="22"/>
          <w:szCs w:val="22"/>
        </w:rPr>
        <w:t>, dane umożliwiające dostęp do tych środków.</w:t>
      </w:r>
      <w:r w:rsidRPr="00E377E3">
        <w:rPr>
          <w:rFonts w:asciiTheme="minorHAnsi" w:hAnsiTheme="minorHAnsi" w:cstheme="minorHAnsi"/>
          <w:b w:val="0"/>
          <w:sz w:val="22"/>
          <w:szCs w:val="22"/>
        </w:rPr>
        <w:t xml:space="preserve"> </w:t>
      </w:r>
    </w:p>
    <w:p w14:paraId="113FF9D8" w14:textId="77777777" w:rsidR="001166A2" w:rsidRPr="00E377E3" w:rsidRDefault="001166A2" w:rsidP="00E377E3">
      <w:pPr>
        <w:pStyle w:val="Nagwek2"/>
        <w:numPr>
          <w:ilvl w:val="0"/>
          <w:numId w:val="14"/>
        </w:numPr>
        <w:ind w:left="400" w:hanging="400"/>
        <w:rPr>
          <w:rFonts w:asciiTheme="minorHAnsi" w:hAnsiTheme="minorHAnsi" w:cstheme="minorHAnsi"/>
          <w:b w:val="0"/>
          <w:sz w:val="22"/>
          <w:szCs w:val="22"/>
        </w:rPr>
      </w:pPr>
      <w:r w:rsidRPr="00E377E3">
        <w:rPr>
          <w:rFonts w:asciiTheme="minorHAnsi" w:hAnsiTheme="minorHAnsi" w:cstheme="minorHAnsi"/>
          <w:b w:val="0"/>
          <w:sz w:val="22"/>
          <w:szCs w:val="22"/>
        </w:rPr>
        <w:t xml:space="preserve">Wykonawca nie jest zobowiązany do złożenia podmiotowych środków dowodowych, które zamawiający posiada, jeżeli wykonawca wskaże te środki oraz potwierdzi ich prawdziwość </w:t>
      </w:r>
      <w:r w:rsidR="00796F0C" w:rsidRPr="00E377E3">
        <w:rPr>
          <w:rFonts w:asciiTheme="minorHAnsi" w:hAnsiTheme="minorHAnsi" w:cstheme="minorHAnsi"/>
          <w:b w:val="0"/>
          <w:sz w:val="22"/>
          <w:szCs w:val="22"/>
        </w:rPr>
        <w:br/>
      </w:r>
      <w:r w:rsidRPr="00E377E3">
        <w:rPr>
          <w:rFonts w:asciiTheme="minorHAnsi" w:hAnsiTheme="minorHAnsi" w:cstheme="minorHAnsi"/>
          <w:b w:val="0"/>
          <w:sz w:val="22"/>
          <w:szCs w:val="22"/>
        </w:rPr>
        <w:t>i aktualność.</w:t>
      </w:r>
    </w:p>
    <w:p w14:paraId="5E60999A" w14:textId="77777777" w:rsidR="005F1761" w:rsidRPr="00E377E3" w:rsidRDefault="00FF4D65"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FORMA SKŁADANYCH OŚWIADCZEŃ I DOKUMENTÓW</w:t>
      </w:r>
    </w:p>
    <w:p w14:paraId="3AF18362" w14:textId="77777777" w:rsidR="0023417D" w:rsidRPr="00E377E3" w:rsidRDefault="0023417D" w:rsidP="00E377E3">
      <w:pPr>
        <w:pStyle w:val="Akapitzlist"/>
        <w:numPr>
          <w:ilvl w:val="2"/>
          <w:numId w:val="78"/>
        </w:numPr>
        <w:tabs>
          <w:tab w:val="left" w:pos="400"/>
        </w:tabs>
        <w:spacing w:before="24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 xml:space="preserve">Ofertę, oświadczenie, o którym mowa w art. 125 ust. 1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należy złożyć pod rygorem nieważności w formie elektronicznej </w:t>
      </w:r>
      <w:r w:rsidR="00DC4532" w:rsidRPr="00E377E3">
        <w:rPr>
          <w:rFonts w:asciiTheme="minorHAnsi" w:hAnsiTheme="minorHAnsi" w:cstheme="minorHAnsi"/>
        </w:rPr>
        <w:t xml:space="preserve">(w postaci elektronicznej opatrzonej kwalifikowanym podpisem elektronicznym) </w:t>
      </w:r>
      <w:r w:rsidRPr="00E377E3">
        <w:rPr>
          <w:rFonts w:asciiTheme="minorHAnsi" w:hAnsiTheme="minorHAnsi" w:cstheme="minorHAnsi"/>
        </w:rPr>
        <w:t xml:space="preserve">lub w postaci elektronicznej opatrzonej podpisem zaufanym lub podpisem osobistym. </w:t>
      </w:r>
    </w:p>
    <w:p w14:paraId="5E4A29A8" w14:textId="22CE4C42" w:rsidR="0023417D" w:rsidRPr="00E377E3" w:rsidRDefault="00A76FA8"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 xml:space="preserve">Oferty, oświadczenia, o których mowa w art. 125 ust. 1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podmiotowe środki dowodowe, w tym oświadczenie, o którym mowa w art. 117 ust. 4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oraz zobowiązanie podmiotu udostępniającego zasoby, o którym mowa w art. 118 ust. 3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zwane dalej „</w:t>
      </w:r>
      <w:r w:rsidRPr="00E377E3">
        <w:rPr>
          <w:rFonts w:asciiTheme="minorHAnsi" w:hAnsiTheme="minorHAnsi" w:cstheme="minorHAnsi"/>
          <w:i/>
        </w:rPr>
        <w:t>zobowiązaniem podmiotu udostępniającego zasoby</w:t>
      </w:r>
      <w:r w:rsidRPr="00E377E3">
        <w:rPr>
          <w:rFonts w:asciiTheme="minorHAnsi" w:hAnsiTheme="minorHAnsi" w:cstheme="minorHAnsi"/>
        </w:rPr>
        <w:t xml:space="preserve">”, przedmiotowe środki dowodowe, pełnomocnictwo, dokumenty, o których mowa w art. 94 ust. 2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sporządza się w postaci elektronicznej, w formatach danych określonych w przepisach wydanych na podstawie art. 18 ustawy z dnia 17 lutego 2005 r. o informatyzacji działalności podmiotów realizujących zadania publiczne (Dz. U. z 202</w:t>
      </w:r>
      <w:r w:rsidR="008F48B5">
        <w:rPr>
          <w:rFonts w:asciiTheme="minorHAnsi" w:hAnsiTheme="minorHAnsi" w:cstheme="minorHAnsi"/>
        </w:rPr>
        <w:t>3</w:t>
      </w:r>
      <w:r w:rsidRPr="00E377E3">
        <w:rPr>
          <w:rFonts w:asciiTheme="minorHAnsi" w:hAnsiTheme="minorHAnsi" w:cstheme="minorHAnsi"/>
        </w:rPr>
        <w:t xml:space="preserve"> r. poz. </w:t>
      </w:r>
      <w:r w:rsidR="008F48B5">
        <w:rPr>
          <w:rFonts w:asciiTheme="minorHAnsi" w:hAnsiTheme="minorHAnsi" w:cstheme="minorHAnsi"/>
        </w:rPr>
        <w:t>57 ze zm.</w:t>
      </w:r>
      <w:r w:rsidRPr="00E377E3">
        <w:rPr>
          <w:rFonts w:asciiTheme="minorHAnsi" w:hAnsiTheme="minorHAnsi" w:cstheme="minorHAnsi"/>
        </w:rPr>
        <w:t>).</w:t>
      </w:r>
    </w:p>
    <w:p w14:paraId="5E2CF0D0" w14:textId="77777777" w:rsidR="0023417D" w:rsidRPr="00E377E3" w:rsidRDefault="00A76FA8"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 xml:space="preserve">Informacje, oświadczenia lub dokumenty, inne niż określone w pkt </w:t>
      </w:r>
      <w:r w:rsidR="008532D0" w:rsidRPr="00E377E3">
        <w:rPr>
          <w:rFonts w:asciiTheme="minorHAnsi" w:hAnsiTheme="minorHAnsi" w:cstheme="minorHAnsi"/>
        </w:rPr>
        <w:t>2</w:t>
      </w:r>
      <w:r w:rsidRPr="00E377E3">
        <w:rPr>
          <w:rFonts w:asciiTheme="minorHAnsi" w:hAnsiTheme="minorHAnsi" w:cstheme="minorHAnsi"/>
        </w:rPr>
        <w:t xml:space="preserve">, przekazywane </w:t>
      </w:r>
      <w:r w:rsidRPr="00E377E3">
        <w:rPr>
          <w:rFonts w:asciiTheme="minorHAnsi" w:hAnsiTheme="minorHAnsi" w:cstheme="minorHAnsi"/>
        </w:rPr>
        <w:br/>
        <w:t xml:space="preserve">w postępowaniu, sporządza się w postaci elektronicznej, w formatach danych określonych </w:t>
      </w:r>
      <w:r w:rsidRPr="00E377E3">
        <w:rPr>
          <w:rFonts w:asciiTheme="minorHAnsi" w:hAnsiTheme="minorHAnsi" w:cstheme="minorHAnsi"/>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D1F5325" w14:textId="77777777" w:rsidR="004B1862" w:rsidRPr="00E377E3" w:rsidRDefault="004B1862"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Tajemnica przedsiębiorstwa:</w:t>
      </w:r>
    </w:p>
    <w:p w14:paraId="35C5AEC0" w14:textId="77777777" w:rsidR="004B1862" w:rsidRPr="00E377E3" w:rsidRDefault="004B1862" w:rsidP="00E377E3">
      <w:pPr>
        <w:pStyle w:val="Akapitzlist"/>
        <w:numPr>
          <w:ilvl w:val="0"/>
          <w:numId w:val="90"/>
        </w:numPr>
        <w:spacing w:line="240" w:lineRule="auto"/>
        <w:ind w:left="800" w:hanging="600"/>
        <w:jc w:val="both"/>
        <w:rPr>
          <w:rFonts w:asciiTheme="minorHAnsi" w:hAnsiTheme="minorHAnsi" w:cstheme="minorHAnsi"/>
        </w:rPr>
      </w:pPr>
      <w:r w:rsidRPr="00E377E3">
        <w:rPr>
          <w:rFonts w:asciiTheme="minorHAnsi" w:eastAsia="Arial" w:hAnsiTheme="minorHAnsi" w:cstheme="minorHAnsi"/>
          <w:color w:val="000000"/>
          <w:kern w:val="3"/>
          <w:lang w:eastAsia="zh-CN"/>
        </w:rPr>
        <w:t xml:space="preserve">Nie ujawnia się informacji stanowiących tajemnicę przedsiębiorstwa w rozumieniu przepisów </w:t>
      </w:r>
      <w:r w:rsidRPr="00E377E3">
        <w:rPr>
          <w:rFonts w:asciiTheme="minorHAnsi" w:eastAsia="Arial" w:hAnsiTheme="minorHAnsi" w:cstheme="minorHAnsi"/>
          <w:color w:val="000000"/>
          <w:kern w:val="3"/>
          <w:lang w:eastAsia="zh-CN"/>
        </w:rPr>
        <w:br/>
        <w:t xml:space="preserve">ustawy z dnia 16 kwietnia 1993r. o zwalczaniu nieuczciwej konkurencji, jeżeli wykonawca, wraz </w:t>
      </w:r>
      <w:r w:rsidRPr="00E377E3">
        <w:rPr>
          <w:rFonts w:asciiTheme="minorHAnsi" w:eastAsia="Arial" w:hAnsiTheme="minorHAnsi" w:cstheme="minorHAnsi"/>
          <w:color w:val="000000"/>
          <w:kern w:val="3"/>
          <w:lang w:eastAsia="zh-CN"/>
        </w:rPr>
        <w:br/>
      </w:r>
      <w:r w:rsidRPr="00E377E3">
        <w:rPr>
          <w:rFonts w:asciiTheme="minorHAnsi" w:eastAsia="Arial" w:hAnsiTheme="minorHAnsi" w:cstheme="minorHAnsi"/>
          <w:color w:val="000000"/>
          <w:kern w:val="3"/>
          <w:lang w:eastAsia="zh-CN"/>
        </w:rPr>
        <w:lastRenderedPageBreak/>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E377E3">
        <w:rPr>
          <w:rFonts w:asciiTheme="minorHAnsi" w:eastAsia="Arial" w:hAnsiTheme="minorHAnsi" w:cstheme="minorHAnsi"/>
          <w:color w:val="000000"/>
          <w:kern w:val="3"/>
          <w:lang w:eastAsia="zh-CN"/>
        </w:rPr>
        <w:t>Pzp</w:t>
      </w:r>
      <w:proofErr w:type="spellEnd"/>
      <w:r w:rsidRPr="00E377E3">
        <w:rPr>
          <w:rFonts w:asciiTheme="minorHAnsi" w:eastAsia="Arial" w:hAnsiTheme="minorHAnsi" w:cstheme="minorHAnsi"/>
          <w:color w:val="000000"/>
          <w:kern w:val="3"/>
          <w:lang w:eastAsia="zh-CN"/>
        </w:rPr>
        <w:t>.</w:t>
      </w:r>
    </w:p>
    <w:p w14:paraId="7BCDBC69" w14:textId="40C03FB6" w:rsidR="0023417D" w:rsidRPr="00E377E3" w:rsidRDefault="00B039B0" w:rsidP="00E377E3">
      <w:pPr>
        <w:pStyle w:val="Akapitzlist"/>
        <w:numPr>
          <w:ilvl w:val="0"/>
          <w:numId w:val="90"/>
        </w:numPr>
        <w:spacing w:after="120" w:line="240" w:lineRule="auto"/>
        <w:ind w:left="799" w:hanging="601"/>
        <w:contextualSpacing w:val="0"/>
        <w:jc w:val="both"/>
        <w:rPr>
          <w:rFonts w:asciiTheme="minorHAnsi" w:hAnsiTheme="minorHAnsi" w:cstheme="minorHAnsi"/>
          <w:u w:val="single"/>
        </w:rPr>
      </w:pPr>
      <w:r w:rsidRPr="00E377E3">
        <w:rPr>
          <w:rFonts w:asciiTheme="minorHAnsi" w:hAnsiTheme="minorHAnsi" w:cstheme="minorHAnsi"/>
        </w:rPr>
        <w:t>W przypadku gdy dokumenty elektroniczne w postępowaniu, przekazywane przy użyciu środków komunikacji elektronicznej, zawierają informacje stanowi</w:t>
      </w:r>
      <w:r w:rsidR="008E4795" w:rsidRPr="00E377E3">
        <w:rPr>
          <w:rFonts w:asciiTheme="minorHAnsi" w:hAnsiTheme="minorHAnsi" w:cstheme="minorHAnsi"/>
        </w:rPr>
        <w:t xml:space="preserve">ące tajemnicę przedsiębiorstwa </w:t>
      </w:r>
      <w:r w:rsidRPr="00E377E3">
        <w:rPr>
          <w:rFonts w:asciiTheme="minorHAnsi" w:hAnsiTheme="minorHAnsi" w:cstheme="minorHAnsi"/>
        </w:rPr>
        <w:t>w rozumieniu przepisów ustawy z dnia 16 kwietnia 1993r. o zwalczaniu nieuczciwej konkurencji (Dz. U. z 202</w:t>
      </w:r>
      <w:r w:rsidR="008F48B5">
        <w:rPr>
          <w:rFonts w:asciiTheme="minorHAnsi" w:hAnsiTheme="minorHAnsi" w:cstheme="minorHAnsi"/>
        </w:rPr>
        <w:t>2</w:t>
      </w:r>
      <w:r w:rsidRPr="00E377E3">
        <w:rPr>
          <w:rFonts w:asciiTheme="minorHAnsi" w:hAnsiTheme="minorHAnsi" w:cstheme="minorHAnsi"/>
        </w:rPr>
        <w:t>r. poz. 1</w:t>
      </w:r>
      <w:r w:rsidR="008F48B5">
        <w:rPr>
          <w:rFonts w:asciiTheme="minorHAnsi" w:hAnsiTheme="minorHAnsi" w:cstheme="minorHAnsi"/>
        </w:rPr>
        <w:t>233 ze zm.</w:t>
      </w:r>
      <w:r w:rsidRPr="00E377E3">
        <w:rPr>
          <w:rFonts w:asciiTheme="minorHAnsi" w:hAnsiTheme="minorHAnsi" w:cstheme="minorHAnsi"/>
        </w:rPr>
        <w:t xml:space="preserve">) wykonawca, celu utrzymania w poufności tych informacji, przekazuje je </w:t>
      </w:r>
      <w:r w:rsidRPr="00E377E3">
        <w:rPr>
          <w:rFonts w:asciiTheme="minorHAnsi" w:hAnsiTheme="minorHAnsi" w:cstheme="minorHAnsi"/>
          <w:u w:val="single"/>
        </w:rPr>
        <w:t xml:space="preserve">w </w:t>
      </w:r>
      <w:r w:rsidR="004B1862" w:rsidRPr="00E377E3">
        <w:rPr>
          <w:rFonts w:asciiTheme="minorHAnsi" w:hAnsiTheme="minorHAnsi" w:cstheme="minorHAnsi"/>
          <w:u w:val="single"/>
        </w:rPr>
        <w:t>wyodrębniony, oddzielnym pliku i wyraźnie oznaczone nazwą pliku</w:t>
      </w:r>
      <w:r w:rsidRPr="00E377E3">
        <w:rPr>
          <w:rFonts w:asciiTheme="minorHAnsi" w:hAnsiTheme="minorHAnsi" w:cstheme="minorHAnsi"/>
          <w:u w:val="single"/>
        </w:rPr>
        <w:t>.</w:t>
      </w:r>
    </w:p>
    <w:p w14:paraId="1EC1FEFC" w14:textId="77777777" w:rsidR="0023417D" w:rsidRPr="00E377E3" w:rsidRDefault="00A76FA8"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Podmiotowe środki dowodowe, przedmiotowe środki dowodowe oraz inne dokumenty lub oświadczenia, sporządzone w języku obcym przekazuje się wraz z tłumaczeniem na język polski.</w:t>
      </w:r>
    </w:p>
    <w:p w14:paraId="135FC053" w14:textId="77777777" w:rsidR="0023417D" w:rsidRPr="00E377E3" w:rsidRDefault="00A76FA8"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lub podwykonawcy niebędącego podmiotem udostępniającym zasoby na takich zasadach, zwane dalej  „</w:t>
      </w:r>
      <w:r w:rsidRPr="00E377E3">
        <w:rPr>
          <w:rFonts w:asciiTheme="minorHAnsi" w:hAnsiTheme="minorHAnsi" w:cstheme="minorHAnsi"/>
          <w:i/>
        </w:rPr>
        <w:t>dokumentami potwierdzającymi umocowanie do reprezentowania</w:t>
      </w:r>
      <w:r w:rsidRPr="00E377E3">
        <w:rPr>
          <w:rFonts w:asciiTheme="minorHAnsi" w:hAnsiTheme="minorHAnsi" w:cstheme="minorHAnsi"/>
        </w:rPr>
        <w:t xml:space="preserve">”, zostały wystawione przez upoważnione podmioty inne niż wykonawca, wykonawca wspólnie ubiegający się </w:t>
      </w:r>
      <w:r w:rsidR="00414DAE" w:rsidRPr="00E377E3">
        <w:rPr>
          <w:rFonts w:asciiTheme="minorHAnsi" w:hAnsiTheme="minorHAnsi" w:cstheme="minorHAnsi"/>
        </w:rPr>
        <w:br/>
      </w:r>
      <w:r w:rsidRPr="00E377E3">
        <w:rPr>
          <w:rFonts w:asciiTheme="minorHAnsi" w:hAnsiTheme="minorHAnsi" w:cstheme="minorHAnsi"/>
        </w:rPr>
        <w:t>o udzielenie zamówienia, podmiot udostępniający zasoby lub podwykonawca, zwane dalej „</w:t>
      </w:r>
      <w:r w:rsidRPr="00E377E3">
        <w:rPr>
          <w:rFonts w:asciiTheme="minorHAnsi" w:hAnsiTheme="minorHAnsi" w:cstheme="minorHAnsi"/>
          <w:i/>
        </w:rPr>
        <w:t>upoważnionymi podmiotami</w:t>
      </w:r>
      <w:r w:rsidRPr="00E377E3">
        <w:rPr>
          <w:rFonts w:asciiTheme="minorHAnsi" w:hAnsiTheme="minorHAnsi" w:cstheme="minorHAnsi"/>
        </w:rPr>
        <w:t>”, jako dokument elektroniczny, przekazuje się ten dokument.</w:t>
      </w:r>
    </w:p>
    <w:p w14:paraId="5B61DB29" w14:textId="77777777" w:rsidR="0023417D" w:rsidRPr="00E377E3" w:rsidRDefault="00A76FA8" w:rsidP="00E377E3">
      <w:pPr>
        <w:pStyle w:val="Akapitzlist"/>
        <w:numPr>
          <w:ilvl w:val="2"/>
          <w:numId w:val="78"/>
        </w:numPr>
        <w:tabs>
          <w:tab w:val="left" w:pos="400"/>
        </w:tabs>
        <w:spacing w:before="120" w:after="120" w:line="240" w:lineRule="auto"/>
        <w:ind w:left="403" w:hanging="403"/>
        <w:contextualSpacing w:val="0"/>
        <w:jc w:val="both"/>
        <w:rPr>
          <w:rFonts w:asciiTheme="minorHAnsi" w:hAnsiTheme="minorHAnsi" w:cstheme="minorHAnsi"/>
        </w:rPr>
      </w:pPr>
      <w:r w:rsidRPr="00E377E3">
        <w:rPr>
          <w:rFonts w:asciiTheme="minorHAnsi" w:hAnsiTheme="minorHAnsi" w:cstheme="minorHAnsi"/>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sidRPr="00E377E3">
        <w:rPr>
          <w:rFonts w:asciiTheme="minorHAnsi" w:hAnsiTheme="minorHAnsi" w:cstheme="minorHAnsi"/>
        </w:rPr>
        <w:br/>
      </w:r>
      <w:r w:rsidRPr="00E377E3">
        <w:rPr>
          <w:rFonts w:asciiTheme="minorHAnsi" w:hAnsiTheme="minorHAnsi" w:cstheme="minorHAnsi"/>
        </w:rPr>
        <w:t>z dokumentem w postaci papierowej.</w:t>
      </w:r>
    </w:p>
    <w:p w14:paraId="542197C6" w14:textId="77777777" w:rsidR="00A76FA8" w:rsidRPr="00E377E3" w:rsidRDefault="00A76FA8" w:rsidP="00E377E3">
      <w:pPr>
        <w:pStyle w:val="Akapitzlist"/>
        <w:numPr>
          <w:ilvl w:val="2"/>
          <w:numId w:val="78"/>
        </w:numPr>
        <w:tabs>
          <w:tab w:val="left" w:pos="400"/>
        </w:tabs>
        <w:spacing w:before="240" w:after="0" w:line="240" w:lineRule="auto"/>
        <w:ind w:left="400" w:hanging="400"/>
        <w:jc w:val="both"/>
        <w:rPr>
          <w:rFonts w:asciiTheme="minorHAnsi" w:hAnsiTheme="minorHAnsi" w:cstheme="minorHAnsi"/>
        </w:rPr>
      </w:pPr>
      <w:r w:rsidRPr="00E377E3">
        <w:rPr>
          <w:rFonts w:asciiTheme="minorHAnsi" w:hAnsiTheme="minorHAnsi" w:cstheme="minorHAnsi"/>
        </w:rPr>
        <w:t xml:space="preserve">Poświadczenia zgodności cyfrowego odwzorowania z dokumentem w postaci papierowej, </w:t>
      </w:r>
      <w:r w:rsidR="00414DAE" w:rsidRPr="00E377E3">
        <w:rPr>
          <w:rFonts w:asciiTheme="minorHAnsi" w:hAnsiTheme="minorHAnsi" w:cstheme="minorHAnsi"/>
        </w:rPr>
        <w:br/>
      </w:r>
      <w:r w:rsidRPr="00E377E3">
        <w:rPr>
          <w:rFonts w:asciiTheme="minorHAnsi" w:hAnsiTheme="minorHAnsi" w:cstheme="minorHAnsi"/>
        </w:rPr>
        <w:t xml:space="preserve">o którym mowa </w:t>
      </w:r>
      <w:r w:rsidR="005719B0" w:rsidRPr="00E377E3">
        <w:rPr>
          <w:rFonts w:asciiTheme="minorHAnsi" w:hAnsiTheme="minorHAnsi" w:cstheme="minorHAnsi"/>
        </w:rPr>
        <w:t xml:space="preserve">w pkt </w:t>
      </w:r>
      <w:r w:rsidR="006821F0" w:rsidRPr="00E377E3">
        <w:rPr>
          <w:rFonts w:asciiTheme="minorHAnsi" w:hAnsiTheme="minorHAnsi" w:cstheme="minorHAnsi"/>
        </w:rPr>
        <w:t>7</w:t>
      </w:r>
      <w:r w:rsidRPr="00E377E3">
        <w:rPr>
          <w:rFonts w:asciiTheme="minorHAnsi" w:hAnsiTheme="minorHAnsi" w:cstheme="minorHAnsi"/>
        </w:rPr>
        <w:t>, dokonuje w przypadku:</w:t>
      </w:r>
    </w:p>
    <w:p w14:paraId="27C865A4" w14:textId="77777777" w:rsidR="006821F0" w:rsidRPr="00E377E3" w:rsidRDefault="00A76FA8" w:rsidP="00E377E3">
      <w:pPr>
        <w:pStyle w:val="NormalnyWeb"/>
        <w:numPr>
          <w:ilvl w:val="0"/>
          <w:numId w:val="56"/>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w:t>
      </w:r>
      <w:r w:rsidR="00C731DA" w:rsidRPr="00E377E3">
        <w:rPr>
          <w:rFonts w:asciiTheme="minorHAnsi" w:hAnsiTheme="minorHAnsi" w:cstheme="minorHAnsi"/>
          <w:sz w:val="22"/>
          <w:szCs w:val="22"/>
        </w:rPr>
        <w:br/>
      </w:r>
      <w:r w:rsidRPr="00E377E3">
        <w:rPr>
          <w:rFonts w:asciiTheme="minorHAnsi" w:hAnsiTheme="minorHAnsi" w:cstheme="minorHAnsi"/>
          <w:sz w:val="22"/>
          <w:szCs w:val="22"/>
        </w:rPr>
        <w:t>o udzielenie zamówienia, podmiot udostępniający zasoby lub podwykonawca, w zakresie podmiotowych środków dowodowych lub dokumentów potwierdzających umocowanie do reprezentowania, które każdego z nich dotyczą;</w:t>
      </w:r>
    </w:p>
    <w:p w14:paraId="4DF00ED5" w14:textId="77777777" w:rsidR="006821F0" w:rsidRPr="00E377E3" w:rsidRDefault="00A76FA8" w:rsidP="00E377E3">
      <w:pPr>
        <w:pStyle w:val="NormalnyWeb"/>
        <w:numPr>
          <w:ilvl w:val="0"/>
          <w:numId w:val="56"/>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przedmiotowych środków dowodowych – odpowiednio wykonawca lub wykonawca wspólnie ubiegający się o udzielenie zamówienia;</w:t>
      </w:r>
    </w:p>
    <w:p w14:paraId="0D75DB72" w14:textId="77777777" w:rsidR="00A76FA8" w:rsidRPr="00E377E3" w:rsidRDefault="00A76FA8" w:rsidP="00E377E3">
      <w:pPr>
        <w:pStyle w:val="NormalnyWeb"/>
        <w:numPr>
          <w:ilvl w:val="0"/>
          <w:numId w:val="56"/>
        </w:numPr>
        <w:suppressAutoHyphens/>
        <w:spacing w:before="0" w:after="120"/>
        <w:ind w:left="799" w:hanging="601"/>
        <w:jc w:val="both"/>
        <w:rPr>
          <w:rFonts w:asciiTheme="minorHAnsi" w:hAnsiTheme="minorHAnsi" w:cstheme="minorHAnsi"/>
          <w:sz w:val="22"/>
          <w:szCs w:val="22"/>
        </w:rPr>
      </w:pPr>
      <w:r w:rsidRPr="00E377E3">
        <w:rPr>
          <w:rFonts w:asciiTheme="minorHAnsi" w:hAnsiTheme="minorHAnsi" w:cstheme="minorHAnsi"/>
          <w:sz w:val="22"/>
          <w:szCs w:val="22"/>
        </w:rPr>
        <w:t>innych dokumentów</w:t>
      </w:r>
      <w:r w:rsidR="006821F0" w:rsidRPr="00E377E3">
        <w:rPr>
          <w:rFonts w:asciiTheme="minorHAnsi" w:hAnsiTheme="minorHAnsi" w:cstheme="minorHAnsi"/>
          <w:sz w:val="22"/>
          <w:szCs w:val="22"/>
        </w:rPr>
        <w:t xml:space="preserve"> </w:t>
      </w:r>
      <w:r w:rsidRPr="00E377E3">
        <w:rPr>
          <w:rFonts w:asciiTheme="minorHAnsi" w:hAnsiTheme="minorHAnsi" w:cstheme="minorHAnsi"/>
          <w:sz w:val="22"/>
          <w:szCs w:val="22"/>
        </w:rPr>
        <w:t xml:space="preserve">– odpowiednio wykonawca lub wykonawca wspólnie ubiegający się </w:t>
      </w:r>
      <w:r w:rsidR="008D537C" w:rsidRPr="00E377E3">
        <w:rPr>
          <w:rFonts w:asciiTheme="minorHAnsi" w:hAnsiTheme="minorHAnsi" w:cstheme="minorHAnsi"/>
          <w:sz w:val="22"/>
          <w:szCs w:val="22"/>
        </w:rPr>
        <w:br/>
      </w:r>
      <w:r w:rsidRPr="00E377E3">
        <w:rPr>
          <w:rFonts w:asciiTheme="minorHAnsi" w:hAnsiTheme="minorHAnsi" w:cstheme="minorHAnsi"/>
          <w:sz w:val="22"/>
          <w:szCs w:val="22"/>
        </w:rPr>
        <w:t>o udzielenie zamówienia, w zakresie dokumentów, które każdego z nich dotyczą</w:t>
      </w:r>
      <w:r w:rsidR="008D537C" w:rsidRPr="00E377E3">
        <w:rPr>
          <w:rFonts w:asciiTheme="minorHAnsi" w:hAnsiTheme="minorHAnsi" w:cstheme="minorHAnsi"/>
          <w:sz w:val="22"/>
          <w:szCs w:val="22"/>
        </w:rPr>
        <w:t>.</w:t>
      </w:r>
    </w:p>
    <w:p w14:paraId="7D7064A0" w14:textId="77777777" w:rsidR="006821F0" w:rsidRPr="00E377E3" w:rsidRDefault="00A76FA8" w:rsidP="00E377E3">
      <w:pPr>
        <w:pStyle w:val="NormalnyWeb"/>
        <w:numPr>
          <w:ilvl w:val="2"/>
          <w:numId w:val="78"/>
        </w:numPr>
        <w:tabs>
          <w:tab w:val="left" w:pos="400"/>
        </w:tab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Poświadczenia zgodności cyfrowego odwzorowania z dokumentem w postaci papiero</w:t>
      </w:r>
      <w:r w:rsidR="008F3133" w:rsidRPr="00E377E3">
        <w:rPr>
          <w:rFonts w:asciiTheme="minorHAnsi" w:hAnsiTheme="minorHAnsi" w:cstheme="minorHAnsi"/>
          <w:sz w:val="22"/>
          <w:szCs w:val="22"/>
        </w:rPr>
        <w:t xml:space="preserve">wej, </w:t>
      </w:r>
      <w:r w:rsidR="00414DAE" w:rsidRPr="00E377E3">
        <w:rPr>
          <w:rFonts w:asciiTheme="minorHAnsi" w:hAnsiTheme="minorHAnsi" w:cstheme="minorHAnsi"/>
          <w:sz w:val="22"/>
          <w:szCs w:val="22"/>
        </w:rPr>
        <w:br/>
      </w:r>
      <w:r w:rsidR="005719B0" w:rsidRPr="00E377E3">
        <w:rPr>
          <w:rFonts w:asciiTheme="minorHAnsi" w:hAnsiTheme="minorHAnsi" w:cstheme="minorHAnsi"/>
          <w:sz w:val="22"/>
          <w:szCs w:val="22"/>
        </w:rPr>
        <w:t xml:space="preserve">o którym mowa w pkt </w:t>
      </w:r>
      <w:r w:rsidR="006821F0" w:rsidRPr="00E377E3">
        <w:rPr>
          <w:rFonts w:asciiTheme="minorHAnsi" w:hAnsiTheme="minorHAnsi" w:cstheme="minorHAnsi"/>
          <w:sz w:val="22"/>
          <w:szCs w:val="22"/>
        </w:rPr>
        <w:t>7</w:t>
      </w:r>
      <w:r w:rsidRPr="00E377E3">
        <w:rPr>
          <w:rFonts w:asciiTheme="minorHAnsi" w:hAnsiTheme="minorHAnsi" w:cstheme="minorHAnsi"/>
          <w:sz w:val="22"/>
          <w:szCs w:val="22"/>
        </w:rPr>
        <w:t>, może dokonać również notariusz</w:t>
      </w:r>
      <w:r w:rsidR="008F3133" w:rsidRPr="00E377E3">
        <w:rPr>
          <w:rFonts w:asciiTheme="minorHAnsi" w:hAnsiTheme="minorHAnsi" w:cstheme="minorHAnsi"/>
          <w:sz w:val="22"/>
          <w:szCs w:val="22"/>
        </w:rPr>
        <w:t>.</w:t>
      </w:r>
    </w:p>
    <w:p w14:paraId="5BD14183" w14:textId="77777777" w:rsidR="006821F0" w:rsidRPr="00E377E3" w:rsidRDefault="00A76FA8" w:rsidP="00E377E3">
      <w:pPr>
        <w:pStyle w:val="NormalnyWeb"/>
        <w:numPr>
          <w:ilvl w:val="2"/>
          <w:numId w:val="78"/>
        </w:numPr>
        <w:tabs>
          <w:tab w:val="left" w:pos="400"/>
        </w:tab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 xml:space="preserve">Przez cyfrowe odwzorowanie, należy rozumieć dokument elektroniczny będący kopią elektroniczną treści zapisanej w postaci papierowej, umożliwiający zapoznanie się z tą treścią </w:t>
      </w:r>
      <w:r w:rsidR="00414DAE" w:rsidRPr="00E377E3">
        <w:rPr>
          <w:rFonts w:asciiTheme="minorHAnsi" w:hAnsiTheme="minorHAnsi" w:cstheme="minorHAnsi"/>
          <w:sz w:val="22"/>
          <w:szCs w:val="22"/>
        </w:rPr>
        <w:br/>
      </w:r>
      <w:r w:rsidRPr="00E377E3">
        <w:rPr>
          <w:rFonts w:asciiTheme="minorHAnsi" w:hAnsiTheme="minorHAnsi" w:cstheme="minorHAnsi"/>
          <w:sz w:val="22"/>
          <w:szCs w:val="22"/>
        </w:rPr>
        <w:t>i jej zrozumienie, bez konieczności bezpośredniego dostępu do oryginału.</w:t>
      </w:r>
    </w:p>
    <w:p w14:paraId="05CB344E" w14:textId="77777777" w:rsidR="006821F0" w:rsidRPr="00E377E3" w:rsidRDefault="00A76FA8" w:rsidP="00E377E3">
      <w:pPr>
        <w:pStyle w:val="NormalnyWeb"/>
        <w:numPr>
          <w:ilvl w:val="2"/>
          <w:numId w:val="78"/>
        </w:numPr>
        <w:tabs>
          <w:tab w:val="left" w:pos="400"/>
        </w:tab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 xml:space="preserve">Podmiotowe środki dowodowe, w tym oświadczenie, o którym mowa w art. 117 ust. 4 ustawy </w:t>
      </w:r>
      <w:proofErr w:type="spellStart"/>
      <w:r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5FA25586" w14:textId="43AA926E" w:rsidR="006821F0" w:rsidRPr="00E377E3" w:rsidRDefault="00A76FA8" w:rsidP="00E377E3">
      <w:pPr>
        <w:pStyle w:val="NormalnyWeb"/>
        <w:numPr>
          <w:ilvl w:val="2"/>
          <w:numId w:val="78"/>
        </w:numPr>
        <w:tabs>
          <w:tab w:val="left" w:pos="400"/>
        </w:tab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W przypadku</w:t>
      </w:r>
      <w:r w:rsidR="0087681F" w:rsidRPr="00E377E3">
        <w:rPr>
          <w:rFonts w:asciiTheme="minorHAnsi" w:hAnsiTheme="minorHAnsi" w:cstheme="minorHAnsi"/>
          <w:sz w:val="22"/>
          <w:szCs w:val="22"/>
        </w:rPr>
        <w:t>,</w:t>
      </w:r>
      <w:r w:rsidRPr="00E377E3">
        <w:rPr>
          <w:rFonts w:asciiTheme="minorHAnsi" w:hAnsiTheme="minorHAnsi" w:cstheme="minorHAnsi"/>
          <w:sz w:val="22"/>
          <w:szCs w:val="22"/>
        </w:rPr>
        <w:t xml:space="preserve"> gdy podmiotowe środki dowodowe, w tym oświadczenie, o którym mowa w art. 117 ust. 4 ustawy </w:t>
      </w:r>
      <w:proofErr w:type="spellStart"/>
      <w:r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 xml:space="preserve">, oraz zobowiązanie podmiotu udostępniającego zasoby, przedmiotowe środki </w:t>
      </w:r>
      <w:r w:rsidRPr="00E377E3">
        <w:rPr>
          <w:rFonts w:asciiTheme="minorHAnsi" w:hAnsiTheme="minorHAnsi" w:cstheme="minorHAnsi"/>
          <w:sz w:val="22"/>
          <w:szCs w:val="22"/>
        </w:rPr>
        <w:lastRenderedPageBreak/>
        <w:t>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1B7D091" w14:textId="77777777" w:rsidR="00A76FA8" w:rsidRPr="00E377E3" w:rsidRDefault="00A76FA8" w:rsidP="00E377E3">
      <w:pPr>
        <w:pStyle w:val="NormalnyWeb"/>
        <w:numPr>
          <w:ilvl w:val="2"/>
          <w:numId w:val="78"/>
        </w:numPr>
        <w:tabs>
          <w:tab w:val="left" w:pos="400"/>
        </w:tabs>
        <w:spacing w:before="0" w:after="0"/>
        <w:ind w:left="400" w:hanging="400"/>
        <w:jc w:val="both"/>
        <w:rPr>
          <w:rFonts w:asciiTheme="minorHAnsi" w:hAnsiTheme="minorHAnsi" w:cstheme="minorHAnsi"/>
          <w:sz w:val="22"/>
          <w:szCs w:val="22"/>
        </w:rPr>
      </w:pPr>
      <w:r w:rsidRPr="00E377E3">
        <w:rPr>
          <w:rFonts w:asciiTheme="minorHAnsi" w:hAnsiTheme="minorHAnsi" w:cstheme="minorHAnsi"/>
          <w:sz w:val="22"/>
          <w:szCs w:val="22"/>
        </w:rPr>
        <w:t>Poświadczenia zgodności cyfrowego odwzorowania z dokumentem w postaci papier</w:t>
      </w:r>
      <w:r w:rsidR="00621C41" w:rsidRPr="00E377E3">
        <w:rPr>
          <w:rFonts w:asciiTheme="minorHAnsi" w:hAnsiTheme="minorHAnsi" w:cstheme="minorHAnsi"/>
          <w:sz w:val="22"/>
          <w:szCs w:val="22"/>
        </w:rPr>
        <w:t xml:space="preserve">owej, </w:t>
      </w:r>
      <w:r w:rsidR="00036E0F" w:rsidRPr="00E377E3">
        <w:rPr>
          <w:rFonts w:asciiTheme="minorHAnsi" w:hAnsiTheme="minorHAnsi" w:cstheme="minorHAnsi"/>
          <w:sz w:val="22"/>
          <w:szCs w:val="22"/>
        </w:rPr>
        <w:br/>
      </w:r>
      <w:r w:rsidR="00621C41" w:rsidRPr="00E377E3">
        <w:rPr>
          <w:rFonts w:asciiTheme="minorHAnsi" w:hAnsiTheme="minorHAnsi" w:cstheme="minorHAnsi"/>
          <w:sz w:val="22"/>
          <w:szCs w:val="22"/>
        </w:rPr>
        <w:t xml:space="preserve">o którym mowa w pkt </w:t>
      </w:r>
      <w:r w:rsidR="006821F0" w:rsidRPr="00E377E3">
        <w:rPr>
          <w:rFonts w:asciiTheme="minorHAnsi" w:hAnsiTheme="minorHAnsi" w:cstheme="minorHAnsi"/>
          <w:sz w:val="22"/>
          <w:szCs w:val="22"/>
        </w:rPr>
        <w:t>12</w:t>
      </w:r>
      <w:r w:rsidRPr="00E377E3">
        <w:rPr>
          <w:rFonts w:asciiTheme="minorHAnsi" w:hAnsiTheme="minorHAnsi" w:cstheme="minorHAnsi"/>
          <w:sz w:val="22"/>
          <w:szCs w:val="22"/>
        </w:rPr>
        <w:t>, dokonuje w przypadku:</w:t>
      </w:r>
    </w:p>
    <w:p w14:paraId="33C9312E" w14:textId="77777777" w:rsidR="006821F0" w:rsidRPr="00E377E3" w:rsidRDefault="00A76FA8" w:rsidP="00E377E3">
      <w:pPr>
        <w:pStyle w:val="NormalnyWeb"/>
        <w:numPr>
          <w:ilvl w:val="0"/>
          <w:numId w:val="34"/>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487077C5" w14:textId="77777777" w:rsidR="006821F0" w:rsidRPr="00E377E3" w:rsidRDefault="00A76FA8" w:rsidP="00E377E3">
      <w:pPr>
        <w:pStyle w:val="NormalnyWeb"/>
        <w:numPr>
          <w:ilvl w:val="0"/>
          <w:numId w:val="34"/>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 xml:space="preserve">przedmiotowego środka dowodowego, oświadczenia, o którym mowa w art. 117 ust. 4 ustawy </w:t>
      </w:r>
      <w:proofErr w:type="spellStart"/>
      <w:r w:rsidRPr="00E377E3">
        <w:rPr>
          <w:rFonts w:asciiTheme="minorHAnsi" w:hAnsiTheme="minorHAnsi" w:cstheme="minorHAnsi"/>
          <w:sz w:val="22"/>
          <w:szCs w:val="22"/>
        </w:rPr>
        <w:t>Pzp</w:t>
      </w:r>
      <w:proofErr w:type="spellEnd"/>
      <w:r w:rsidRPr="00E377E3">
        <w:rPr>
          <w:rFonts w:asciiTheme="minorHAnsi" w:hAnsiTheme="minorHAnsi" w:cstheme="minorHAnsi"/>
          <w:sz w:val="22"/>
          <w:szCs w:val="22"/>
        </w:rPr>
        <w:t>, lub zobowiązania podmiotu udostępniającego zasoby – odpowiednio wykonawca lub wykonawca wspólnie ubiegający się o udzielenie zamówienia;</w:t>
      </w:r>
    </w:p>
    <w:p w14:paraId="1DAF940A" w14:textId="77777777" w:rsidR="00A76FA8" w:rsidRPr="00E377E3" w:rsidRDefault="00A76FA8" w:rsidP="00E377E3">
      <w:pPr>
        <w:pStyle w:val="NormalnyWeb"/>
        <w:numPr>
          <w:ilvl w:val="0"/>
          <w:numId w:val="34"/>
        </w:numPr>
        <w:suppressAutoHyphens/>
        <w:spacing w:before="0" w:after="120"/>
        <w:ind w:left="799" w:hanging="601"/>
        <w:jc w:val="both"/>
        <w:rPr>
          <w:rFonts w:asciiTheme="minorHAnsi" w:hAnsiTheme="minorHAnsi" w:cstheme="minorHAnsi"/>
          <w:sz w:val="22"/>
          <w:szCs w:val="22"/>
        </w:rPr>
      </w:pPr>
      <w:r w:rsidRPr="00E377E3">
        <w:rPr>
          <w:rFonts w:asciiTheme="minorHAnsi" w:hAnsiTheme="minorHAnsi" w:cstheme="minorHAnsi"/>
          <w:sz w:val="22"/>
          <w:szCs w:val="22"/>
        </w:rPr>
        <w:t>pełnomocnictwa – mocodawca.</w:t>
      </w:r>
    </w:p>
    <w:p w14:paraId="73CF0471" w14:textId="77777777" w:rsidR="006821F0" w:rsidRPr="00E377E3" w:rsidRDefault="00A76FA8" w:rsidP="00E377E3">
      <w:pPr>
        <w:pStyle w:val="NormalnyWeb"/>
        <w:numPr>
          <w:ilvl w:val="2"/>
          <w:numId w:val="78"/>
        </w:numPr>
        <w:tabs>
          <w:tab w:val="left" w:pos="400"/>
        </w:tabs>
        <w:suppressAutoHyphen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 xml:space="preserve">Poświadczenia zgodności cyfrowego odwzorowania z dokumentem w postaci papierowej, </w:t>
      </w:r>
      <w:r w:rsidR="00036E0F" w:rsidRPr="00E377E3">
        <w:rPr>
          <w:rFonts w:asciiTheme="minorHAnsi" w:hAnsiTheme="minorHAnsi" w:cstheme="minorHAnsi"/>
          <w:sz w:val="22"/>
          <w:szCs w:val="22"/>
        </w:rPr>
        <w:br/>
      </w:r>
      <w:r w:rsidRPr="00E377E3">
        <w:rPr>
          <w:rFonts w:asciiTheme="minorHAnsi" w:hAnsiTheme="minorHAnsi" w:cstheme="minorHAnsi"/>
          <w:sz w:val="22"/>
          <w:szCs w:val="22"/>
        </w:rPr>
        <w:t xml:space="preserve">o którym mowa w </w:t>
      </w:r>
      <w:r w:rsidR="00621C41" w:rsidRPr="00E377E3">
        <w:rPr>
          <w:rFonts w:asciiTheme="minorHAnsi" w:hAnsiTheme="minorHAnsi" w:cstheme="minorHAnsi"/>
          <w:sz w:val="22"/>
          <w:szCs w:val="22"/>
        </w:rPr>
        <w:t xml:space="preserve">pkt </w:t>
      </w:r>
      <w:r w:rsidR="006821F0" w:rsidRPr="00E377E3">
        <w:rPr>
          <w:rFonts w:asciiTheme="minorHAnsi" w:hAnsiTheme="minorHAnsi" w:cstheme="minorHAnsi"/>
          <w:sz w:val="22"/>
          <w:szCs w:val="22"/>
        </w:rPr>
        <w:t>12</w:t>
      </w:r>
      <w:r w:rsidRPr="00E377E3">
        <w:rPr>
          <w:rFonts w:asciiTheme="minorHAnsi" w:hAnsiTheme="minorHAnsi" w:cstheme="minorHAnsi"/>
          <w:sz w:val="22"/>
          <w:szCs w:val="22"/>
        </w:rPr>
        <w:t>, może dokonać również notariusz</w:t>
      </w:r>
      <w:r w:rsidR="00621C41" w:rsidRPr="00E377E3">
        <w:rPr>
          <w:rFonts w:asciiTheme="minorHAnsi" w:hAnsiTheme="minorHAnsi" w:cstheme="minorHAnsi"/>
          <w:sz w:val="22"/>
          <w:szCs w:val="22"/>
        </w:rPr>
        <w:t>.</w:t>
      </w:r>
    </w:p>
    <w:p w14:paraId="67EA67D2" w14:textId="77777777" w:rsidR="006821F0" w:rsidRPr="00E377E3" w:rsidRDefault="00A76FA8" w:rsidP="00E377E3">
      <w:pPr>
        <w:pStyle w:val="NormalnyWeb"/>
        <w:numPr>
          <w:ilvl w:val="2"/>
          <w:numId w:val="78"/>
        </w:numPr>
        <w:tabs>
          <w:tab w:val="left" w:pos="400"/>
        </w:tabs>
        <w:suppressAutoHyphens/>
        <w:spacing w:before="0" w:after="120"/>
        <w:ind w:left="403" w:hanging="403"/>
        <w:jc w:val="both"/>
        <w:rPr>
          <w:rFonts w:asciiTheme="minorHAnsi" w:hAnsiTheme="minorHAnsi" w:cstheme="minorHAnsi"/>
          <w:sz w:val="22"/>
          <w:szCs w:val="22"/>
        </w:rPr>
      </w:pPr>
      <w:r w:rsidRPr="00E377E3">
        <w:rPr>
          <w:rFonts w:asciiTheme="minorHAnsi" w:hAnsiTheme="minorHAnsi" w:cstheme="minorHAnsi"/>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sidRPr="00E377E3">
        <w:rPr>
          <w:rFonts w:asciiTheme="minorHAnsi" w:hAnsiTheme="minorHAnsi" w:cstheme="minorHAnsi"/>
          <w:sz w:val="22"/>
          <w:szCs w:val="22"/>
        </w:rPr>
        <w:br/>
      </w:r>
      <w:r w:rsidRPr="00E377E3">
        <w:rPr>
          <w:rFonts w:asciiTheme="minorHAnsi" w:hAnsiTheme="minorHAnsi" w:cstheme="minorHAnsi"/>
          <w:sz w:val="22"/>
          <w:szCs w:val="22"/>
        </w:rPr>
        <w:t>z opatrzeniem wszystkich dokumentów zawartych w tym pliku odpowiednio kwalifikowanym podpisem elektronicznym, podpisem zaufanym lub podpisem osobistym.</w:t>
      </w:r>
    </w:p>
    <w:p w14:paraId="269DDE66" w14:textId="77777777" w:rsidR="00A76FA8" w:rsidRPr="00E377E3" w:rsidRDefault="00A76FA8" w:rsidP="00E377E3">
      <w:pPr>
        <w:pStyle w:val="NormalnyWeb"/>
        <w:numPr>
          <w:ilvl w:val="2"/>
          <w:numId w:val="78"/>
        </w:numPr>
        <w:tabs>
          <w:tab w:val="left" w:pos="400"/>
        </w:tabs>
        <w:suppressAutoHyphens/>
        <w:spacing w:before="0" w:after="0"/>
        <w:ind w:left="400" w:hanging="400"/>
        <w:jc w:val="both"/>
        <w:rPr>
          <w:rFonts w:asciiTheme="minorHAnsi" w:hAnsiTheme="minorHAnsi" w:cstheme="minorHAnsi"/>
          <w:sz w:val="22"/>
          <w:szCs w:val="22"/>
        </w:rPr>
      </w:pPr>
      <w:r w:rsidRPr="00E377E3">
        <w:rPr>
          <w:rFonts w:asciiTheme="minorHAnsi" w:hAnsiTheme="minorHAnsi" w:cstheme="minorHAnsi"/>
          <w:sz w:val="22"/>
          <w:szCs w:val="22"/>
        </w:rPr>
        <w:t>Dokumenty elektroniczne w postępowaniu lub w konkursie spełniają łącznie następujące wymagania:</w:t>
      </w:r>
    </w:p>
    <w:p w14:paraId="1169B33E" w14:textId="77777777" w:rsidR="006821F0" w:rsidRPr="00E377E3" w:rsidRDefault="00A76FA8" w:rsidP="00E377E3">
      <w:pPr>
        <w:pStyle w:val="NormalnyWeb"/>
        <w:numPr>
          <w:ilvl w:val="0"/>
          <w:numId w:val="35"/>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 xml:space="preserve">są utrwalone w sposób umożliwiający ich wielokrotne odczytanie, zapisanie i powielenie, </w:t>
      </w:r>
      <w:r w:rsidR="00036E0F" w:rsidRPr="00E377E3">
        <w:rPr>
          <w:rFonts w:asciiTheme="minorHAnsi" w:hAnsiTheme="minorHAnsi" w:cstheme="minorHAnsi"/>
          <w:sz w:val="22"/>
          <w:szCs w:val="22"/>
        </w:rPr>
        <w:br/>
      </w:r>
      <w:r w:rsidRPr="00E377E3">
        <w:rPr>
          <w:rFonts w:asciiTheme="minorHAnsi" w:hAnsiTheme="minorHAnsi" w:cstheme="minorHAnsi"/>
          <w:sz w:val="22"/>
          <w:szCs w:val="22"/>
        </w:rPr>
        <w:t>a także przekazanie przy użyciu środków komunikacji elektronicznej lub na informatycznym nośniku danych;</w:t>
      </w:r>
    </w:p>
    <w:p w14:paraId="1F0E103E" w14:textId="77777777" w:rsidR="006821F0" w:rsidRPr="00E377E3" w:rsidRDefault="00A76FA8" w:rsidP="00E377E3">
      <w:pPr>
        <w:pStyle w:val="NormalnyWeb"/>
        <w:numPr>
          <w:ilvl w:val="0"/>
          <w:numId w:val="35"/>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umożliwiają prezentację treści w postaci elektronicznej, w szczególności przez wyświetlenie tej treści na monitorze ekranowym;</w:t>
      </w:r>
    </w:p>
    <w:p w14:paraId="7991CF45" w14:textId="77777777" w:rsidR="006821F0" w:rsidRPr="00E377E3" w:rsidRDefault="00A76FA8" w:rsidP="00E377E3">
      <w:pPr>
        <w:pStyle w:val="NormalnyWeb"/>
        <w:numPr>
          <w:ilvl w:val="0"/>
          <w:numId w:val="35"/>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umożliwiają prezentację treści w postaci papierowej, w szczególności za pomocą wydruku;</w:t>
      </w:r>
    </w:p>
    <w:p w14:paraId="69C98579" w14:textId="77777777" w:rsidR="00A76FA8" w:rsidRPr="00E377E3" w:rsidRDefault="00A76FA8" w:rsidP="00E377E3">
      <w:pPr>
        <w:pStyle w:val="NormalnyWeb"/>
        <w:numPr>
          <w:ilvl w:val="0"/>
          <w:numId w:val="35"/>
        </w:numPr>
        <w:suppressAutoHyphens/>
        <w:spacing w:before="0" w:after="120"/>
        <w:ind w:left="799" w:hanging="601"/>
        <w:jc w:val="both"/>
        <w:rPr>
          <w:rFonts w:asciiTheme="minorHAnsi" w:hAnsiTheme="minorHAnsi" w:cstheme="minorHAnsi"/>
          <w:sz w:val="22"/>
          <w:szCs w:val="22"/>
        </w:rPr>
      </w:pPr>
      <w:r w:rsidRPr="00E377E3">
        <w:rPr>
          <w:rFonts w:asciiTheme="minorHAnsi" w:hAnsiTheme="minorHAnsi" w:cstheme="minorHAnsi"/>
          <w:sz w:val="22"/>
          <w:szCs w:val="22"/>
        </w:rPr>
        <w:t>zawierają dane w układzie niepozostawiającym wątpliwości co do treści i kontekstu zapisanych informacji.</w:t>
      </w:r>
    </w:p>
    <w:p w14:paraId="73125316" w14:textId="77777777" w:rsidR="005719B0" w:rsidRPr="00E377E3" w:rsidRDefault="005719B0" w:rsidP="00E377E3">
      <w:pPr>
        <w:pStyle w:val="Akapitzlist"/>
        <w:numPr>
          <w:ilvl w:val="2"/>
          <w:numId w:val="78"/>
        </w:numPr>
        <w:tabs>
          <w:tab w:val="left" w:pos="400"/>
        </w:tabs>
        <w:spacing w:after="240" w:line="240" w:lineRule="auto"/>
        <w:ind w:left="403" w:hanging="403"/>
        <w:contextualSpacing w:val="0"/>
        <w:jc w:val="both"/>
        <w:rPr>
          <w:rFonts w:asciiTheme="minorHAnsi" w:hAnsiTheme="minorHAnsi" w:cstheme="minorHAnsi"/>
        </w:rPr>
      </w:pPr>
      <w:r w:rsidRPr="00E377E3">
        <w:rPr>
          <w:rFonts w:asciiTheme="minorHAnsi" w:hAnsiTheme="minorHAnsi" w:cstheme="minorHAnsi"/>
        </w:rPr>
        <w:t>W przypadku wskazania przez wykonawcę dostępności podmiotowych środków dowodowych lub dokumentów, o których mowa w pkt 1.</w:t>
      </w:r>
      <w:r w:rsidR="004B1862" w:rsidRPr="00E377E3">
        <w:rPr>
          <w:rFonts w:asciiTheme="minorHAnsi" w:hAnsiTheme="minorHAnsi" w:cstheme="minorHAnsi"/>
        </w:rPr>
        <w:t>4</w:t>
      </w:r>
      <w:r w:rsidRPr="00E377E3">
        <w:rPr>
          <w:rFonts w:asciiTheme="minorHAnsi" w:hAnsiTheme="minorHAnsi" w:cstheme="minorHAnsi"/>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210A74EC" w14:textId="01C06C9E" w:rsidR="00FD62B8" w:rsidRPr="00E377E3" w:rsidRDefault="003D1D6C"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INFORMACJE O ŚRODKACH KOMUNIKACJI</w:t>
      </w:r>
      <w:r w:rsidR="00340C4E" w:rsidRPr="00E377E3">
        <w:rPr>
          <w:rFonts w:asciiTheme="minorHAnsi" w:hAnsiTheme="minorHAnsi" w:cstheme="minorHAnsi"/>
          <w:sz w:val="22"/>
          <w:szCs w:val="22"/>
        </w:rPr>
        <w:t xml:space="preserve"> ELEKTRONICZNEJ,</w:t>
      </w:r>
      <w:r w:rsidRPr="00E377E3">
        <w:rPr>
          <w:rFonts w:asciiTheme="minorHAnsi" w:hAnsiTheme="minorHAnsi" w:cstheme="minorHAnsi"/>
          <w:sz w:val="22"/>
          <w:szCs w:val="22"/>
        </w:rPr>
        <w:t xml:space="preserve"> WYMAGANIACH TECHNICZNYCH I ORGANIZACYJNYCH SPORZĄDZANIA, WYSYŁANIA I ODBIERANIA KORESPONDENCJI ELEKTRONICZNEJ</w:t>
      </w:r>
      <w:r w:rsidR="00340C4E" w:rsidRPr="00E377E3">
        <w:rPr>
          <w:rFonts w:asciiTheme="minorHAnsi" w:hAnsiTheme="minorHAnsi" w:cstheme="minorHAnsi"/>
          <w:sz w:val="22"/>
          <w:szCs w:val="22"/>
        </w:rPr>
        <w:t xml:space="preserve"> ORAZ O SPOSOBIE PRZYGOTOWANIA I SKŁADANIA OFERT</w:t>
      </w:r>
    </w:p>
    <w:p w14:paraId="29343403" w14:textId="77777777" w:rsidR="00FD62B8" w:rsidRPr="00E377E3" w:rsidRDefault="00FD62B8" w:rsidP="00E377E3">
      <w:pPr>
        <w:pStyle w:val="Nagwek2"/>
        <w:numPr>
          <w:ilvl w:val="0"/>
          <w:numId w:val="94"/>
        </w:numPr>
        <w:ind w:left="400" w:hanging="400"/>
        <w:rPr>
          <w:rFonts w:asciiTheme="minorHAnsi" w:hAnsiTheme="minorHAnsi" w:cstheme="minorHAnsi"/>
          <w:sz w:val="22"/>
          <w:szCs w:val="22"/>
        </w:rPr>
      </w:pPr>
      <w:r w:rsidRPr="00E377E3">
        <w:rPr>
          <w:rFonts w:asciiTheme="minorHAnsi" w:hAnsiTheme="minorHAnsi" w:cstheme="minorHAnsi"/>
          <w:sz w:val="22"/>
          <w:szCs w:val="22"/>
        </w:rPr>
        <w:t xml:space="preserve">Zasady </w:t>
      </w:r>
      <w:r w:rsidR="003D1D6C" w:rsidRPr="00E377E3">
        <w:rPr>
          <w:rFonts w:asciiTheme="minorHAnsi" w:hAnsiTheme="minorHAnsi" w:cstheme="minorHAnsi"/>
          <w:sz w:val="22"/>
          <w:szCs w:val="22"/>
        </w:rPr>
        <w:t>komunikowania się między Zamawiającym a Wykonawcą</w:t>
      </w:r>
    </w:p>
    <w:p w14:paraId="52BC2C5C" w14:textId="5B393F6E" w:rsidR="00F26D8E" w:rsidRPr="00E377E3" w:rsidRDefault="004862E1" w:rsidP="00E377E3">
      <w:pPr>
        <w:pStyle w:val="Akapitzlist"/>
        <w:widowControl w:val="0"/>
        <w:numPr>
          <w:ilvl w:val="1"/>
          <w:numId w:val="94"/>
        </w:numPr>
        <w:tabs>
          <w:tab w:val="left" w:pos="800"/>
        </w:tabs>
        <w:autoSpaceDN w:val="0"/>
        <w:spacing w:line="240" w:lineRule="auto"/>
        <w:ind w:left="800" w:hanging="600"/>
        <w:jc w:val="both"/>
        <w:rPr>
          <w:rFonts w:asciiTheme="minorHAnsi" w:hAnsiTheme="minorHAnsi" w:cstheme="minorHAnsi"/>
        </w:rPr>
      </w:pPr>
      <w:bookmarkStart w:id="11" w:name="_Hlk116456286"/>
      <w:r w:rsidRPr="00E377E3">
        <w:rPr>
          <w:rFonts w:asciiTheme="minorHAnsi" w:hAnsiTheme="minorHAnsi" w:cstheme="minorHAnsi"/>
        </w:rPr>
        <w:t>P</w:t>
      </w:r>
      <w:r w:rsidR="006828C7" w:rsidRPr="00E377E3">
        <w:rPr>
          <w:rFonts w:asciiTheme="minorHAnsi" w:hAnsiTheme="minorHAnsi" w:cstheme="minorHAnsi"/>
        </w:rPr>
        <w:t>ostępowanie prowadzone jest za pomocą środków komunikacji elektronicznej. K</w:t>
      </w:r>
      <w:r w:rsidR="008B3584" w:rsidRPr="00E377E3">
        <w:rPr>
          <w:rFonts w:asciiTheme="minorHAnsi" w:hAnsiTheme="minorHAnsi" w:cstheme="minorHAnsi"/>
        </w:rPr>
        <w:t xml:space="preserve">omunikacja między </w:t>
      </w:r>
      <w:r w:rsidR="00AA51B6" w:rsidRPr="00E377E3">
        <w:rPr>
          <w:rFonts w:asciiTheme="minorHAnsi" w:hAnsiTheme="minorHAnsi" w:cstheme="minorHAnsi"/>
        </w:rPr>
        <w:t>Zamawiający</w:t>
      </w:r>
      <w:r w:rsidR="008B3584" w:rsidRPr="00E377E3">
        <w:rPr>
          <w:rFonts w:asciiTheme="minorHAnsi" w:hAnsiTheme="minorHAnsi" w:cstheme="minorHAnsi"/>
        </w:rPr>
        <w:t>m, a Wykonawcami odbywa się przy użyciu</w:t>
      </w:r>
      <w:r w:rsidR="00AA51B6" w:rsidRPr="00E377E3">
        <w:rPr>
          <w:rFonts w:asciiTheme="minorHAnsi" w:eastAsia="Lucida Sans Unicode" w:hAnsiTheme="minorHAnsi" w:cstheme="minorHAnsi"/>
          <w:kern w:val="3"/>
          <w:lang w:eastAsia="zh-CN"/>
        </w:rPr>
        <w:t xml:space="preserve"> środków komunikacji elektronicznej w rozumieniu ustawy z dnia 18 lipca 2002r. o świadczeniu usług drogą elektroniczną (</w:t>
      </w:r>
      <w:proofErr w:type="spellStart"/>
      <w:r w:rsidR="00AA51B6" w:rsidRPr="00E377E3">
        <w:rPr>
          <w:rFonts w:asciiTheme="minorHAnsi" w:eastAsia="Lucida Sans Unicode" w:hAnsiTheme="minorHAnsi" w:cstheme="minorHAnsi"/>
          <w:kern w:val="3"/>
          <w:lang w:eastAsia="zh-CN"/>
        </w:rPr>
        <w:t>t.j</w:t>
      </w:r>
      <w:proofErr w:type="spellEnd"/>
      <w:r w:rsidR="00AA51B6" w:rsidRPr="00E377E3">
        <w:rPr>
          <w:rFonts w:asciiTheme="minorHAnsi" w:eastAsia="Lucida Sans Unicode" w:hAnsiTheme="minorHAnsi" w:cstheme="minorHAnsi"/>
          <w:kern w:val="3"/>
          <w:lang w:eastAsia="zh-CN"/>
        </w:rPr>
        <w:t>. Dz. U. z 20</w:t>
      </w:r>
      <w:r w:rsidR="006333BF" w:rsidRPr="00E377E3">
        <w:rPr>
          <w:rFonts w:asciiTheme="minorHAnsi" w:eastAsia="Lucida Sans Unicode" w:hAnsiTheme="minorHAnsi" w:cstheme="minorHAnsi"/>
          <w:kern w:val="3"/>
          <w:lang w:eastAsia="zh-CN"/>
        </w:rPr>
        <w:t>20</w:t>
      </w:r>
      <w:r w:rsidR="00AA51B6" w:rsidRPr="00E377E3">
        <w:rPr>
          <w:rFonts w:asciiTheme="minorHAnsi" w:eastAsia="Lucida Sans Unicode" w:hAnsiTheme="minorHAnsi" w:cstheme="minorHAnsi"/>
          <w:kern w:val="3"/>
          <w:lang w:eastAsia="zh-CN"/>
        </w:rPr>
        <w:t xml:space="preserve"> poz. </w:t>
      </w:r>
      <w:r w:rsidR="006333BF" w:rsidRPr="00E377E3">
        <w:rPr>
          <w:rFonts w:asciiTheme="minorHAnsi" w:eastAsia="Lucida Sans Unicode" w:hAnsiTheme="minorHAnsi" w:cstheme="minorHAnsi"/>
          <w:kern w:val="3"/>
          <w:lang w:eastAsia="zh-CN"/>
        </w:rPr>
        <w:t>344</w:t>
      </w:r>
      <w:r w:rsidR="00AA51B6" w:rsidRPr="00E377E3">
        <w:rPr>
          <w:rFonts w:asciiTheme="minorHAnsi" w:eastAsia="Lucida Sans Unicode" w:hAnsiTheme="minorHAnsi" w:cstheme="minorHAnsi"/>
          <w:kern w:val="3"/>
          <w:lang w:eastAsia="zh-CN"/>
        </w:rPr>
        <w:t xml:space="preserve"> ze zm.)</w:t>
      </w:r>
      <w:r w:rsidR="00F26D8E" w:rsidRPr="00E377E3">
        <w:rPr>
          <w:rFonts w:asciiTheme="minorHAnsi" w:eastAsia="Lucida Sans Unicode" w:hAnsiTheme="minorHAnsi" w:cstheme="minorHAnsi"/>
          <w:kern w:val="3"/>
          <w:lang w:eastAsia="zh-CN"/>
        </w:rPr>
        <w:t xml:space="preserve">, </w:t>
      </w:r>
      <w:r w:rsidR="008B3584" w:rsidRPr="00E377E3">
        <w:rPr>
          <w:rFonts w:asciiTheme="minorHAnsi" w:eastAsia="Lucida Sans Unicode" w:hAnsiTheme="minorHAnsi" w:cstheme="minorHAnsi"/>
          <w:kern w:val="3"/>
          <w:lang w:eastAsia="zh-CN"/>
        </w:rPr>
        <w:t>tj.</w:t>
      </w:r>
      <w:r w:rsidR="00F26D8E" w:rsidRPr="00E377E3">
        <w:rPr>
          <w:rFonts w:asciiTheme="minorHAnsi" w:eastAsia="Lucida Sans Unicode" w:hAnsiTheme="minorHAnsi" w:cstheme="minorHAnsi"/>
          <w:kern w:val="3"/>
          <w:lang w:eastAsia="zh-CN"/>
        </w:rPr>
        <w:t>:</w:t>
      </w:r>
      <w:r w:rsidR="00A46982" w:rsidRPr="00E377E3">
        <w:rPr>
          <w:rFonts w:asciiTheme="minorHAnsi" w:eastAsia="Lucida Sans Unicode" w:hAnsiTheme="minorHAnsi" w:cstheme="minorHAnsi"/>
          <w:kern w:val="3"/>
          <w:lang w:eastAsia="zh-CN"/>
        </w:rPr>
        <w:t xml:space="preserve"> </w:t>
      </w:r>
    </w:p>
    <w:p w14:paraId="0B9A8161" w14:textId="37D32AAE" w:rsidR="00D87B28" w:rsidRPr="00E377E3" w:rsidRDefault="006828C7" w:rsidP="00E377E3">
      <w:pPr>
        <w:pStyle w:val="Akapitzlist"/>
        <w:numPr>
          <w:ilvl w:val="0"/>
          <w:numId w:val="79"/>
        </w:numPr>
        <w:jc w:val="both"/>
        <w:rPr>
          <w:rFonts w:asciiTheme="minorHAnsi" w:hAnsiTheme="minorHAnsi" w:cstheme="minorHAnsi"/>
          <w:u w:val="single"/>
        </w:rPr>
      </w:pPr>
      <w:r w:rsidRPr="00E377E3">
        <w:rPr>
          <w:rFonts w:asciiTheme="minorHAnsi" w:eastAsia="Lucida Sans Unicode" w:hAnsiTheme="minorHAnsi" w:cstheme="minorHAnsi"/>
          <w:kern w:val="3"/>
          <w:lang w:eastAsia="zh-CN"/>
        </w:rPr>
        <w:t>przy użyciu</w:t>
      </w:r>
      <w:r w:rsidR="00A46982" w:rsidRPr="00E377E3">
        <w:rPr>
          <w:rFonts w:asciiTheme="minorHAnsi" w:eastAsia="Lucida Sans Unicode" w:hAnsiTheme="minorHAnsi" w:cstheme="minorHAnsi"/>
          <w:kern w:val="3"/>
          <w:lang w:eastAsia="zh-CN"/>
        </w:rPr>
        <w:t xml:space="preserve"> Platform</w:t>
      </w:r>
      <w:r w:rsidR="008B3584" w:rsidRPr="00E377E3">
        <w:rPr>
          <w:rFonts w:asciiTheme="minorHAnsi" w:eastAsia="Lucida Sans Unicode" w:hAnsiTheme="minorHAnsi" w:cstheme="minorHAnsi"/>
          <w:kern w:val="3"/>
          <w:lang w:eastAsia="zh-CN"/>
        </w:rPr>
        <w:t xml:space="preserve">y </w:t>
      </w:r>
      <w:r w:rsidR="00556EFC" w:rsidRPr="00E377E3">
        <w:rPr>
          <w:rFonts w:asciiTheme="minorHAnsi" w:eastAsia="Lucida Sans Unicode" w:hAnsiTheme="minorHAnsi" w:cstheme="minorHAnsi"/>
          <w:kern w:val="3"/>
          <w:lang w:eastAsia="zh-CN"/>
        </w:rPr>
        <w:t>przetargowej</w:t>
      </w:r>
      <w:r w:rsidR="004862E1" w:rsidRPr="00E377E3">
        <w:rPr>
          <w:rFonts w:asciiTheme="minorHAnsi" w:eastAsia="Lucida Sans Unicode" w:hAnsiTheme="minorHAnsi" w:cstheme="minorHAnsi"/>
          <w:kern w:val="3"/>
          <w:lang w:eastAsia="zh-CN"/>
        </w:rPr>
        <w:t>, a</w:t>
      </w:r>
      <w:r w:rsidR="00A46982" w:rsidRPr="00E377E3">
        <w:rPr>
          <w:rFonts w:asciiTheme="minorHAnsi" w:hAnsiTheme="minorHAnsi" w:cstheme="minorHAnsi"/>
        </w:rPr>
        <w:t>dres:</w:t>
      </w:r>
      <w:r w:rsidRPr="00E377E3">
        <w:rPr>
          <w:rFonts w:asciiTheme="minorHAnsi" w:hAnsiTheme="minorHAnsi" w:cstheme="minorHAnsi"/>
        </w:rPr>
        <w:t xml:space="preserve"> </w:t>
      </w:r>
      <w:hyperlink r:id="rId47" w:tgtFrame="_blank" w:history="1">
        <w:r w:rsidR="00D87B28" w:rsidRPr="00E377E3">
          <w:rPr>
            <w:rFonts w:asciiTheme="minorHAnsi" w:hAnsiTheme="minorHAnsi" w:cstheme="minorHAnsi"/>
            <w:color w:val="0000FF"/>
            <w:u w:val="single"/>
          </w:rPr>
          <w:t>https://mszana.logintrade.net/zapytania_email,141710,7dfad8b16c4862e6b74d02a37912b27f.html</w:t>
        </w:r>
      </w:hyperlink>
    </w:p>
    <w:p w14:paraId="17FE9406" w14:textId="0AAF150B" w:rsidR="00F26D8E" w:rsidRPr="00E377E3" w:rsidRDefault="00D87B28" w:rsidP="00E377E3">
      <w:pPr>
        <w:pStyle w:val="Akapitzlist"/>
        <w:widowControl w:val="0"/>
        <w:tabs>
          <w:tab w:val="left" w:pos="800"/>
        </w:tabs>
        <w:autoSpaceDN w:val="0"/>
        <w:spacing w:line="240" w:lineRule="auto"/>
        <w:ind w:left="1200"/>
        <w:jc w:val="both"/>
        <w:rPr>
          <w:rFonts w:asciiTheme="minorHAnsi" w:hAnsiTheme="minorHAnsi" w:cstheme="minorHAnsi"/>
        </w:rPr>
      </w:pPr>
      <w:r w:rsidRPr="00E377E3">
        <w:rPr>
          <w:rFonts w:asciiTheme="minorHAnsi" w:hAnsiTheme="minorHAnsi" w:cstheme="minorHAnsi"/>
        </w:rPr>
        <w:t xml:space="preserve">       </w:t>
      </w:r>
      <w:r w:rsidR="00556EFC" w:rsidRPr="00E377E3">
        <w:rPr>
          <w:rFonts w:asciiTheme="minorHAnsi" w:hAnsiTheme="minorHAnsi" w:cstheme="minorHAnsi"/>
        </w:rPr>
        <w:t>(zwanej dalej zamiennie Platformą przetargową</w:t>
      </w:r>
      <w:r w:rsidR="000D3E07" w:rsidRPr="00E377E3">
        <w:rPr>
          <w:rFonts w:asciiTheme="minorHAnsi" w:hAnsiTheme="minorHAnsi" w:cstheme="minorHAnsi"/>
        </w:rPr>
        <w:t xml:space="preserve"> lub Platformą za</w:t>
      </w:r>
      <w:r w:rsidR="001E5AB1" w:rsidRPr="00E377E3">
        <w:rPr>
          <w:rFonts w:asciiTheme="minorHAnsi" w:hAnsiTheme="minorHAnsi" w:cstheme="minorHAnsi"/>
        </w:rPr>
        <w:t>kupową</w:t>
      </w:r>
      <w:r w:rsidR="00556EFC" w:rsidRPr="00E377E3">
        <w:rPr>
          <w:rFonts w:asciiTheme="minorHAnsi" w:hAnsiTheme="minorHAnsi" w:cstheme="minorHAnsi"/>
        </w:rPr>
        <w:t>)</w:t>
      </w:r>
    </w:p>
    <w:p w14:paraId="1C81726A" w14:textId="568794E5" w:rsidR="00F26D8E" w:rsidRPr="00E377E3" w:rsidRDefault="00D87B28" w:rsidP="00E377E3">
      <w:pPr>
        <w:pStyle w:val="Akapitzlist"/>
        <w:widowControl w:val="0"/>
        <w:tabs>
          <w:tab w:val="left" w:pos="800"/>
        </w:tabs>
        <w:autoSpaceDN w:val="0"/>
        <w:spacing w:line="240" w:lineRule="auto"/>
        <w:ind w:left="1200"/>
        <w:jc w:val="both"/>
        <w:rPr>
          <w:rFonts w:asciiTheme="minorHAnsi" w:hAnsiTheme="minorHAnsi" w:cstheme="minorHAnsi"/>
        </w:rPr>
      </w:pPr>
      <w:r w:rsidRPr="00E377E3">
        <w:rPr>
          <w:rFonts w:asciiTheme="minorHAnsi" w:hAnsiTheme="minorHAnsi" w:cstheme="minorHAnsi"/>
        </w:rPr>
        <w:lastRenderedPageBreak/>
        <w:t xml:space="preserve">       </w:t>
      </w:r>
      <w:r w:rsidR="00F26D8E" w:rsidRPr="00E377E3">
        <w:rPr>
          <w:rFonts w:asciiTheme="minorHAnsi" w:hAnsiTheme="minorHAnsi" w:cstheme="minorHAnsi"/>
        </w:rPr>
        <w:t>lub</w:t>
      </w:r>
    </w:p>
    <w:p w14:paraId="2D0F03E2" w14:textId="6CE1E140" w:rsidR="00F26D8E" w:rsidRPr="00E377E3" w:rsidRDefault="00F45B3B" w:rsidP="00E377E3">
      <w:pPr>
        <w:pStyle w:val="Akapitzlist"/>
        <w:widowControl w:val="0"/>
        <w:numPr>
          <w:ilvl w:val="0"/>
          <w:numId w:val="79"/>
        </w:numPr>
        <w:tabs>
          <w:tab w:val="left" w:pos="800"/>
        </w:tabs>
        <w:autoSpaceDN w:val="0"/>
        <w:spacing w:after="120" w:line="240" w:lineRule="auto"/>
        <w:ind w:left="1202" w:hanging="403"/>
        <w:jc w:val="both"/>
        <w:rPr>
          <w:rFonts w:asciiTheme="minorHAnsi" w:hAnsiTheme="minorHAnsi" w:cstheme="minorHAnsi"/>
        </w:rPr>
      </w:pPr>
      <w:r w:rsidRPr="00E377E3">
        <w:rPr>
          <w:rFonts w:asciiTheme="minorHAnsi" w:eastAsia="Lucida Sans Unicode" w:hAnsiTheme="minorHAnsi" w:cstheme="minorHAnsi"/>
          <w:kern w:val="3"/>
          <w:lang w:eastAsia="zh-CN"/>
        </w:rPr>
        <w:t>za pomocą poczty elektronicznej, adres</w:t>
      </w:r>
      <w:r w:rsidR="004862E1" w:rsidRPr="00E377E3">
        <w:rPr>
          <w:rFonts w:asciiTheme="minorHAnsi" w:eastAsia="Lucida Sans Unicode" w:hAnsiTheme="minorHAnsi" w:cstheme="minorHAnsi"/>
          <w:kern w:val="3"/>
          <w:lang w:eastAsia="zh-CN"/>
        </w:rPr>
        <w:t>:</w:t>
      </w:r>
      <w:r w:rsidRPr="00E377E3">
        <w:rPr>
          <w:rFonts w:asciiTheme="minorHAnsi" w:eastAsia="Lucida Sans Unicode" w:hAnsiTheme="minorHAnsi" w:cstheme="minorHAnsi"/>
          <w:kern w:val="3"/>
          <w:lang w:eastAsia="zh-CN"/>
        </w:rPr>
        <w:t xml:space="preserve"> </w:t>
      </w:r>
      <w:hyperlink r:id="rId48" w:history="1">
        <w:r w:rsidRPr="00E377E3">
          <w:rPr>
            <w:rStyle w:val="Hipercze"/>
            <w:rFonts w:asciiTheme="minorHAnsi" w:eastAsia="Lucida Sans Unicode" w:hAnsiTheme="minorHAnsi" w:cstheme="minorHAnsi"/>
            <w:kern w:val="3"/>
            <w:lang w:eastAsia="zh-CN"/>
          </w:rPr>
          <w:t>zam.publiczne@mszana.ug.gov.pl</w:t>
        </w:r>
      </w:hyperlink>
      <w:r w:rsidR="006821F0" w:rsidRPr="00E377E3">
        <w:rPr>
          <w:rFonts w:asciiTheme="minorHAnsi" w:eastAsia="Lucida Sans Unicode" w:hAnsiTheme="minorHAnsi" w:cstheme="minorHAnsi"/>
          <w:kern w:val="3"/>
          <w:lang w:eastAsia="zh-CN"/>
        </w:rPr>
        <w:t xml:space="preserve"> </w:t>
      </w:r>
      <w:r w:rsidR="00F26D8E" w:rsidRPr="00E377E3">
        <w:rPr>
          <w:rFonts w:asciiTheme="minorHAnsi" w:eastAsia="Lucida Sans Unicode" w:hAnsiTheme="minorHAnsi" w:cstheme="minorHAnsi"/>
          <w:kern w:val="3"/>
          <w:lang w:eastAsia="zh-CN"/>
        </w:rPr>
        <w:t xml:space="preserve">- Zamawiający w sytuacjach awaryjnych dopuszcza możliwość komunikowania się z Wykonawcami. </w:t>
      </w:r>
    </w:p>
    <w:p w14:paraId="3414B17F" w14:textId="77777777" w:rsidR="00F45B3B" w:rsidRPr="00E377E3" w:rsidRDefault="006821F0" w:rsidP="00E377E3">
      <w:pPr>
        <w:widowControl w:val="0"/>
        <w:tabs>
          <w:tab w:val="left" w:pos="800"/>
        </w:tabs>
        <w:autoSpaceDN w:val="0"/>
        <w:spacing w:after="120"/>
        <w:ind w:left="799"/>
        <w:jc w:val="both"/>
        <w:rPr>
          <w:rFonts w:asciiTheme="minorHAnsi" w:eastAsia="Calibri" w:hAnsiTheme="minorHAnsi" w:cstheme="minorHAnsi"/>
          <w:kern w:val="0"/>
          <w:sz w:val="22"/>
          <w:szCs w:val="22"/>
          <w:lang w:eastAsia="en-US"/>
        </w:rPr>
      </w:pPr>
      <w:r w:rsidRPr="00E377E3">
        <w:rPr>
          <w:rFonts w:asciiTheme="minorHAnsi" w:eastAsia="Lucida Sans Unicode" w:hAnsiTheme="minorHAnsi" w:cstheme="minorHAnsi"/>
          <w:b/>
          <w:kern w:val="3"/>
          <w:sz w:val="22"/>
          <w:szCs w:val="22"/>
          <w:lang w:eastAsia="zh-CN"/>
        </w:rPr>
        <w:t>Zamawiający zastr</w:t>
      </w:r>
      <w:r w:rsidR="005F5886" w:rsidRPr="00E377E3">
        <w:rPr>
          <w:rFonts w:asciiTheme="minorHAnsi" w:eastAsia="Lucida Sans Unicode" w:hAnsiTheme="minorHAnsi" w:cstheme="minorHAnsi"/>
          <w:b/>
          <w:kern w:val="3"/>
          <w:sz w:val="22"/>
          <w:szCs w:val="22"/>
          <w:lang w:eastAsia="zh-CN"/>
        </w:rPr>
        <w:t>zega, że oferta wraz załącznikami</w:t>
      </w:r>
      <w:r w:rsidRPr="00E377E3">
        <w:rPr>
          <w:rFonts w:asciiTheme="minorHAnsi" w:eastAsia="Lucida Sans Unicode" w:hAnsiTheme="minorHAnsi" w:cstheme="minorHAnsi"/>
          <w:b/>
          <w:kern w:val="3"/>
          <w:sz w:val="22"/>
          <w:szCs w:val="22"/>
          <w:lang w:eastAsia="zh-CN"/>
        </w:rPr>
        <w:t xml:space="preserve"> mo</w:t>
      </w:r>
      <w:r w:rsidR="005F5886" w:rsidRPr="00E377E3">
        <w:rPr>
          <w:rFonts w:asciiTheme="minorHAnsi" w:eastAsia="Lucida Sans Unicode" w:hAnsiTheme="minorHAnsi" w:cstheme="minorHAnsi"/>
          <w:b/>
          <w:kern w:val="3"/>
          <w:sz w:val="22"/>
          <w:szCs w:val="22"/>
          <w:lang w:eastAsia="zh-CN"/>
        </w:rPr>
        <w:t xml:space="preserve">że być składana tylko </w:t>
      </w:r>
      <w:r w:rsidR="00F26D8E" w:rsidRPr="00E377E3">
        <w:rPr>
          <w:rFonts w:asciiTheme="minorHAnsi" w:eastAsia="Lucida Sans Unicode" w:hAnsiTheme="minorHAnsi" w:cstheme="minorHAnsi"/>
          <w:b/>
          <w:kern w:val="3"/>
          <w:sz w:val="22"/>
          <w:szCs w:val="22"/>
          <w:lang w:eastAsia="zh-CN"/>
        </w:rPr>
        <w:br/>
      </w:r>
      <w:r w:rsidRPr="00E377E3">
        <w:rPr>
          <w:rFonts w:asciiTheme="minorHAnsi" w:eastAsia="Lucida Sans Unicode" w:hAnsiTheme="minorHAnsi" w:cstheme="minorHAnsi"/>
          <w:b/>
          <w:kern w:val="3"/>
          <w:sz w:val="22"/>
          <w:szCs w:val="22"/>
          <w:lang w:eastAsia="zh-CN"/>
        </w:rPr>
        <w:t>i wyłącznie za pośrednictwem Platformy przetargowej</w:t>
      </w:r>
      <w:r w:rsidRPr="00E377E3">
        <w:rPr>
          <w:rFonts w:asciiTheme="minorHAnsi" w:eastAsia="Lucida Sans Unicode" w:hAnsiTheme="minorHAnsi" w:cstheme="minorHAnsi"/>
          <w:kern w:val="3"/>
          <w:sz w:val="22"/>
          <w:szCs w:val="22"/>
          <w:lang w:eastAsia="zh-CN"/>
        </w:rPr>
        <w:t>.</w:t>
      </w:r>
    </w:p>
    <w:p w14:paraId="18EA180D" w14:textId="77777777" w:rsidR="00F26D8E" w:rsidRPr="00E377E3" w:rsidRDefault="00F26D8E" w:rsidP="00E377E3">
      <w:pPr>
        <w:pStyle w:val="Akapitzlist"/>
        <w:widowControl w:val="0"/>
        <w:numPr>
          <w:ilvl w:val="1"/>
          <w:numId w:val="94"/>
        </w:numPr>
        <w:tabs>
          <w:tab w:val="left" w:pos="800"/>
        </w:tabs>
        <w:autoSpaceDN w:val="0"/>
        <w:spacing w:line="240" w:lineRule="auto"/>
        <w:ind w:left="800" w:hanging="600"/>
        <w:jc w:val="both"/>
        <w:rPr>
          <w:rFonts w:asciiTheme="minorHAnsi" w:eastAsia="Lucida Sans Unicode" w:hAnsiTheme="minorHAnsi" w:cstheme="minorHAnsi"/>
          <w:kern w:val="3"/>
          <w:lang w:eastAsia="zh-CN"/>
        </w:rPr>
      </w:pPr>
      <w:r w:rsidRPr="00E377E3">
        <w:rPr>
          <w:rFonts w:asciiTheme="minorHAnsi" w:eastAsia="Lucida Sans Unicode" w:hAnsiTheme="minorHAnsi" w:cstheme="minorHAnsi"/>
          <w:kern w:val="3"/>
          <w:lang w:eastAsia="zh-CN"/>
        </w:rPr>
        <w:t>Ofertę składa się pod rygorem nieważności, zgodnie z wyborem Wykonawcy:</w:t>
      </w:r>
    </w:p>
    <w:p w14:paraId="67A96610" w14:textId="77777777" w:rsidR="00F26D8E" w:rsidRPr="00E377E3" w:rsidRDefault="00F26D8E" w:rsidP="00E377E3">
      <w:pPr>
        <w:pStyle w:val="Akapitzlist"/>
        <w:widowControl w:val="0"/>
        <w:numPr>
          <w:ilvl w:val="0"/>
          <w:numId w:val="80"/>
        </w:numPr>
        <w:tabs>
          <w:tab w:val="left" w:pos="800"/>
        </w:tabs>
        <w:autoSpaceDN w:val="0"/>
        <w:spacing w:after="0" w:line="240" w:lineRule="auto"/>
        <w:ind w:left="1200" w:hanging="400"/>
        <w:jc w:val="both"/>
        <w:rPr>
          <w:rFonts w:asciiTheme="minorHAnsi" w:eastAsia="Lucida Sans Unicode" w:hAnsiTheme="minorHAnsi" w:cstheme="minorHAnsi"/>
          <w:kern w:val="3"/>
          <w:lang w:eastAsia="zh-CN"/>
        </w:rPr>
      </w:pPr>
      <w:r w:rsidRPr="00E377E3">
        <w:rPr>
          <w:rFonts w:asciiTheme="minorHAnsi" w:eastAsia="Lucida Sans Unicode" w:hAnsiTheme="minorHAnsi" w:cstheme="minorHAnsi"/>
          <w:kern w:val="3"/>
          <w:lang w:eastAsia="zh-CN"/>
        </w:rPr>
        <w:t>w formie elektronicznej (oznacza to postać elektroniczną opatrzoną kwalifikowanym podpisem elektronicznym)</w:t>
      </w:r>
      <w:r w:rsidR="000D3BAC" w:rsidRPr="00E377E3">
        <w:rPr>
          <w:rFonts w:asciiTheme="minorHAnsi" w:eastAsia="Lucida Sans Unicode" w:hAnsiTheme="minorHAnsi" w:cstheme="minorHAnsi"/>
          <w:kern w:val="3"/>
          <w:lang w:eastAsia="zh-CN"/>
        </w:rPr>
        <w:t>,</w:t>
      </w:r>
    </w:p>
    <w:p w14:paraId="68BD6E9E" w14:textId="77777777" w:rsidR="00F26D8E" w:rsidRPr="00E377E3" w:rsidRDefault="000D3BAC" w:rsidP="00E377E3">
      <w:pPr>
        <w:pStyle w:val="Akapitzlist"/>
        <w:widowControl w:val="0"/>
        <w:numPr>
          <w:ilvl w:val="0"/>
          <w:numId w:val="80"/>
        </w:numPr>
        <w:tabs>
          <w:tab w:val="left" w:pos="800"/>
        </w:tabs>
        <w:autoSpaceDN w:val="0"/>
        <w:spacing w:after="120" w:line="240" w:lineRule="auto"/>
        <w:ind w:left="1202" w:hanging="403"/>
        <w:contextualSpacing w:val="0"/>
        <w:jc w:val="both"/>
        <w:rPr>
          <w:rFonts w:asciiTheme="minorHAnsi" w:eastAsia="Lucida Sans Unicode" w:hAnsiTheme="minorHAnsi" w:cstheme="minorHAnsi"/>
          <w:kern w:val="3"/>
          <w:lang w:eastAsia="zh-CN"/>
        </w:rPr>
      </w:pPr>
      <w:r w:rsidRPr="00E377E3">
        <w:rPr>
          <w:rFonts w:asciiTheme="minorHAnsi" w:eastAsia="Lucida Sans Unicode" w:hAnsiTheme="minorHAnsi" w:cstheme="minorHAnsi"/>
          <w:kern w:val="3"/>
          <w:lang w:eastAsia="zh-CN"/>
        </w:rPr>
        <w:t>w postaci elektronicznej opatrzonej podpisem zaufanym lub podpisem osobistym.</w:t>
      </w:r>
    </w:p>
    <w:p w14:paraId="46499870" w14:textId="77777777" w:rsidR="00556EFC" w:rsidRPr="00E377E3" w:rsidRDefault="00556EFC" w:rsidP="00E377E3">
      <w:pPr>
        <w:pStyle w:val="Akapitzlist"/>
        <w:widowControl w:val="0"/>
        <w:numPr>
          <w:ilvl w:val="1"/>
          <w:numId w:val="94"/>
        </w:numPr>
        <w:tabs>
          <w:tab w:val="left" w:pos="800"/>
        </w:tabs>
        <w:autoSpaceDN w:val="0"/>
        <w:spacing w:after="120" w:line="240" w:lineRule="auto"/>
        <w:ind w:left="799" w:hanging="601"/>
        <w:contextualSpacing w:val="0"/>
        <w:jc w:val="both"/>
        <w:rPr>
          <w:rFonts w:asciiTheme="minorHAnsi" w:eastAsia="Lucida Sans Unicode" w:hAnsiTheme="minorHAnsi" w:cstheme="minorHAnsi"/>
          <w:kern w:val="3"/>
          <w:lang w:eastAsia="zh-CN"/>
        </w:rPr>
      </w:pPr>
      <w:r w:rsidRPr="00E377E3">
        <w:rPr>
          <w:rFonts w:asciiTheme="minorHAnsi" w:eastAsia="Lucida Sans Unicode" w:hAnsiTheme="minorHAnsi" w:cstheme="minorHAnsi"/>
          <w:kern w:val="3"/>
          <w:lang w:eastAsia="zh-CN"/>
        </w:rPr>
        <w:t>Zamawiający lub Wykonawca przekazując oświadczenia, wnioski, zawiadomienia oraz informacje przy użyciu środków komunikacji elektronicznej w rozumieniu ustawy</w:t>
      </w:r>
      <w:r w:rsidR="000D3BAC" w:rsidRPr="00E377E3">
        <w:rPr>
          <w:rFonts w:asciiTheme="minorHAnsi" w:eastAsia="Lucida Sans Unicode" w:hAnsiTheme="minorHAnsi" w:cstheme="minorHAnsi"/>
          <w:kern w:val="3"/>
          <w:lang w:eastAsia="zh-CN"/>
        </w:rPr>
        <w:t xml:space="preserve"> z dnia 18 lipca 2002r. o świadczeniu usług droga elektroniczną, mogą zażądać od drugiej strony niezwłocznego potwierdzenia ich otrzymania.</w:t>
      </w:r>
    </w:p>
    <w:p w14:paraId="1069CFE4" w14:textId="77777777" w:rsidR="000D3BAC" w:rsidRPr="00E377E3" w:rsidRDefault="000D3BAC" w:rsidP="00E377E3">
      <w:pPr>
        <w:pStyle w:val="Akapitzlist"/>
        <w:widowControl w:val="0"/>
        <w:numPr>
          <w:ilvl w:val="1"/>
          <w:numId w:val="94"/>
        </w:numPr>
        <w:tabs>
          <w:tab w:val="left" w:pos="800"/>
        </w:tabs>
        <w:autoSpaceDN w:val="0"/>
        <w:spacing w:after="120" w:line="240" w:lineRule="auto"/>
        <w:ind w:left="799" w:hanging="601"/>
        <w:contextualSpacing w:val="0"/>
        <w:jc w:val="both"/>
        <w:rPr>
          <w:rFonts w:asciiTheme="minorHAnsi" w:eastAsia="Lucida Sans Unicode" w:hAnsiTheme="minorHAnsi" w:cstheme="minorHAnsi"/>
          <w:kern w:val="3"/>
          <w:lang w:eastAsia="zh-CN"/>
        </w:rPr>
      </w:pPr>
      <w:r w:rsidRPr="00E377E3">
        <w:rPr>
          <w:rFonts w:asciiTheme="minorHAnsi" w:eastAsia="Lucida Sans Unicode" w:hAnsiTheme="minorHAnsi" w:cstheme="minorHAnsi"/>
          <w:kern w:val="3"/>
          <w:lang w:eastAsia="zh-CN"/>
        </w:rPr>
        <w:t>Przyjmuje się, że dokument wysłany przy użyciu Platformy przetargowej został doręczony Wykonawcy w sposób umożliwiający zapoznanie się z jego treścią, w dniu jego przekazania na Platformę przetargową.</w:t>
      </w:r>
    </w:p>
    <w:p w14:paraId="46591114" w14:textId="77777777" w:rsidR="00D273CA" w:rsidRPr="00E377E3" w:rsidRDefault="00EB4943" w:rsidP="00E377E3">
      <w:pPr>
        <w:pStyle w:val="Akapitzlist"/>
        <w:widowControl w:val="0"/>
        <w:numPr>
          <w:ilvl w:val="1"/>
          <w:numId w:val="94"/>
        </w:numPr>
        <w:tabs>
          <w:tab w:val="left" w:pos="800"/>
        </w:tabs>
        <w:autoSpaceDN w:val="0"/>
        <w:spacing w:after="0" w:line="240" w:lineRule="auto"/>
        <w:ind w:left="799" w:hanging="601"/>
        <w:contextualSpacing w:val="0"/>
        <w:jc w:val="both"/>
        <w:rPr>
          <w:rFonts w:asciiTheme="minorHAnsi" w:eastAsia="Lucida Sans Unicode" w:hAnsiTheme="minorHAnsi" w:cstheme="minorHAnsi"/>
          <w:kern w:val="3"/>
          <w:lang w:eastAsia="zh-CN"/>
        </w:rPr>
      </w:pPr>
      <w:r w:rsidRPr="00E377E3">
        <w:rPr>
          <w:rFonts w:asciiTheme="minorHAnsi" w:hAnsiTheme="minorHAnsi" w:cstheme="minorHAnsi"/>
        </w:rPr>
        <w:t>Osoby wyznaczone do porozumiewania się z wykonawcami w sprawach dotyczących niniejszego przedmiotu zamówienia:</w:t>
      </w:r>
    </w:p>
    <w:p w14:paraId="61F10F65" w14:textId="69F9B50A" w:rsidR="00D273CA" w:rsidRPr="00E377E3" w:rsidRDefault="00D273CA" w:rsidP="00E377E3">
      <w:pPr>
        <w:pStyle w:val="Akapitzlist"/>
        <w:widowControl w:val="0"/>
        <w:tabs>
          <w:tab w:val="left" w:pos="800"/>
        </w:tabs>
        <w:autoSpaceDN w:val="0"/>
        <w:spacing w:after="0" w:line="240" w:lineRule="auto"/>
        <w:ind w:left="799"/>
        <w:contextualSpacing w:val="0"/>
        <w:jc w:val="both"/>
        <w:rPr>
          <w:rFonts w:asciiTheme="minorHAnsi" w:hAnsiTheme="minorHAnsi" w:cstheme="minorHAnsi"/>
        </w:rPr>
      </w:pPr>
      <w:r w:rsidRPr="00E377E3">
        <w:rPr>
          <w:rFonts w:asciiTheme="minorHAnsi" w:eastAsia="Lucida Sans Unicode" w:hAnsiTheme="minorHAnsi" w:cstheme="minorHAnsi"/>
          <w:kern w:val="3"/>
          <w:lang w:eastAsia="zh-CN"/>
        </w:rPr>
        <w:t xml:space="preserve">- </w:t>
      </w:r>
      <w:r w:rsidR="00132D68" w:rsidRPr="00E377E3">
        <w:rPr>
          <w:rFonts w:asciiTheme="minorHAnsi" w:eastAsia="Lucida Sans Unicode" w:hAnsiTheme="minorHAnsi" w:cstheme="minorHAnsi"/>
          <w:kern w:val="3"/>
          <w:lang w:eastAsia="zh-CN"/>
        </w:rPr>
        <w:t xml:space="preserve">w sprawach merytorycznych: </w:t>
      </w:r>
      <w:r w:rsidR="004862E1" w:rsidRPr="00E377E3">
        <w:rPr>
          <w:rFonts w:asciiTheme="minorHAnsi" w:eastAsia="Lucida Sans Unicode" w:hAnsiTheme="minorHAnsi" w:cstheme="minorHAnsi"/>
          <w:kern w:val="3"/>
          <w:lang w:eastAsia="zh-CN"/>
        </w:rPr>
        <w:t xml:space="preserve">Dorota </w:t>
      </w:r>
      <w:proofErr w:type="spellStart"/>
      <w:r w:rsidR="004862E1" w:rsidRPr="00E377E3">
        <w:rPr>
          <w:rFonts w:asciiTheme="minorHAnsi" w:eastAsia="Lucida Sans Unicode" w:hAnsiTheme="minorHAnsi" w:cstheme="minorHAnsi"/>
          <w:kern w:val="3"/>
          <w:lang w:eastAsia="zh-CN"/>
        </w:rPr>
        <w:t>Rajszys</w:t>
      </w:r>
      <w:proofErr w:type="spellEnd"/>
      <w:r w:rsidR="00132D68" w:rsidRPr="00E377E3">
        <w:rPr>
          <w:rFonts w:asciiTheme="minorHAnsi" w:hAnsiTheme="minorHAnsi" w:cstheme="minorHAnsi"/>
        </w:rPr>
        <w:t xml:space="preserve"> </w:t>
      </w:r>
    </w:p>
    <w:p w14:paraId="77E87B71" w14:textId="59705261" w:rsidR="00132D68" w:rsidRPr="00E377E3" w:rsidRDefault="00D273CA" w:rsidP="00E377E3">
      <w:pPr>
        <w:pStyle w:val="Akapitzlist"/>
        <w:widowControl w:val="0"/>
        <w:tabs>
          <w:tab w:val="left" w:pos="800"/>
        </w:tabs>
        <w:autoSpaceDN w:val="0"/>
        <w:spacing w:after="0" w:line="240" w:lineRule="auto"/>
        <w:ind w:left="799"/>
        <w:contextualSpacing w:val="0"/>
        <w:jc w:val="both"/>
        <w:rPr>
          <w:rFonts w:asciiTheme="minorHAnsi" w:hAnsiTheme="minorHAnsi" w:cstheme="minorHAnsi"/>
        </w:rPr>
      </w:pPr>
      <w:r w:rsidRPr="00E377E3">
        <w:rPr>
          <w:rFonts w:asciiTheme="minorHAnsi" w:hAnsiTheme="minorHAnsi" w:cstheme="minorHAnsi"/>
        </w:rPr>
        <w:t xml:space="preserve">- </w:t>
      </w:r>
      <w:r w:rsidR="00132D68" w:rsidRPr="00E377E3">
        <w:rPr>
          <w:rFonts w:asciiTheme="minorHAnsi" w:hAnsiTheme="minorHAnsi" w:cstheme="minorHAnsi"/>
        </w:rPr>
        <w:t xml:space="preserve">w sprawach formalno-prawnych: </w:t>
      </w:r>
      <w:r w:rsidR="00E12982">
        <w:rPr>
          <w:rFonts w:asciiTheme="minorHAnsi" w:hAnsiTheme="minorHAnsi" w:cstheme="minorHAnsi"/>
        </w:rPr>
        <w:t xml:space="preserve">Aleksandra </w:t>
      </w:r>
      <w:proofErr w:type="spellStart"/>
      <w:r w:rsidR="00E12982">
        <w:rPr>
          <w:rFonts w:asciiTheme="minorHAnsi" w:hAnsiTheme="minorHAnsi" w:cstheme="minorHAnsi"/>
        </w:rPr>
        <w:t>Tkocz</w:t>
      </w:r>
      <w:proofErr w:type="spellEnd"/>
    </w:p>
    <w:p w14:paraId="2CD49184" w14:textId="77777777" w:rsidR="008071B2" w:rsidRPr="00E377E3" w:rsidRDefault="00000000" w:rsidP="00E377E3">
      <w:pPr>
        <w:pStyle w:val="Akapitzlist"/>
        <w:widowControl w:val="0"/>
        <w:tabs>
          <w:tab w:val="left" w:pos="800"/>
        </w:tabs>
        <w:autoSpaceDN w:val="0"/>
        <w:spacing w:after="120" w:line="240" w:lineRule="auto"/>
        <w:ind w:left="799"/>
        <w:contextualSpacing w:val="0"/>
        <w:jc w:val="both"/>
        <w:rPr>
          <w:rFonts w:asciiTheme="minorHAnsi" w:eastAsia="Lucida Sans Unicode" w:hAnsiTheme="minorHAnsi" w:cstheme="minorHAnsi"/>
          <w:kern w:val="3"/>
          <w:lang w:eastAsia="zh-CN"/>
        </w:rPr>
      </w:pPr>
      <w:hyperlink r:id="rId49" w:history="1">
        <w:r w:rsidR="001366D1" w:rsidRPr="00E377E3">
          <w:rPr>
            <w:rStyle w:val="Hipercze"/>
            <w:rFonts w:asciiTheme="minorHAnsi" w:hAnsiTheme="minorHAnsi" w:cstheme="minorHAnsi"/>
          </w:rPr>
          <w:t>zam.publiczne@mszana.ug.gov.pl</w:t>
        </w:r>
      </w:hyperlink>
    </w:p>
    <w:p w14:paraId="71DF4B58" w14:textId="77777777" w:rsidR="008071B2" w:rsidRPr="00E377E3" w:rsidRDefault="00024A77" w:rsidP="00E377E3">
      <w:pPr>
        <w:pStyle w:val="Nagwek2"/>
        <w:numPr>
          <w:ilvl w:val="0"/>
          <w:numId w:val="94"/>
        </w:numPr>
        <w:ind w:left="400" w:hanging="400"/>
        <w:rPr>
          <w:rFonts w:asciiTheme="minorHAnsi" w:eastAsia="Lucida Sans Unicode" w:hAnsiTheme="minorHAnsi" w:cstheme="minorHAnsi"/>
          <w:sz w:val="22"/>
          <w:szCs w:val="22"/>
        </w:rPr>
      </w:pPr>
      <w:r w:rsidRPr="00E377E3">
        <w:rPr>
          <w:rFonts w:asciiTheme="minorHAnsi" w:eastAsia="Lucida Sans Unicode" w:hAnsiTheme="minorHAnsi" w:cstheme="minorHAnsi"/>
          <w:sz w:val="22"/>
          <w:szCs w:val="22"/>
        </w:rPr>
        <w:t>Wymagania techniczne i organizacyjne sporządzania, wysyłania i odbierania korespondencji elektronicznej</w:t>
      </w:r>
    </w:p>
    <w:p w14:paraId="1E5A595F" w14:textId="77777777" w:rsidR="001F57F7" w:rsidRPr="00E377E3" w:rsidRDefault="00024A77" w:rsidP="00E377E3">
      <w:pPr>
        <w:widowControl w:val="0"/>
        <w:numPr>
          <w:ilvl w:val="0"/>
          <w:numId w:val="37"/>
        </w:numPr>
        <w:suppressAutoHyphens w:val="0"/>
        <w:overflowPunct/>
        <w:autoSpaceDN w:val="0"/>
        <w:adjustRightInd w:val="0"/>
        <w:spacing w:after="120"/>
        <w:ind w:left="799" w:hanging="601"/>
        <w:jc w:val="both"/>
        <w:textAlignment w:val="auto"/>
        <w:rPr>
          <w:rFonts w:asciiTheme="minorHAnsi" w:hAnsiTheme="minorHAnsi" w:cstheme="minorHAnsi"/>
          <w:bCs/>
          <w:sz w:val="22"/>
          <w:szCs w:val="22"/>
        </w:rPr>
      </w:pPr>
      <w:r w:rsidRPr="00E377E3">
        <w:rPr>
          <w:rFonts w:asciiTheme="minorHAnsi" w:hAnsiTheme="minorHAnsi" w:cstheme="minorHAnsi"/>
          <w:bCs/>
          <w:sz w:val="22"/>
          <w:szCs w:val="22"/>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5CDCD0B" w14:textId="4905E5BC" w:rsidR="004862E1" w:rsidRPr="00E377E3" w:rsidRDefault="004862E1" w:rsidP="00E377E3">
      <w:pPr>
        <w:widowControl w:val="0"/>
        <w:numPr>
          <w:ilvl w:val="0"/>
          <w:numId w:val="37"/>
        </w:numPr>
        <w:suppressAutoHyphens w:val="0"/>
        <w:overflowPunct/>
        <w:autoSpaceDN w:val="0"/>
        <w:adjustRightInd w:val="0"/>
        <w:spacing w:after="120"/>
        <w:ind w:left="799" w:hanging="601"/>
        <w:jc w:val="both"/>
        <w:textAlignment w:val="auto"/>
        <w:rPr>
          <w:rFonts w:asciiTheme="minorHAnsi" w:hAnsiTheme="minorHAnsi" w:cstheme="minorHAnsi"/>
          <w:bCs/>
          <w:sz w:val="22"/>
          <w:szCs w:val="22"/>
        </w:rPr>
      </w:pPr>
      <w:r w:rsidRPr="00E377E3">
        <w:rPr>
          <w:rFonts w:asciiTheme="minorHAnsi" w:hAnsiTheme="minorHAnsi" w:cstheme="minorHAnsi"/>
          <w:bCs/>
          <w:sz w:val="22"/>
          <w:szCs w:val="22"/>
        </w:rPr>
        <w:t xml:space="preserve">Wymagania techniczne związane z korzystaniem z Platformy, adres: </w:t>
      </w:r>
      <w:hyperlink r:id="rId50" w:history="1">
        <w:r w:rsidRPr="00E377E3">
          <w:rPr>
            <w:rStyle w:val="Hipercze"/>
            <w:rFonts w:asciiTheme="minorHAnsi" w:hAnsiTheme="minorHAnsi" w:cstheme="minorHAnsi"/>
            <w:sz w:val="22"/>
            <w:szCs w:val="22"/>
          </w:rPr>
          <w:t>https://mszana.logintrade.net/rejestracja/instrukcje.html</w:t>
        </w:r>
      </w:hyperlink>
      <w:r w:rsidRPr="00E377E3">
        <w:rPr>
          <w:rFonts w:asciiTheme="minorHAnsi" w:hAnsiTheme="minorHAnsi" w:cstheme="minorHAnsi"/>
          <w:sz w:val="22"/>
          <w:szCs w:val="22"/>
          <w:u w:val="single"/>
        </w:rPr>
        <w:t xml:space="preserve"> </w:t>
      </w:r>
    </w:p>
    <w:p w14:paraId="23400580" w14:textId="77777777" w:rsidR="004862E1" w:rsidRPr="00E377E3" w:rsidRDefault="004862E1" w:rsidP="00E377E3">
      <w:pPr>
        <w:widowControl w:val="0"/>
        <w:numPr>
          <w:ilvl w:val="0"/>
          <w:numId w:val="37"/>
        </w:numPr>
        <w:suppressAutoHyphens w:val="0"/>
        <w:overflowPunct/>
        <w:autoSpaceDN w:val="0"/>
        <w:adjustRightInd w:val="0"/>
        <w:ind w:left="800" w:hanging="600"/>
        <w:jc w:val="both"/>
        <w:textAlignment w:val="auto"/>
        <w:rPr>
          <w:rFonts w:asciiTheme="minorHAnsi" w:hAnsiTheme="minorHAnsi" w:cstheme="minorHAnsi"/>
          <w:bCs/>
          <w:sz w:val="22"/>
          <w:szCs w:val="22"/>
        </w:rPr>
      </w:pPr>
      <w:r w:rsidRPr="00E377E3">
        <w:rPr>
          <w:rFonts w:asciiTheme="minorHAnsi" w:hAnsiTheme="minorHAnsi" w:cstheme="minorHAnsi"/>
          <w:bCs/>
          <w:sz w:val="22"/>
          <w:szCs w:val="22"/>
        </w:rPr>
        <w:t>Kodowanie i oznaczenie czasu przekazania danych</w:t>
      </w:r>
    </w:p>
    <w:p w14:paraId="6A1FC58E" w14:textId="77777777" w:rsidR="004862E1" w:rsidRPr="00E377E3" w:rsidRDefault="004862E1" w:rsidP="00E377E3">
      <w:pPr>
        <w:widowControl w:val="0"/>
        <w:tabs>
          <w:tab w:val="left" w:pos="500"/>
          <w:tab w:val="left" w:pos="800"/>
        </w:tabs>
        <w:autoSpaceDN w:val="0"/>
        <w:adjustRightInd w:val="0"/>
        <w:spacing w:after="120"/>
        <w:ind w:left="799" w:hanging="601"/>
        <w:jc w:val="both"/>
        <w:rPr>
          <w:rFonts w:asciiTheme="minorHAnsi" w:hAnsiTheme="minorHAnsi" w:cstheme="minorHAnsi"/>
          <w:bCs/>
          <w:sz w:val="22"/>
          <w:szCs w:val="22"/>
        </w:rPr>
      </w:pPr>
      <w:r w:rsidRPr="00E377E3">
        <w:rPr>
          <w:rFonts w:asciiTheme="minorHAnsi" w:hAnsiTheme="minorHAnsi" w:cstheme="minorHAnsi"/>
          <w:bCs/>
          <w:sz w:val="22"/>
          <w:szCs w:val="22"/>
        </w:rPr>
        <w:tab/>
      </w:r>
      <w:r w:rsidRPr="00E377E3">
        <w:rPr>
          <w:rFonts w:asciiTheme="minorHAnsi" w:hAnsiTheme="minorHAnsi" w:cstheme="minorHAnsi"/>
          <w:bCs/>
          <w:sz w:val="22"/>
          <w:szCs w:val="22"/>
        </w:rPr>
        <w:tab/>
        <w:t xml:space="preserve">Czas zapisywany jest w formacie YYYY-MM-DD HH:MM:SS. Za datę przekazania oferty, oświadczenia, o którym mowa w art. 125 ustawy </w:t>
      </w:r>
      <w:proofErr w:type="spellStart"/>
      <w:r w:rsidRPr="00E377E3">
        <w:rPr>
          <w:rFonts w:asciiTheme="minorHAnsi" w:hAnsiTheme="minorHAnsi" w:cstheme="minorHAnsi"/>
          <w:bCs/>
          <w:sz w:val="22"/>
          <w:szCs w:val="22"/>
        </w:rPr>
        <w:t>Pzp</w:t>
      </w:r>
      <w:proofErr w:type="spellEnd"/>
      <w:r w:rsidRPr="00E377E3">
        <w:rPr>
          <w:rFonts w:asciiTheme="minorHAnsi" w:hAnsiTheme="minorHAnsi" w:cstheme="minorHAnsi"/>
          <w:bCs/>
          <w:sz w:val="22"/>
          <w:szCs w:val="22"/>
        </w:rPr>
        <w:t>, przedmiotowych środków dowodowych, podmiotowych środków dowodowych oraz innych oświadczeń i dokumentów przyjmuje się datę ich wpływu na Platformę, a nie datę wykonanie danej czynności przez Wykonawcę na Platformie przetargowej.</w:t>
      </w:r>
    </w:p>
    <w:p w14:paraId="5FEAD26B" w14:textId="54DDD9F8" w:rsidR="004862E1" w:rsidRPr="00E377E3" w:rsidRDefault="004862E1" w:rsidP="00E377E3">
      <w:pPr>
        <w:widowControl w:val="0"/>
        <w:numPr>
          <w:ilvl w:val="0"/>
          <w:numId w:val="37"/>
        </w:numPr>
        <w:suppressAutoHyphens w:val="0"/>
        <w:overflowPunct/>
        <w:autoSpaceDN w:val="0"/>
        <w:adjustRightInd w:val="0"/>
        <w:spacing w:after="120"/>
        <w:ind w:left="800" w:hanging="600"/>
        <w:jc w:val="both"/>
        <w:textAlignment w:val="auto"/>
        <w:rPr>
          <w:rFonts w:asciiTheme="minorHAnsi" w:hAnsiTheme="minorHAnsi" w:cstheme="minorHAnsi"/>
          <w:bCs/>
          <w:sz w:val="22"/>
          <w:szCs w:val="22"/>
        </w:rPr>
      </w:pPr>
      <w:r w:rsidRPr="00E377E3">
        <w:rPr>
          <w:rFonts w:asciiTheme="minorHAnsi" w:hAnsiTheme="minorHAnsi" w:cstheme="minorHAnsi"/>
          <w:sz w:val="22"/>
          <w:szCs w:val="22"/>
        </w:rPr>
        <w:t xml:space="preserve">Wykonawca zamierzający złożyć ofertę, zobowiązany jest zapoznać się z instrukcjami użytkowników Platformy przetargowej,  adres: </w:t>
      </w:r>
      <w:hyperlink r:id="rId51" w:history="1">
        <w:r w:rsidRPr="00E377E3">
          <w:rPr>
            <w:rStyle w:val="Hipercze"/>
            <w:rFonts w:asciiTheme="minorHAnsi" w:hAnsiTheme="minorHAnsi" w:cstheme="minorHAnsi"/>
            <w:sz w:val="22"/>
            <w:szCs w:val="22"/>
          </w:rPr>
          <w:t>https://mszana.logintrade.net/rejestracja/instrukcje.html</w:t>
        </w:r>
      </w:hyperlink>
      <w:r w:rsidRPr="00E377E3">
        <w:rPr>
          <w:rFonts w:asciiTheme="minorHAnsi" w:hAnsiTheme="minorHAnsi" w:cstheme="minorHAnsi"/>
          <w:sz w:val="22"/>
          <w:szCs w:val="22"/>
        </w:rPr>
        <w:t xml:space="preserve">   oraz zaakceptować regulamin korzystania z Platformy przetargowej pod adresem:  </w:t>
      </w:r>
      <w:hyperlink r:id="rId52" w:history="1">
        <w:r w:rsidRPr="00E377E3">
          <w:rPr>
            <w:rStyle w:val="Hipercze"/>
            <w:rFonts w:asciiTheme="minorHAnsi" w:hAnsiTheme="minorHAnsi" w:cstheme="minorHAnsi"/>
            <w:sz w:val="22"/>
            <w:szCs w:val="22"/>
          </w:rPr>
          <w:t>https://mszana.logintrade.net/rejestracja/regulamin.html</w:t>
        </w:r>
      </w:hyperlink>
    </w:p>
    <w:p w14:paraId="4E973A0C" w14:textId="77777777" w:rsidR="004862E1" w:rsidRPr="00E377E3" w:rsidRDefault="004862E1" w:rsidP="00E377E3">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E377E3">
        <w:rPr>
          <w:rFonts w:asciiTheme="minorHAnsi" w:hAnsiTheme="minorHAnsi" w:cstheme="minorHAnsi"/>
        </w:rPr>
        <w:t xml:space="preserve">Wsparcia technicznego w zakresie działania Platformy przetargowej udziela jej dostawca, tj. </w:t>
      </w:r>
      <w:proofErr w:type="spellStart"/>
      <w:r w:rsidRPr="00E377E3">
        <w:rPr>
          <w:rFonts w:asciiTheme="minorHAnsi" w:hAnsiTheme="minorHAnsi" w:cstheme="minorHAnsi"/>
        </w:rPr>
        <w:t>Logintrade</w:t>
      </w:r>
      <w:proofErr w:type="spellEnd"/>
      <w:r w:rsidRPr="00E377E3">
        <w:rPr>
          <w:rFonts w:asciiTheme="minorHAnsi" w:hAnsiTheme="minorHAnsi" w:cstheme="minorHAnsi"/>
        </w:rPr>
        <w:t xml:space="preserve"> SA, nr tel. 71 787 35 34, e-mail:helpdesk@logintrade.net od poniedziałku do piątku (dni robocze) w godz. 8:00-16:00.</w:t>
      </w:r>
    </w:p>
    <w:p w14:paraId="1A9ABCC6" w14:textId="77777777" w:rsidR="004862E1" w:rsidRPr="00E377E3" w:rsidRDefault="004862E1" w:rsidP="00E377E3">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E377E3">
        <w:rPr>
          <w:rFonts w:asciiTheme="minorHAnsi" w:hAnsiTheme="minorHAnsi" w:cstheme="minorHAnsi"/>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E377E3">
        <w:rPr>
          <w:rFonts w:asciiTheme="minorHAnsi" w:hAnsiTheme="minorHAnsi" w:cstheme="minorHAnsi"/>
        </w:rPr>
        <w:lastRenderedPageBreak/>
        <w:t>w postaci</w:t>
      </w:r>
      <w:r w:rsidRPr="00E377E3">
        <w:rPr>
          <w:rFonts w:asciiTheme="minorHAnsi" w:hAnsiTheme="minorHAnsi" w:cstheme="minorHAnsi"/>
          <w:bCs/>
        </w:rPr>
        <w:t xml:space="preserve"> elektronicznej oraz minimalnych wymagań dla systemów teleinformatycznych (</w:t>
      </w:r>
      <w:proofErr w:type="spellStart"/>
      <w:r w:rsidRPr="00E377E3">
        <w:rPr>
          <w:rFonts w:asciiTheme="minorHAnsi" w:hAnsiTheme="minorHAnsi" w:cstheme="minorHAnsi"/>
          <w:bCs/>
        </w:rPr>
        <w:t>t.j</w:t>
      </w:r>
      <w:proofErr w:type="spellEnd"/>
      <w:r w:rsidRPr="00E377E3">
        <w:rPr>
          <w:rFonts w:asciiTheme="minorHAnsi" w:hAnsiTheme="minorHAnsi" w:cstheme="minorHAnsi"/>
          <w:bCs/>
        </w:rPr>
        <w:t xml:space="preserve">. Dz. U. z 2017, poz. 2247) – z zastrzeżeniem, iż Zamawiający dopuszcza także przesyłanie dokumentów (w tym oferty) </w:t>
      </w:r>
      <w:r w:rsidRPr="00E377E3">
        <w:rPr>
          <w:rFonts w:asciiTheme="minorHAnsi" w:hAnsiTheme="minorHAnsi" w:cstheme="minorHAnsi"/>
          <w:b/>
          <w:bCs/>
        </w:rPr>
        <w:t>skompresowanych formatem .</w:t>
      </w:r>
      <w:proofErr w:type="spellStart"/>
      <w:r w:rsidRPr="00E377E3">
        <w:rPr>
          <w:rFonts w:asciiTheme="minorHAnsi" w:hAnsiTheme="minorHAnsi" w:cstheme="minorHAnsi"/>
          <w:b/>
          <w:bCs/>
        </w:rPr>
        <w:t>rar</w:t>
      </w:r>
      <w:proofErr w:type="spellEnd"/>
      <w:r w:rsidRPr="00E377E3">
        <w:rPr>
          <w:rFonts w:asciiTheme="minorHAnsi" w:hAnsiTheme="minorHAnsi" w:cstheme="minorHAnsi"/>
          <w:bCs/>
        </w:rPr>
        <w:t xml:space="preserve">  </w:t>
      </w:r>
    </w:p>
    <w:p w14:paraId="3D48A650" w14:textId="77777777" w:rsidR="004862E1" w:rsidRPr="00E377E3" w:rsidRDefault="004862E1" w:rsidP="00E377E3">
      <w:pPr>
        <w:pStyle w:val="Akapitzlist"/>
        <w:widowControl w:val="0"/>
        <w:tabs>
          <w:tab w:val="left" w:pos="800"/>
          <w:tab w:val="left" w:pos="1134"/>
        </w:tabs>
        <w:autoSpaceDN w:val="0"/>
        <w:adjustRightInd w:val="0"/>
        <w:spacing w:after="120" w:line="240" w:lineRule="auto"/>
        <w:ind w:left="799"/>
        <w:contextualSpacing w:val="0"/>
        <w:jc w:val="both"/>
        <w:rPr>
          <w:rFonts w:asciiTheme="minorHAnsi" w:hAnsiTheme="minorHAnsi" w:cstheme="minorHAnsi"/>
          <w:bCs/>
        </w:rPr>
      </w:pPr>
      <w:r w:rsidRPr="00E377E3">
        <w:rPr>
          <w:rFonts w:asciiTheme="minorHAnsi" w:hAnsiTheme="minorHAnsi" w:cstheme="minorHAnsi"/>
          <w:b/>
          <w:bCs/>
        </w:rPr>
        <w:t>UWAGA:</w:t>
      </w:r>
      <w:r w:rsidRPr="00E377E3">
        <w:rPr>
          <w:rFonts w:asciiTheme="minorHAnsi" w:hAnsiTheme="minorHAnsi" w:cstheme="minorHAnsi"/>
          <w:bCs/>
        </w:rPr>
        <w:t xml:space="preserve"> przesłanie pliku w formacie .</w:t>
      </w:r>
      <w:proofErr w:type="spellStart"/>
      <w:r w:rsidRPr="00E377E3">
        <w:rPr>
          <w:rFonts w:asciiTheme="minorHAnsi" w:hAnsiTheme="minorHAnsi" w:cstheme="minorHAnsi"/>
          <w:bCs/>
        </w:rPr>
        <w:t>rar</w:t>
      </w:r>
      <w:proofErr w:type="spellEnd"/>
      <w:r w:rsidRPr="00E377E3">
        <w:rPr>
          <w:rFonts w:asciiTheme="minorHAnsi" w:hAnsiTheme="minorHAnsi" w:cstheme="minorHAnsi"/>
          <w:bCs/>
        </w:rPr>
        <w:t xml:space="preserve"> poprzez Platformę przetargową jest możliwe tylko po uprzednim jego skompresowaniu do innego formatu wskazanego w Rozporządzeniu, o którym mowa w ust. 2.6 niniejszego rozdziału (np. w formacie .zip).</w:t>
      </w:r>
    </w:p>
    <w:p w14:paraId="27210F40" w14:textId="77777777" w:rsidR="004862E1" w:rsidRPr="00E377E3" w:rsidRDefault="004862E1" w:rsidP="00E377E3">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E377E3">
        <w:rPr>
          <w:rFonts w:asciiTheme="minorHAnsi" w:hAnsiTheme="minorHAnsi" w:cstheme="minorHAnsi"/>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E377E3">
        <w:rPr>
          <w:rFonts w:asciiTheme="minorHAnsi" w:hAnsiTheme="minorHAnsi" w:cstheme="minorHAnsi"/>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3A52C8F7" w14:textId="77777777" w:rsidR="004862E1" w:rsidRPr="00E377E3" w:rsidRDefault="004862E1" w:rsidP="00E377E3">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E377E3">
        <w:rPr>
          <w:rFonts w:asciiTheme="minorHAnsi" w:hAnsiTheme="minorHAnsi" w:cstheme="minorHAnsi"/>
          <w:bCs/>
        </w:rPr>
        <w:t xml:space="preserve">Maksymalny rozmiar plików przesyłanych za pośrednictwem Platformy wynosi 150 MB </w:t>
      </w:r>
      <w:r w:rsidRPr="00E377E3">
        <w:rPr>
          <w:rFonts w:asciiTheme="minorHAnsi" w:hAnsiTheme="minorHAnsi" w:cstheme="minorHAnsi"/>
          <w:bCs/>
          <w:u w:val="single"/>
        </w:rPr>
        <w:t>dla jednego pliku</w:t>
      </w:r>
      <w:r w:rsidRPr="00E377E3">
        <w:rPr>
          <w:rFonts w:asciiTheme="minorHAnsi" w:hAnsiTheme="minorHAnsi" w:cstheme="minorHAnsi"/>
          <w:bCs/>
        </w:rPr>
        <w:t xml:space="preserve">. </w:t>
      </w:r>
    </w:p>
    <w:bookmarkEnd w:id="11"/>
    <w:p w14:paraId="36963963" w14:textId="77777777" w:rsidR="007A5265" w:rsidRPr="00E377E3" w:rsidRDefault="00375C88" w:rsidP="00E377E3">
      <w:pPr>
        <w:pStyle w:val="Nagwek2"/>
        <w:numPr>
          <w:ilvl w:val="0"/>
          <w:numId w:val="94"/>
        </w:numPr>
        <w:ind w:left="400" w:hanging="400"/>
        <w:rPr>
          <w:rFonts w:asciiTheme="minorHAnsi" w:hAnsiTheme="minorHAnsi" w:cstheme="minorHAnsi"/>
          <w:sz w:val="22"/>
          <w:szCs w:val="22"/>
        </w:rPr>
      </w:pPr>
      <w:r w:rsidRPr="00E377E3">
        <w:rPr>
          <w:rFonts w:asciiTheme="minorHAnsi" w:hAnsiTheme="minorHAnsi" w:cstheme="minorHAnsi"/>
          <w:sz w:val="22"/>
          <w:szCs w:val="22"/>
        </w:rPr>
        <w:t>Opis s</w:t>
      </w:r>
      <w:r w:rsidR="00340C4E" w:rsidRPr="00E377E3">
        <w:rPr>
          <w:rFonts w:asciiTheme="minorHAnsi" w:hAnsiTheme="minorHAnsi" w:cstheme="minorHAnsi"/>
          <w:sz w:val="22"/>
          <w:szCs w:val="22"/>
        </w:rPr>
        <w:t>pos</w:t>
      </w:r>
      <w:r w:rsidRPr="00E377E3">
        <w:rPr>
          <w:rFonts w:asciiTheme="minorHAnsi" w:hAnsiTheme="minorHAnsi" w:cstheme="minorHAnsi"/>
          <w:sz w:val="22"/>
          <w:szCs w:val="22"/>
        </w:rPr>
        <w:t>obu</w:t>
      </w:r>
      <w:r w:rsidR="00340C4E" w:rsidRPr="00E377E3">
        <w:rPr>
          <w:rFonts w:asciiTheme="minorHAnsi" w:hAnsiTheme="minorHAnsi" w:cstheme="minorHAnsi"/>
          <w:sz w:val="22"/>
          <w:szCs w:val="22"/>
        </w:rPr>
        <w:t xml:space="preserve"> przygotowania i s</w:t>
      </w:r>
      <w:r w:rsidR="00985694" w:rsidRPr="00E377E3">
        <w:rPr>
          <w:rFonts w:asciiTheme="minorHAnsi" w:hAnsiTheme="minorHAnsi" w:cstheme="minorHAnsi"/>
          <w:sz w:val="22"/>
          <w:szCs w:val="22"/>
        </w:rPr>
        <w:t>kładani</w:t>
      </w:r>
      <w:r w:rsidR="00340C4E" w:rsidRPr="00E377E3">
        <w:rPr>
          <w:rFonts w:asciiTheme="minorHAnsi" w:hAnsiTheme="minorHAnsi" w:cstheme="minorHAnsi"/>
          <w:sz w:val="22"/>
          <w:szCs w:val="22"/>
        </w:rPr>
        <w:t>a</w:t>
      </w:r>
      <w:r w:rsidR="00985694" w:rsidRPr="00E377E3">
        <w:rPr>
          <w:rFonts w:asciiTheme="minorHAnsi" w:hAnsiTheme="minorHAnsi" w:cstheme="minorHAnsi"/>
          <w:sz w:val="22"/>
          <w:szCs w:val="22"/>
        </w:rPr>
        <w:t xml:space="preserve"> ofert</w:t>
      </w:r>
    </w:p>
    <w:p w14:paraId="3C24537F" w14:textId="77777777" w:rsidR="00985694" w:rsidRPr="00E377E3" w:rsidRDefault="00985694"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t xml:space="preserve">Ofertę wraz z oświadczeniami składa się pod rygorem nieważności w formie elektronicznej </w:t>
      </w:r>
      <w:r w:rsidR="00DC4532" w:rsidRPr="00E377E3">
        <w:rPr>
          <w:rFonts w:asciiTheme="minorHAnsi" w:hAnsiTheme="minorHAnsi" w:cstheme="minorHAnsi"/>
          <w:lang w:val="pl-PL"/>
        </w:rPr>
        <w:br/>
        <w:t xml:space="preserve">(w postaci elektronicznej opatrzonej kwalifikowanym podpisem elektronicznym) </w:t>
      </w:r>
      <w:r w:rsidRPr="00E377E3">
        <w:rPr>
          <w:rFonts w:asciiTheme="minorHAnsi" w:hAnsiTheme="minorHAnsi" w:cstheme="minorHAnsi"/>
          <w:bCs/>
          <w:lang w:val="pl-PL"/>
        </w:rPr>
        <w:t xml:space="preserve">lub w postaci elektronicznej opatrzonej podpisem zaufanym lub podpisem osobistym. </w:t>
      </w:r>
    </w:p>
    <w:p w14:paraId="58A40262" w14:textId="77777777" w:rsidR="00340C4E" w:rsidRPr="00E377E3" w:rsidRDefault="00340C4E"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t xml:space="preserve">Ofertę </w:t>
      </w:r>
      <w:r w:rsidR="00FA1A13" w:rsidRPr="00E377E3">
        <w:rPr>
          <w:rFonts w:asciiTheme="minorHAnsi" w:hAnsiTheme="minorHAnsi" w:cstheme="minorHAnsi"/>
          <w:lang w:val="pl-PL"/>
        </w:rPr>
        <w:t xml:space="preserve">wraz z </w:t>
      </w:r>
      <w:r w:rsidR="00375C88" w:rsidRPr="00E377E3">
        <w:rPr>
          <w:rFonts w:asciiTheme="minorHAnsi" w:hAnsiTheme="minorHAnsi" w:cstheme="minorHAnsi"/>
          <w:lang w:val="pl-PL"/>
        </w:rPr>
        <w:t>z</w:t>
      </w:r>
      <w:r w:rsidR="00FA1A13" w:rsidRPr="00E377E3">
        <w:rPr>
          <w:rFonts w:asciiTheme="minorHAnsi" w:hAnsiTheme="minorHAnsi" w:cstheme="minorHAnsi"/>
          <w:lang w:val="pl-PL"/>
        </w:rPr>
        <w:t xml:space="preserve">ałącznikami </w:t>
      </w:r>
      <w:r w:rsidRPr="00E377E3">
        <w:rPr>
          <w:rFonts w:asciiTheme="minorHAnsi" w:hAnsiTheme="minorHAnsi" w:cstheme="minorHAnsi"/>
          <w:lang w:val="pl-PL"/>
        </w:rPr>
        <w:t xml:space="preserve">składa </w:t>
      </w:r>
      <w:r w:rsidR="005A1F81" w:rsidRPr="00E377E3">
        <w:rPr>
          <w:rFonts w:asciiTheme="minorHAnsi" w:hAnsiTheme="minorHAnsi" w:cstheme="minorHAnsi"/>
          <w:lang w:val="pl-PL"/>
        </w:rPr>
        <w:t xml:space="preserve">się </w:t>
      </w:r>
      <w:r w:rsidRPr="00E377E3">
        <w:rPr>
          <w:rFonts w:asciiTheme="minorHAnsi" w:hAnsiTheme="minorHAnsi" w:cstheme="minorHAnsi"/>
          <w:color w:val="000000"/>
          <w:lang w:val="pl-PL"/>
        </w:rPr>
        <w:t>za pośredn</w:t>
      </w:r>
      <w:r w:rsidR="009305B3" w:rsidRPr="00E377E3">
        <w:rPr>
          <w:rFonts w:asciiTheme="minorHAnsi" w:hAnsiTheme="minorHAnsi" w:cstheme="minorHAnsi"/>
          <w:color w:val="000000"/>
          <w:lang w:val="pl-PL"/>
        </w:rPr>
        <w:t>ictwem Platformy przetargowej.</w:t>
      </w:r>
      <w:r w:rsidR="00540FC1" w:rsidRPr="00E377E3">
        <w:rPr>
          <w:rFonts w:asciiTheme="minorHAnsi" w:hAnsiTheme="minorHAnsi" w:cstheme="minorHAnsi"/>
          <w:color w:val="000000"/>
          <w:lang w:val="pl-PL"/>
        </w:rPr>
        <w:t xml:space="preserve"> Ofertę można składać na wszystkie lub wybrane części. Maksymalna liczba części, na które może zostać udzielone zamówienie jednemu wykonawcy wynosi </w:t>
      </w:r>
      <w:r w:rsidR="00DC4E1F" w:rsidRPr="00E377E3">
        <w:rPr>
          <w:rFonts w:asciiTheme="minorHAnsi" w:hAnsiTheme="minorHAnsi" w:cstheme="minorHAnsi"/>
          <w:color w:val="000000"/>
          <w:lang w:val="pl-PL"/>
        </w:rPr>
        <w:t>3</w:t>
      </w:r>
      <w:r w:rsidR="00540FC1" w:rsidRPr="00E377E3">
        <w:rPr>
          <w:rFonts w:asciiTheme="minorHAnsi" w:hAnsiTheme="minorHAnsi" w:cstheme="minorHAnsi"/>
          <w:color w:val="000000"/>
          <w:lang w:val="pl-PL"/>
        </w:rPr>
        <w:t xml:space="preserve">. W przypadku składania ofert na więcej niż jedną część w formularzu ofertowym </w:t>
      </w:r>
      <w:r w:rsidR="00A342EA" w:rsidRPr="00E377E3">
        <w:rPr>
          <w:rFonts w:asciiTheme="minorHAnsi" w:hAnsiTheme="minorHAnsi" w:cstheme="minorHAnsi"/>
          <w:color w:val="000000"/>
          <w:lang w:val="pl-PL"/>
        </w:rPr>
        <w:t>tabelę nr 1 (kryteria oceny ofert) należy wypełnić</w:t>
      </w:r>
      <w:r w:rsidR="00F97DFA" w:rsidRPr="00E377E3">
        <w:rPr>
          <w:rFonts w:asciiTheme="minorHAnsi" w:hAnsiTheme="minorHAnsi" w:cstheme="minorHAnsi"/>
          <w:color w:val="000000"/>
          <w:lang w:val="pl-PL"/>
        </w:rPr>
        <w:t xml:space="preserve"> dla tych części</w:t>
      </w:r>
      <w:r w:rsidR="005A1F81" w:rsidRPr="00E377E3">
        <w:rPr>
          <w:rFonts w:asciiTheme="minorHAnsi" w:hAnsiTheme="minorHAnsi" w:cstheme="minorHAnsi"/>
          <w:color w:val="000000"/>
          <w:lang w:val="pl-PL"/>
        </w:rPr>
        <w:t>, na które wykonawca składa ofertę</w:t>
      </w:r>
      <w:r w:rsidR="00A342EA" w:rsidRPr="00E377E3">
        <w:rPr>
          <w:rFonts w:asciiTheme="minorHAnsi" w:hAnsiTheme="minorHAnsi" w:cstheme="minorHAnsi"/>
          <w:color w:val="000000"/>
          <w:lang w:val="pl-PL"/>
        </w:rPr>
        <w:t>.</w:t>
      </w:r>
      <w:r w:rsidR="00540FC1" w:rsidRPr="00E377E3">
        <w:rPr>
          <w:rFonts w:asciiTheme="minorHAnsi" w:hAnsiTheme="minorHAnsi" w:cstheme="minorHAnsi"/>
          <w:color w:val="000000"/>
          <w:lang w:val="pl-PL"/>
        </w:rPr>
        <w:t xml:space="preserve"> </w:t>
      </w:r>
    </w:p>
    <w:p w14:paraId="26FC3BE0" w14:textId="77777777" w:rsidR="00E2663D" w:rsidRPr="00E377E3" w:rsidRDefault="00DC7ACF"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 xml:space="preserve">Zamawiający </w:t>
      </w:r>
      <w:r w:rsidR="00FA1A13" w:rsidRPr="00E377E3">
        <w:rPr>
          <w:rFonts w:asciiTheme="minorHAnsi" w:hAnsiTheme="minorHAnsi" w:cstheme="minorHAnsi"/>
          <w:bCs/>
          <w:lang w:val="pl-PL"/>
        </w:rPr>
        <w:t>zaleca, aby oferta została utworzona w</w:t>
      </w:r>
      <w:r w:rsidRPr="00E377E3">
        <w:rPr>
          <w:rFonts w:asciiTheme="minorHAnsi" w:hAnsiTheme="minorHAnsi" w:cstheme="minorHAnsi"/>
          <w:bCs/>
          <w:lang w:val="pl-PL"/>
        </w:rPr>
        <w:t xml:space="preserve"> forma</w:t>
      </w:r>
      <w:r w:rsidR="00FA1A13" w:rsidRPr="00E377E3">
        <w:rPr>
          <w:rFonts w:asciiTheme="minorHAnsi" w:hAnsiTheme="minorHAnsi" w:cstheme="minorHAnsi"/>
          <w:bCs/>
          <w:lang w:val="pl-PL"/>
        </w:rPr>
        <w:t>cie</w:t>
      </w:r>
      <w:r w:rsidRPr="00E377E3">
        <w:rPr>
          <w:rFonts w:asciiTheme="minorHAnsi" w:hAnsiTheme="minorHAnsi" w:cstheme="minorHAnsi"/>
          <w:bCs/>
          <w:lang w:val="pl-PL"/>
        </w:rPr>
        <w:t xml:space="preserve"> </w:t>
      </w:r>
      <w:r w:rsidRPr="00E377E3">
        <w:rPr>
          <w:rFonts w:asciiTheme="minorHAnsi" w:hAnsiTheme="minorHAnsi" w:cstheme="minorHAnsi"/>
          <w:b/>
          <w:bCs/>
          <w:lang w:val="pl-PL"/>
        </w:rPr>
        <w:t>.pdf</w:t>
      </w:r>
      <w:r w:rsidR="00375C88" w:rsidRPr="00E377E3">
        <w:rPr>
          <w:rFonts w:asciiTheme="minorHAnsi" w:hAnsiTheme="minorHAnsi" w:cstheme="minorHAnsi"/>
          <w:b/>
          <w:bCs/>
          <w:lang w:val="pl-PL"/>
        </w:rPr>
        <w:t xml:space="preserve"> oraz podpisana wewnętrznym </w:t>
      </w:r>
      <w:r w:rsidR="00E2663D" w:rsidRPr="00E377E3">
        <w:rPr>
          <w:rFonts w:asciiTheme="minorHAnsi" w:hAnsiTheme="minorHAnsi" w:cstheme="minorHAnsi"/>
          <w:b/>
          <w:bCs/>
          <w:lang w:val="pl-PL"/>
        </w:rPr>
        <w:t xml:space="preserve">kwalifikowanym </w:t>
      </w:r>
      <w:r w:rsidR="00375C88" w:rsidRPr="00E377E3">
        <w:rPr>
          <w:rFonts w:asciiTheme="minorHAnsi" w:hAnsiTheme="minorHAnsi" w:cstheme="minorHAnsi"/>
          <w:b/>
          <w:bCs/>
          <w:lang w:val="pl-PL"/>
        </w:rPr>
        <w:t xml:space="preserve">podpisem elektronicznym. </w:t>
      </w:r>
      <w:r w:rsidRPr="00E377E3">
        <w:rPr>
          <w:rFonts w:asciiTheme="minorHAnsi" w:hAnsiTheme="minorHAnsi" w:cstheme="minorHAnsi"/>
          <w:bCs/>
          <w:lang w:val="pl-PL"/>
        </w:rPr>
        <w:t xml:space="preserve">Wykonawca może przygotować ofertę w każdym innym formacie zgodnym z </w:t>
      </w:r>
      <w:r w:rsidR="008C0A94" w:rsidRPr="00E377E3">
        <w:rPr>
          <w:rFonts w:asciiTheme="minorHAnsi" w:hAnsiTheme="minorHAnsi" w:cstheme="minorHAnsi"/>
          <w:bCs/>
          <w:lang w:val="pl-PL"/>
        </w:rPr>
        <w:t xml:space="preserve">Rozporządzeniem Rady Ministrów </w:t>
      </w:r>
      <w:r w:rsidR="008C0A94" w:rsidRPr="00E377E3">
        <w:rPr>
          <w:rFonts w:asciiTheme="minorHAnsi" w:hAnsiTheme="minorHAnsi" w:cstheme="minorHAnsi"/>
          <w:bCs/>
          <w:lang w:val="pl-PL"/>
        </w:rPr>
        <w:br/>
        <w:t xml:space="preserve">w sprawie Krajowych Ram Interoperacyjności, minimalnych wymagań dla rejestrów publicznych i wymiany informacji </w:t>
      </w:r>
      <w:r w:rsidR="008C0A94" w:rsidRPr="00E377E3">
        <w:rPr>
          <w:rFonts w:asciiTheme="minorHAnsi" w:hAnsiTheme="minorHAnsi" w:cstheme="minorHAnsi"/>
          <w:lang w:val="pl-PL"/>
        </w:rPr>
        <w:t>w postaci</w:t>
      </w:r>
      <w:r w:rsidR="008C0A94" w:rsidRPr="00E377E3">
        <w:rPr>
          <w:rFonts w:asciiTheme="minorHAnsi" w:hAnsiTheme="minorHAnsi" w:cstheme="minorHAnsi"/>
          <w:bCs/>
          <w:lang w:val="pl-PL"/>
        </w:rPr>
        <w:t xml:space="preserve"> elektronicznej oraz minimalnych wymagań dla systemów teleinformatycznych (</w:t>
      </w:r>
      <w:proofErr w:type="spellStart"/>
      <w:r w:rsidR="008C0A94" w:rsidRPr="00E377E3">
        <w:rPr>
          <w:rFonts w:asciiTheme="minorHAnsi" w:hAnsiTheme="minorHAnsi" w:cstheme="minorHAnsi"/>
          <w:bCs/>
          <w:lang w:val="pl-PL"/>
        </w:rPr>
        <w:t>t.j</w:t>
      </w:r>
      <w:proofErr w:type="spellEnd"/>
      <w:r w:rsidR="008C0A94" w:rsidRPr="00E377E3">
        <w:rPr>
          <w:rFonts w:asciiTheme="minorHAnsi" w:hAnsiTheme="minorHAnsi" w:cstheme="minorHAnsi"/>
          <w:bCs/>
          <w:lang w:val="pl-PL"/>
        </w:rPr>
        <w:t>. Dz. U. z 2017, poz. 2247)</w:t>
      </w:r>
      <w:r w:rsidRPr="00E377E3">
        <w:rPr>
          <w:rFonts w:asciiTheme="minorHAnsi" w:hAnsiTheme="minorHAnsi" w:cstheme="minorHAnsi"/>
          <w:bCs/>
          <w:lang w:val="pl-PL"/>
        </w:rPr>
        <w:t>.</w:t>
      </w:r>
    </w:p>
    <w:p w14:paraId="3591C4C9" w14:textId="77777777" w:rsidR="00E2663D" w:rsidRPr="00E377E3" w:rsidRDefault="00E2663D"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W przypadku zastosowania podpisu zewnętrznego należy pamiętać o obowiązku dołączenia do pliku stanowiącego ofertę także pliku podpisującego, który generuje się automatycznie podczas złożenia podpisu.</w:t>
      </w:r>
    </w:p>
    <w:p w14:paraId="343726A4" w14:textId="77777777" w:rsidR="007A01FB" w:rsidRPr="00E377E3" w:rsidRDefault="00E2663D"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 xml:space="preserve">Zamawiający rekomenduje wykorzystanie podpisu z kwalifikowanym znacznikiem czasu. Kwalifikowany znacznik czasu nie jest wymagany, ułatwia jednak weryfikację podpisu </w:t>
      </w:r>
      <w:r w:rsidR="001B7B76" w:rsidRPr="00E377E3">
        <w:rPr>
          <w:rFonts w:asciiTheme="minorHAnsi" w:hAnsiTheme="minorHAnsi" w:cstheme="minorHAnsi"/>
          <w:bCs/>
          <w:lang w:val="pl-PL"/>
        </w:rPr>
        <w:br/>
      </w:r>
      <w:r w:rsidRPr="00E377E3">
        <w:rPr>
          <w:rFonts w:asciiTheme="minorHAnsi" w:hAnsiTheme="minorHAnsi" w:cstheme="minorHAnsi"/>
          <w:bCs/>
          <w:lang w:val="pl-PL"/>
        </w:rPr>
        <w:t>w przypadku, gdy ważność certyfikatu wygasła.</w:t>
      </w:r>
    </w:p>
    <w:p w14:paraId="42D23054" w14:textId="77777777" w:rsidR="007A01FB" w:rsidRPr="00E377E3" w:rsidRDefault="007A01FB"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 xml:space="preserve">Zamawiający zwraca uwagę na ograniczenia wielkości plików podpisywanych profilem zaufanym, który wynosi maksymalnie 10 MB oraz na ograniczenia wielkości plików podpisywanych w aplikacji </w:t>
      </w:r>
      <w:proofErr w:type="spellStart"/>
      <w:r w:rsidRPr="00E377E3">
        <w:rPr>
          <w:rFonts w:asciiTheme="minorHAnsi" w:hAnsiTheme="minorHAnsi" w:cstheme="minorHAnsi"/>
          <w:bCs/>
          <w:lang w:val="pl-PL"/>
        </w:rPr>
        <w:t>eDoApp</w:t>
      </w:r>
      <w:proofErr w:type="spellEnd"/>
      <w:r w:rsidRPr="00E377E3">
        <w:rPr>
          <w:rFonts w:asciiTheme="minorHAnsi" w:hAnsiTheme="minorHAnsi" w:cstheme="minorHAnsi"/>
          <w:bCs/>
          <w:lang w:val="pl-PL"/>
        </w:rPr>
        <w:t>, służącej do składania podpisu osobistego, który wynosi maksymalnie 5 MB.</w:t>
      </w:r>
    </w:p>
    <w:p w14:paraId="1494DCB0" w14:textId="77777777" w:rsidR="00DC7ACF" w:rsidRPr="00E377E3" w:rsidRDefault="007A01FB"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 xml:space="preserve">W celu kompresji danych Zamawiający rekomenduje wykorzystanie formatu </w:t>
      </w:r>
      <w:r w:rsidRPr="00E377E3">
        <w:rPr>
          <w:rFonts w:asciiTheme="minorHAnsi" w:hAnsiTheme="minorHAnsi" w:cstheme="minorHAnsi"/>
          <w:b/>
          <w:bCs/>
          <w:lang w:val="pl-PL"/>
        </w:rPr>
        <w:t>.zip</w:t>
      </w:r>
      <w:r w:rsidRPr="00E377E3">
        <w:rPr>
          <w:rFonts w:asciiTheme="minorHAnsi" w:hAnsiTheme="minorHAnsi" w:cstheme="minorHAnsi"/>
          <w:bCs/>
          <w:lang w:val="pl-PL"/>
        </w:rPr>
        <w:t>.</w:t>
      </w:r>
      <w:r w:rsidR="00DC7ACF" w:rsidRPr="00E377E3">
        <w:rPr>
          <w:rFonts w:asciiTheme="minorHAnsi" w:hAnsiTheme="minorHAnsi" w:cstheme="minorHAnsi"/>
          <w:bCs/>
          <w:lang w:val="pl-PL"/>
        </w:rPr>
        <w:tab/>
      </w:r>
    </w:p>
    <w:p w14:paraId="2DE2FB12" w14:textId="77777777" w:rsidR="00A15C86" w:rsidRPr="00E377E3" w:rsidRDefault="00A15C86" w:rsidP="00E377E3">
      <w:pPr>
        <w:pStyle w:val="Bezodstpw"/>
        <w:numPr>
          <w:ilvl w:val="0"/>
          <w:numId w:val="38"/>
        </w:numPr>
        <w:spacing w:after="120"/>
        <w:ind w:left="799" w:hanging="601"/>
        <w:jc w:val="both"/>
        <w:rPr>
          <w:rFonts w:asciiTheme="minorHAnsi" w:hAnsiTheme="minorHAnsi" w:cstheme="minorHAnsi"/>
          <w:lang w:val="pl-PL"/>
        </w:rPr>
      </w:pPr>
      <w:r w:rsidRPr="00E377E3">
        <w:rPr>
          <w:rFonts w:asciiTheme="minorHAnsi" w:hAnsiTheme="minorHAnsi" w:cstheme="minorHAnsi"/>
          <w:lang w:val="pl-PL"/>
        </w:rPr>
        <w:t>Upoważnienie (pełnomocnictwo) do podpisania oferty, do poświadczania dokumentów za zgodność z oryginałem należy dołączyć do oferty zgodnie z pkt 1.</w:t>
      </w:r>
      <w:r w:rsidR="00F97DFA" w:rsidRPr="00E377E3">
        <w:rPr>
          <w:rFonts w:asciiTheme="minorHAnsi" w:hAnsiTheme="minorHAnsi" w:cstheme="minorHAnsi"/>
          <w:lang w:val="pl-PL"/>
        </w:rPr>
        <w:t>4</w:t>
      </w:r>
      <w:r w:rsidRPr="00E377E3">
        <w:rPr>
          <w:rFonts w:asciiTheme="minorHAnsi" w:hAnsiTheme="minorHAnsi" w:cstheme="minorHAnsi"/>
          <w:lang w:val="pl-PL"/>
        </w:rPr>
        <w:t xml:space="preserve"> rozdziału IV niniejszej </w:t>
      </w:r>
      <w:proofErr w:type="spellStart"/>
      <w:r w:rsidRPr="00E377E3">
        <w:rPr>
          <w:rFonts w:asciiTheme="minorHAnsi" w:hAnsiTheme="minorHAnsi" w:cstheme="minorHAnsi"/>
          <w:lang w:val="pl-PL"/>
        </w:rPr>
        <w:t>swz</w:t>
      </w:r>
      <w:proofErr w:type="spellEnd"/>
      <w:r w:rsidRPr="00E377E3">
        <w:rPr>
          <w:rFonts w:asciiTheme="minorHAnsi" w:hAnsiTheme="minorHAnsi" w:cstheme="minorHAnsi"/>
          <w:lang w:val="pl-PL"/>
        </w:rPr>
        <w:t>.</w:t>
      </w:r>
    </w:p>
    <w:p w14:paraId="77C69EAD" w14:textId="77777777" w:rsidR="007A01FB" w:rsidRPr="00E377E3" w:rsidRDefault="00375C88"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t>W przypadku, gdy w opatrzonej kwalifikowanym podpisem elektronicznym, podpisem zaufanym lub podpisem osobistym ofercie lub oświadczeniu Wykonawcy, zostały naniesi</w:t>
      </w:r>
      <w:r w:rsidR="00A15C86" w:rsidRPr="00E377E3">
        <w:rPr>
          <w:rFonts w:asciiTheme="minorHAnsi" w:hAnsiTheme="minorHAnsi" w:cstheme="minorHAnsi"/>
          <w:lang w:val="pl-PL"/>
        </w:rPr>
        <w:t>o</w:t>
      </w:r>
      <w:r w:rsidRPr="00E377E3">
        <w:rPr>
          <w:rFonts w:asciiTheme="minorHAnsi" w:hAnsiTheme="minorHAnsi" w:cstheme="minorHAnsi"/>
          <w:lang w:val="pl-PL"/>
        </w:rPr>
        <w:t>ne zmiany, oferta/oświadczenie Wykonawcy muszą być ponownie podpisa</w:t>
      </w:r>
      <w:r w:rsidR="00A15C86" w:rsidRPr="00E377E3">
        <w:rPr>
          <w:rFonts w:asciiTheme="minorHAnsi" w:hAnsiTheme="minorHAnsi" w:cstheme="minorHAnsi"/>
          <w:lang w:val="pl-PL"/>
        </w:rPr>
        <w:t>n</w:t>
      </w:r>
      <w:r w:rsidR="007A01FB" w:rsidRPr="00E377E3">
        <w:rPr>
          <w:rFonts w:asciiTheme="minorHAnsi" w:hAnsiTheme="minorHAnsi" w:cstheme="minorHAnsi"/>
          <w:lang w:val="pl-PL"/>
        </w:rPr>
        <w:t>a.</w:t>
      </w:r>
      <w:r w:rsidRPr="00E377E3">
        <w:rPr>
          <w:rFonts w:asciiTheme="minorHAnsi" w:hAnsiTheme="minorHAnsi" w:cstheme="minorHAnsi"/>
          <w:lang w:val="pl-PL"/>
        </w:rPr>
        <w:t xml:space="preserve"> </w:t>
      </w:r>
    </w:p>
    <w:p w14:paraId="19C25B72" w14:textId="77777777" w:rsidR="00F45B3B" w:rsidRPr="00E377E3" w:rsidRDefault="00340C4E"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lastRenderedPageBreak/>
        <w:t>W formularzu oferty Wykonawca zobowiązany jest podać adres poczty elektronicznej używany do logowania na Platformie przetargowej, za pomocą którego będzie prowadzona korespondencja z Wykonawcą.</w:t>
      </w:r>
    </w:p>
    <w:p w14:paraId="503ADCFC" w14:textId="77777777" w:rsidR="00F45B3B" w:rsidRPr="00E377E3" w:rsidRDefault="00F45B3B"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Ofert</w:t>
      </w:r>
      <w:r w:rsidR="006C7707" w:rsidRPr="00E377E3">
        <w:rPr>
          <w:rFonts w:asciiTheme="minorHAnsi" w:hAnsiTheme="minorHAnsi" w:cstheme="minorHAnsi"/>
          <w:bCs/>
          <w:lang w:val="pl-PL"/>
        </w:rPr>
        <w:t xml:space="preserve">a oraz oświadczenia i inne dokumenty określone w </w:t>
      </w:r>
      <w:r w:rsidR="00687839" w:rsidRPr="00E377E3">
        <w:rPr>
          <w:rFonts w:asciiTheme="minorHAnsi" w:hAnsiTheme="minorHAnsi" w:cstheme="minorHAnsi"/>
          <w:bCs/>
          <w:lang w:val="pl-PL"/>
        </w:rPr>
        <w:t>pkt</w:t>
      </w:r>
      <w:r w:rsidR="006C7707" w:rsidRPr="00E377E3">
        <w:rPr>
          <w:rFonts w:asciiTheme="minorHAnsi" w:hAnsiTheme="minorHAnsi" w:cstheme="minorHAnsi"/>
          <w:bCs/>
          <w:lang w:val="pl-PL"/>
        </w:rPr>
        <w:t xml:space="preserve"> 2 rozdziału V SWZ sporządza się </w:t>
      </w:r>
      <w:r w:rsidR="00687839" w:rsidRPr="00E377E3">
        <w:rPr>
          <w:rFonts w:asciiTheme="minorHAnsi" w:hAnsiTheme="minorHAnsi" w:cstheme="minorHAnsi"/>
          <w:bCs/>
          <w:lang w:val="pl-PL"/>
        </w:rPr>
        <w:br/>
      </w:r>
      <w:r w:rsidR="006C7707" w:rsidRPr="00E377E3">
        <w:rPr>
          <w:rFonts w:asciiTheme="minorHAnsi" w:hAnsiTheme="minorHAnsi" w:cstheme="minorHAnsi"/>
          <w:bCs/>
          <w:lang w:val="pl-PL"/>
        </w:rPr>
        <w:t xml:space="preserve">w postaci elektronicznej </w:t>
      </w:r>
      <w:r w:rsidRPr="00E377E3">
        <w:rPr>
          <w:rFonts w:asciiTheme="minorHAnsi" w:hAnsiTheme="minorHAnsi" w:cstheme="minorHAnsi"/>
          <w:bCs/>
          <w:lang w:val="pl-PL"/>
        </w:rPr>
        <w:t>w forma</w:t>
      </w:r>
      <w:r w:rsidR="006C7707" w:rsidRPr="00E377E3">
        <w:rPr>
          <w:rFonts w:asciiTheme="minorHAnsi" w:hAnsiTheme="minorHAnsi" w:cstheme="minorHAnsi"/>
          <w:bCs/>
          <w:lang w:val="pl-PL"/>
        </w:rPr>
        <w:t>tach</w:t>
      </w:r>
      <w:r w:rsidRPr="00E377E3">
        <w:rPr>
          <w:rFonts w:asciiTheme="minorHAnsi" w:hAnsiTheme="minorHAnsi" w:cstheme="minorHAnsi"/>
          <w:bCs/>
          <w:lang w:val="pl-PL"/>
        </w:rPr>
        <w:t xml:space="preserve"> danych określonych w przepisach wydanych na podstawie art. 18 ustawy z dnia 17 lutego 2005 r. o informatyzacji działalności podmiotów realizujących zadania publiczne. </w:t>
      </w:r>
    </w:p>
    <w:p w14:paraId="7D3C8EB4" w14:textId="77777777" w:rsidR="00F45B3B" w:rsidRPr="00E377E3" w:rsidRDefault="00340C4E"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t>Dokumenty sporządzone w języku obcym, należy składać wraz z tłumaczeniem na język polski – nie dotyczy oferty, która musi być sporządzona w języku polskim.</w:t>
      </w:r>
    </w:p>
    <w:p w14:paraId="173B8375" w14:textId="45152ECD" w:rsidR="005F5886" w:rsidRPr="00E377E3" w:rsidRDefault="005F5886" w:rsidP="00E377E3">
      <w:pPr>
        <w:pStyle w:val="Bezodstpw"/>
        <w:numPr>
          <w:ilvl w:val="0"/>
          <w:numId w:val="38"/>
        </w:numPr>
        <w:spacing w:after="120"/>
        <w:ind w:left="799" w:hanging="601"/>
        <w:jc w:val="both"/>
        <w:rPr>
          <w:rFonts w:asciiTheme="minorHAnsi" w:hAnsiTheme="minorHAnsi" w:cstheme="minorHAnsi"/>
          <w:lang w:val="pl-PL"/>
        </w:rPr>
      </w:pPr>
      <w:r w:rsidRPr="00E377E3">
        <w:rPr>
          <w:rFonts w:asciiTheme="minorHAnsi" w:hAnsiTheme="minorHAnsi" w:cstheme="minorHAnsi"/>
          <w:lang w:val="pl-PL"/>
        </w:rPr>
        <w:t xml:space="preserve">Wszelkie </w:t>
      </w:r>
      <w:r w:rsidRPr="00E377E3">
        <w:rPr>
          <w:rFonts w:asciiTheme="minorHAnsi" w:hAnsiTheme="minorHAnsi" w:cstheme="minorHAnsi"/>
          <w:u w:val="single"/>
          <w:lang w:val="pl-PL"/>
        </w:rPr>
        <w:t>informacje stanowiące tajemnicę przedsiębiorstwa</w:t>
      </w:r>
      <w:r w:rsidRPr="00E377E3">
        <w:rPr>
          <w:rFonts w:asciiTheme="minorHAnsi" w:hAnsiTheme="minorHAnsi" w:cstheme="minorHAnsi"/>
          <w:lang w:val="pl-PL"/>
        </w:rPr>
        <w:t xml:space="preserve"> w rozumieniu ustawy z dnia</w:t>
      </w:r>
      <w:r w:rsidR="00E12982">
        <w:rPr>
          <w:rFonts w:asciiTheme="minorHAnsi" w:hAnsiTheme="minorHAnsi" w:cstheme="minorHAnsi"/>
          <w:lang w:val="pl-PL"/>
        </w:rPr>
        <w:br/>
      </w:r>
      <w:r w:rsidRPr="00E377E3">
        <w:rPr>
          <w:rFonts w:asciiTheme="minorHAnsi" w:hAnsiTheme="minorHAnsi" w:cstheme="minorHAnsi"/>
          <w:lang w:val="pl-PL"/>
        </w:rPr>
        <w:t xml:space="preserve"> 16 kwietnia 1993 r. o zwalczaniu nieuczciwej konkurencji, </w:t>
      </w:r>
      <w:r w:rsidRPr="00E377E3">
        <w:rPr>
          <w:rFonts w:asciiTheme="minorHAnsi" w:hAnsiTheme="minorHAnsi" w:cstheme="minorHAnsi"/>
          <w:u w:val="single"/>
          <w:lang w:val="pl-PL"/>
        </w:rPr>
        <w:t xml:space="preserve">które Wykonawca zastrzeże jako tajemnicę przedsiębiorstwa, powinny zostać złożone w wydzielonym i odpowiednio oznaczonym pliku wraz z jednoczesnym zaznaczeniem w nazwie pliku </w:t>
      </w:r>
      <w:r w:rsidRPr="00E377E3">
        <w:rPr>
          <w:rFonts w:asciiTheme="minorHAnsi" w:hAnsiTheme="minorHAnsi" w:cstheme="minorHAnsi"/>
          <w:i/>
          <w:u w:val="single"/>
          <w:lang w:val="pl-PL"/>
        </w:rPr>
        <w:t>„załącznik stanowiący tajemnicę przedsiębiorstwa</w:t>
      </w:r>
      <w:r w:rsidRPr="00E377E3">
        <w:rPr>
          <w:rFonts w:asciiTheme="minorHAnsi" w:hAnsiTheme="minorHAnsi" w:cstheme="minorHAnsi"/>
          <w:i/>
          <w:lang w:val="pl-PL"/>
        </w:rPr>
        <w:t>”</w:t>
      </w:r>
      <w:r w:rsidR="00FC2D1B" w:rsidRPr="00E377E3">
        <w:rPr>
          <w:rFonts w:asciiTheme="minorHAnsi" w:hAnsiTheme="minorHAnsi" w:cstheme="minorHAnsi"/>
          <w:i/>
          <w:lang w:val="pl-PL"/>
        </w:rPr>
        <w:t xml:space="preserve">, </w:t>
      </w:r>
      <w:r w:rsidR="00FC2D1B" w:rsidRPr="00E377E3">
        <w:rPr>
          <w:rFonts w:asciiTheme="minorHAnsi" w:hAnsiTheme="minorHAnsi" w:cstheme="minorHAnsi"/>
          <w:lang w:val="pl-PL"/>
        </w:rPr>
        <w:t xml:space="preserve">natomiast pozostała część jawna oferty winna być zawarta </w:t>
      </w:r>
      <w:r w:rsidR="00CC181B" w:rsidRPr="00E377E3">
        <w:rPr>
          <w:rFonts w:asciiTheme="minorHAnsi" w:hAnsiTheme="minorHAnsi" w:cstheme="minorHAnsi"/>
          <w:lang w:val="pl-PL"/>
        </w:rPr>
        <w:br/>
      </w:r>
      <w:r w:rsidR="00FC2D1B" w:rsidRPr="00E377E3">
        <w:rPr>
          <w:rFonts w:asciiTheme="minorHAnsi" w:hAnsiTheme="minorHAnsi" w:cstheme="minorHAnsi"/>
          <w:lang w:val="pl-PL"/>
        </w:rPr>
        <w:t>w osobnych plikach.</w:t>
      </w:r>
    </w:p>
    <w:p w14:paraId="612EE0EA" w14:textId="77777777" w:rsidR="00F45B3B" w:rsidRPr="00E377E3" w:rsidRDefault="00AE4BD6"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lang w:val="pl-PL"/>
        </w:rPr>
        <w:t xml:space="preserve">Wykonawca może przed upływem terminu do składania ofert zmienić lub wycofać ofertę za pośrednictwem Platformy przetargowej. </w:t>
      </w:r>
    </w:p>
    <w:p w14:paraId="5E7760CD" w14:textId="77777777" w:rsidR="005813CF" w:rsidRPr="00E377E3" w:rsidRDefault="00F45B3B" w:rsidP="00E377E3">
      <w:pPr>
        <w:pStyle w:val="Bezodstpw"/>
        <w:numPr>
          <w:ilvl w:val="0"/>
          <w:numId w:val="38"/>
        </w:numPr>
        <w:spacing w:after="120"/>
        <w:ind w:left="799" w:hanging="601"/>
        <w:jc w:val="both"/>
        <w:rPr>
          <w:rFonts w:asciiTheme="minorHAnsi" w:hAnsiTheme="minorHAnsi" w:cstheme="minorHAnsi"/>
          <w:u w:val="single"/>
          <w:lang w:val="pl-PL"/>
        </w:rPr>
      </w:pPr>
      <w:r w:rsidRPr="00E377E3">
        <w:rPr>
          <w:rFonts w:asciiTheme="minorHAnsi" w:hAnsiTheme="minorHAnsi" w:cstheme="minorHAnsi"/>
          <w:bCs/>
          <w:lang w:val="pl-PL"/>
        </w:rPr>
        <w:t>Wykonawca po upływie terminu do składania ofert nie może skutecznie wycofać złożonej oferty.</w:t>
      </w:r>
    </w:p>
    <w:p w14:paraId="24C9729D" w14:textId="23FC3910" w:rsidR="00A15C86" w:rsidRPr="00E377E3" w:rsidRDefault="00A15C86" w:rsidP="00E377E3">
      <w:pPr>
        <w:pStyle w:val="Bezodstpw"/>
        <w:numPr>
          <w:ilvl w:val="0"/>
          <w:numId w:val="38"/>
        </w:numPr>
        <w:ind w:left="799" w:hanging="601"/>
        <w:jc w:val="both"/>
        <w:rPr>
          <w:rFonts w:asciiTheme="minorHAnsi" w:hAnsiTheme="minorHAnsi" w:cstheme="minorHAnsi"/>
          <w:u w:val="single"/>
          <w:lang w:val="pl-PL"/>
        </w:rPr>
      </w:pPr>
      <w:r w:rsidRPr="00E377E3">
        <w:rPr>
          <w:rFonts w:asciiTheme="minorHAnsi" w:hAnsiTheme="minorHAnsi" w:cstheme="minorHAnsi"/>
          <w:bCs/>
          <w:lang w:val="pl-PL"/>
        </w:rPr>
        <w:t>Protokół postępowania o udzielenie zamówienia wraz załącznikami, w tym oferta Wykonawc</w:t>
      </w:r>
      <w:r w:rsidR="00E12982">
        <w:rPr>
          <w:rFonts w:asciiTheme="minorHAnsi" w:hAnsiTheme="minorHAnsi" w:cstheme="minorHAnsi"/>
          <w:bCs/>
          <w:lang w:val="pl-PL"/>
        </w:rPr>
        <w:t>y</w:t>
      </w:r>
      <w:r w:rsidRPr="00E377E3">
        <w:rPr>
          <w:rFonts w:asciiTheme="minorHAnsi" w:hAnsiTheme="minorHAnsi" w:cstheme="minorHAnsi"/>
          <w:bCs/>
          <w:lang w:val="pl-PL"/>
        </w:rPr>
        <w:t xml:space="preserve">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sidRPr="00E377E3">
        <w:rPr>
          <w:rFonts w:asciiTheme="minorHAnsi" w:hAnsiTheme="minorHAnsi" w:cstheme="minorHAnsi"/>
          <w:bCs/>
          <w:lang w:val="pl-PL"/>
        </w:rPr>
        <w:t>e</w:t>
      </w:r>
      <w:r w:rsidRPr="00E377E3">
        <w:rPr>
          <w:rFonts w:asciiTheme="minorHAnsi" w:hAnsiTheme="minorHAnsi" w:cstheme="minorHAnsi"/>
          <w:bCs/>
          <w:lang w:val="pl-PL"/>
        </w:rPr>
        <w:t xml:space="preserve">żone informacje stanowią tajemnice przedsiębiorstwa. Wykonawca nie może zastrzec informacji, o których mowa w art. 22 ust. 5 ustawy </w:t>
      </w:r>
      <w:proofErr w:type="spellStart"/>
      <w:r w:rsidRPr="00E377E3">
        <w:rPr>
          <w:rFonts w:asciiTheme="minorHAnsi" w:hAnsiTheme="minorHAnsi" w:cstheme="minorHAnsi"/>
          <w:bCs/>
          <w:lang w:val="pl-PL"/>
        </w:rPr>
        <w:t>Pzp</w:t>
      </w:r>
      <w:proofErr w:type="spellEnd"/>
      <w:r w:rsidRPr="00E377E3">
        <w:rPr>
          <w:rFonts w:asciiTheme="minorHAnsi" w:hAnsiTheme="minorHAnsi" w:cstheme="minorHAnsi"/>
          <w:bCs/>
          <w:lang w:val="pl-PL"/>
        </w:rPr>
        <w:t xml:space="preserve">. </w:t>
      </w:r>
    </w:p>
    <w:p w14:paraId="5F3EB837" w14:textId="066518DA" w:rsidR="00CF22DD" w:rsidRPr="00E377E3" w:rsidRDefault="00CF22DD" w:rsidP="00E377E3">
      <w:pPr>
        <w:pStyle w:val="Bezodstpw"/>
        <w:numPr>
          <w:ilvl w:val="0"/>
          <w:numId w:val="81"/>
        </w:numPr>
        <w:ind w:left="1202" w:hanging="403"/>
        <w:jc w:val="both"/>
        <w:rPr>
          <w:rFonts w:asciiTheme="minorHAnsi" w:hAnsiTheme="minorHAnsi" w:cstheme="minorHAnsi"/>
          <w:lang w:val="pl-PL"/>
        </w:rPr>
      </w:pPr>
      <w:r w:rsidRPr="00E377E3">
        <w:rPr>
          <w:rFonts w:asciiTheme="minorHAnsi" w:hAnsiTheme="minorHAnsi" w:cstheme="minorHAnsi"/>
          <w:lang w:val="pl-PL"/>
        </w:rPr>
        <w:t>W przypadku, gdy Wykonawca nie wykaże, że zastrzeżone informacje stanowią tajemnicę przedsiębiorstwa w rozumieniu art. 11 ust. 2 ustawy z dnia 16.04.1993r. o zwalczaniu nieuczciwej konkurencji (tj. Dz. U. z 202</w:t>
      </w:r>
      <w:r w:rsidR="003E119B" w:rsidRPr="00E377E3">
        <w:rPr>
          <w:rFonts w:asciiTheme="minorHAnsi" w:hAnsiTheme="minorHAnsi" w:cstheme="minorHAnsi"/>
          <w:lang w:val="pl-PL"/>
        </w:rPr>
        <w:t>2</w:t>
      </w:r>
      <w:r w:rsidRPr="00E377E3">
        <w:rPr>
          <w:rFonts w:asciiTheme="minorHAnsi" w:hAnsiTheme="minorHAnsi" w:cstheme="minorHAnsi"/>
          <w:lang w:val="pl-PL"/>
        </w:rPr>
        <w:t xml:space="preserve">r. poz. </w:t>
      </w:r>
      <w:r w:rsidR="003E119B" w:rsidRPr="00E377E3">
        <w:rPr>
          <w:rFonts w:asciiTheme="minorHAnsi" w:hAnsiTheme="minorHAnsi" w:cstheme="minorHAnsi"/>
          <w:lang w:val="pl-PL"/>
        </w:rPr>
        <w:t>1233</w:t>
      </w:r>
      <w:r w:rsidRPr="00E377E3">
        <w:rPr>
          <w:rFonts w:asciiTheme="minorHAnsi" w:hAnsiTheme="minorHAnsi" w:cstheme="minorHAnsi"/>
          <w:lang w:val="pl-PL"/>
        </w:rPr>
        <w:t>)</w:t>
      </w:r>
      <w:r w:rsidR="00687839" w:rsidRPr="00E377E3">
        <w:rPr>
          <w:rFonts w:asciiTheme="minorHAnsi" w:hAnsiTheme="minorHAnsi" w:cstheme="minorHAnsi"/>
          <w:lang w:val="pl-PL"/>
        </w:rPr>
        <w:t xml:space="preserve"> </w:t>
      </w:r>
      <w:r w:rsidRPr="00E377E3">
        <w:rPr>
          <w:rFonts w:asciiTheme="minorHAnsi" w:hAnsiTheme="minorHAnsi" w:cstheme="minorHAnsi"/>
          <w:lang w:val="pl-PL"/>
        </w:rPr>
        <w:t>Zamawiający uzna zastrzeżenie tajemnicy za bezskuteczne, o czym poinformuje Wykonawcę.</w:t>
      </w:r>
    </w:p>
    <w:p w14:paraId="042E0541" w14:textId="77777777" w:rsidR="00CF22DD" w:rsidRPr="00E377E3" w:rsidRDefault="00CF22DD" w:rsidP="00E377E3">
      <w:pPr>
        <w:pStyle w:val="Bezodstpw"/>
        <w:numPr>
          <w:ilvl w:val="0"/>
          <w:numId w:val="81"/>
        </w:numPr>
        <w:ind w:left="1202" w:hanging="403"/>
        <w:jc w:val="both"/>
        <w:rPr>
          <w:rFonts w:asciiTheme="minorHAnsi" w:hAnsiTheme="minorHAnsi" w:cstheme="minorHAnsi"/>
          <w:lang w:val="pl-PL"/>
        </w:rPr>
      </w:pPr>
      <w:r w:rsidRPr="00E377E3">
        <w:rPr>
          <w:rFonts w:asciiTheme="minorHAnsi" w:hAnsiTheme="minorHAnsi" w:cstheme="minorHAnsi"/>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748C37F9" w14:textId="77777777" w:rsidR="00CF22DD" w:rsidRPr="00E377E3" w:rsidRDefault="00CF22DD" w:rsidP="00E377E3">
      <w:pPr>
        <w:pStyle w:val="Bezodstpw"/>
        <w:numPr>
          <w:ilvl w:val="0"/>
          <w:numId w:val="81"/>
        </w:numPr>
        <w:spacing w:after="120"/>
        <w:ind w:left="1202" w:hanging="403"/>
        <w:jc w:val="both"/>
        <w:rPr>
          <w:rFonts w:asciiTheme="minorHAnsi" w:hAnsiTheme="minorHAnsi" w:cstheme="minorHAnsi"/>
          <w:lang w:val="pl-PL"/>
        </w:rPr>
      </w:pPr>
      <w:r w:rsidRPr="00E377E3">
        <w:rPr>
          <w:rFonts w:asciiTheme="minorHAnsi" w:hAnsiTheme="minorHAnsi" w:cstheme="minorHAnsi"/>
          <w:lang w:val="pl-PL"/>
        </w:rPr>
        <w:t>Protokół postępowania wraz z załącznikami, w tym oferty wraz z załącznikami, udostępnia się na wniosek.</w:t>
      </w:r>
    </w:p>
    <w:p w14:paraId="424C2F7D" w14:textId="77777777" w:rsidR="00E63ABC" w:rsidRPr="00E377E3" w:rsidRDefault="00E63ABC" w:rsidP="00E377E3">
      <w:pPr>
        <w:pStyle w:val="Nagwek2"/>
        <w:numPr>
          <w:ilvl w:val="0"/>
          <w:numId w:val="94"/>
        </w:numPr>
        <w:ind w:left="400" w:hanging="400"/>
        <w:rPr>
          <w:rFonts w:asciiTheme="minorHAnsi" w:hAnsiTheme="minorHAnsi" w:cstheme="minorHAnsi"/>
          <w:sz w:val="22"/>
          <w:szCs w:val="22"/>
        </w:rPr>
      </w:pPr>
      <w:r w:rsidRPr="00E377E3">
        <w:rPr>
          <w:rFonts w:asciiTheme="minorHAnsi" w:hAnsiTheme="minorHAnsi" w:cstheme="minorHAnsi"/>
          <w:sz w:val="22"/>
          <w:szCs w:val="22"/>
        </w:rPr>
        <w:t>Wyjaśnienia treści SWZ</w:t>
      </w:r>
    </w:p>
    <w:p w14:paraId="7FC694C4" w14:textId="77777777" w:rsidR="00C7747C" w:rsidRPr="00E377E3" w:rsidRDefault="00C7747C"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Wszelkie wyjaśnienia, modyfikacje treści SWZ oraz inne informacje związane </w:t>
      </w:r>
      <w:r w:rsidRPr="00E377E3">
        <w:rPr>
          <w:rFonts w:asciiTheme="minorHAnsi" w:hAnsiTheme="minorHAnsi" w:cstheme="minorHAnsi"/>
          <w:sz w:val="22"/>
          <w:szCs w:val="22"/>
        </w:rPr>
        <w:br/>
        <w:t>z niniejszym postępowaniem – Zamawiający będzie zamieszczał wyłącznie na Platformie przetargowej w wierszu oznaczonym tytułem oraz znakiem sprawy niniejszego postępowania.</w:t>
      </w:r>
    </w:p>
    <w:p w14:paraId="0046128D" w14:textId="77777777" w:rsidR="00C7747C" w:rsidRPr="00E377E3" w:rsidRDefault="007821AB"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W</w:t>
      </w:r>
      <w:r w:rsidR="007A5265" w:rsidRPr="00E377E3">
        <w:rPr>
          <w:rFonts w:asciiTheme="minorHAnsi" w:hAnsiTheme="minorHAnsi" w:cstheme="minorHAnsi"/>
          <w:sz w:val="22"/>
          <w:szCs w:val="22"/>
        </w:rPr>
        <w:t xml:space="preserve">ykonawca, ma prawo zwrócić się do Zamawiającego </w:t>
      </w:r>
      <w:r w:rsidR="00C7747C" w:rsidRPr="00E377E3">
        <w:rPr>
          <w:rFonts w:asciiTheme="minorHAnsi" w:hAnsiTheme="minorHAnsi" w:cstheme="minorHAnsi"/>
          <w:sz w:val="22"/>
          <w:szCs w:val="22"/>
        </w:rPr>
        <w:t xml:space="preserve">z wnioskiem </w:t>
      </w:r>
      <w:r w:rsidR="007A5265" w:rsidRPr="00E377E3">
        <w:rPr>
          <w:rFonts w:asciiTheme="minorHAnsi" w:hAnsiTheme="minorHAnsi" w:cstheme="minorHAnsi"/>
          <w:sz w:val="22"/>
          <w:szCs w:val="22"/>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377E3">
        <w:rPr>
          <w:rFonts w:asciiTheme="minorHAnsi" w:hAnsiTheme="minorHAnsi" w:cstheme="minorHAnsi"/>
          <w:sz w:val="22"/>
          <w:szCs w:val="22"/>
        </w:rPr>
        <w:t xml:space="preserve">na 4 </w:t>
      </w:r>
      <w:r w:rsidR="007A5265" w:rsidRPr="00E377E3">
        <w:rPr>
          <w:rFonts w:asciiTheme="minorHAnsi" w:hAnsiTheme="minorHAnsi" w:cstheme="minorHAnsi"/>
          <w:sz w:val="22"/>
          <w:szCs w:val="22"/>
        </w:rPr>
        <w:t>dni</w:t>
      </w:r>
      <w:r w:rsidR="00C7747C" w:rsidRPr="00E377E3">
        <w:rPr>
          <w:rFonts w:asciiTheme="minorHAnsi" w:hAnsiTheme="minorHAnsi" w:cstheme="minorHAnsi"/>
          <w:sz w:val="22"/>
          <w:szCs w:val="22"/>
        </w:rPr>
        <w:t xml:space="preserve"> przed</w:t>
      </w:r>
      <w:r w:rsidR="007A5265" w:rsidRPr="00E377E3">
        <w:rPr>
          <w:rFonts w:asciiTheme="minorHAnsi" w:hAnsiTheme="minorHAnsi" w:cstheme="minorHAnsi"/>
          <w:sz w:val="22"/>
          <w:szCs w:val="22"/>
        </w:rPr>
        <w:t xml:space="preserve"> upływ</w:t>
      </w:r>
      <w:r w:rsidR="00C7747C" w:rsidRPr="00E377E3">
        <w:rPr>
          <w:rFonts w:asciiTheme="minorHAnsi" w:hAnsiTheme="minorHAnsi" w:cstheme="minorHAnsi"/>
          <w:sz w:val="22"/>
          <w:szCs w:val="22"/>
        </w:rPr>
        <w:t>em</w:t>
      </w:r>
      <w:r w:rsidR="007A5265" w:rsidRPr="00E377E3">
        <w:rPr>
          <w:rFonts w:asciiTheme="minorHAnsi" w:hAnsiTheme="minorHAnsi" w:cstheme="minorHAnsi"/>
          <w:sz w:val="22"/>
          <w:szCs w:val="22"/>
        </w:rPr>
        <w:t xml:space="preserve"> terminu składania ofert. </w:t>
      </w:r>
    </w:p>
    <w:p w14:paraId="1B425BB4" w14:textId="77777777" w:rsidR="00D371B8" w:rsidRPr="00E377E3" w:rsidRDefault="00D371B8"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BC4CFDF" w14:textId="77777777" w:rsidR="00D371B8" w:rsidRPr="00E377E3" w:rsidRDefault="00D371B8"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W uzasadnionych przypadkach Zamawiający może przed upływem terminu składania ofert zmienić treść SWZ. Każda wprowadzona przez Zamawiającego zmiana staje się w takim przypadku częścią SWZ. </w:t>
      </w:r>
    </w:p>
    <w:p w14:paraId="2867912E" w14:textId="77777777" w:rsidR="00D371B8" w:rsidRPr="00E377E3" w:rsidRDefault="007A5265"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eastAsia="Lucida Sans Unicode" w:hAnsiTheme="minorHAnsi" w:cstheme="minorHAnsi"/>
          <w:color w:val="000000"/>
          <w:kern w:val="3"/>
          <w:sz w:val="22"/>
          <w:szCs w:val="22"/>
          <w:lang w:bidi="en-US"/>
        </w:rPr>
        <w:lastRenderedPageBreak/>
        <w:t>Jeżeli zmian</w:t>
      </w:r>
      <w:r w:rsidR="00D371B8" w:rsidRPr="00E377E3">
        <w:rPr>
          <w:rFonts w:asciiTheme="minorHAnsi" w:eastAsia="Lucida Sans Unicode" w:hAnsiTheme="minorHAnsi" w:cstheme="minorHAnsi"/>
          <w:color w:val="000000"/>
          <w:kern w:val="3"/>
          <w:sz w:val="22"/>
          <w:szCs w:val="22"/>
          <w:lang w:bidi="en-US"/>
        </w:rPr>
        <w:t>a</w:t>
      </w:r>
      <w:r w:rsidRPr="00E377E3">
        <w:rPr>
          <w:rFonts w:asciiTheme="minorHAnsi" w:eastAsia="Lucida Sans Unicode" w:hAnsiTheme="minorHAnsi" w:cstheme="minorHAnsi"/>
          <w:color w:val="000000"/>
          <w:kern w:val="3"/>
          <w:sz w:val="22"/>
          <w:szCs w:val="22"/>
          <w:lang w:bidi="en-US"/>
        </w:rPr>
        <w:t xml:space="preserve"> treści SWZ </w:t>
      </w:r>
      <w:r w:rsidR="00D371B8" w:rsidRPr="00E377E3">
        <w:rPr>
          <w:rFonts w:asciiTheme="minorHAnsi" w:eastAsia="Lucida Sans Unicode" w:hAnsiTheme="minorHAnsi" w:cstheme="minorHAnsi"/>
          <w:color w:val="000000"/>
          <w:kern w:val="3"/>
          <w:sz w:val="22"/>
          <w:szCs w:val="22"/>
          <w:lang w:bidi="en-US"/>
        </w:rPr>
        <w:t>jest istotna  dla sporządzenia oferty lub wymaga od wykonawców dodatkowego czasu na zapoznanie się ze</w:t>
      </w:r>
      <w:r w:rsidRPr="00E377E3">
        <w:rPr>
          <w:rFonts w:asciiTheme="minorHAnsi" w:eastAsia="Lucida Sans Unicode" w:hAnsiTheme="minorHAnsi" w:cstheme="minorHAnsi"/>
          <w:color w:val="000000"/>
          <w:kern w:val="3"/>
          <w:sz w:val="22"/>
          <w:szCs w:val="22"/>
          <w:lang w:bidi="en-US"/>
        </w:rPr>
        <w:t xml:space="preserve"> zmian</w:t>
      </w:r>
      <w:r w:rsidR="00D371B8" w:rsidRPr="00E377E3">
        <w:rPr>
          <w:rFonts w:asciiTheme="minorHAnsi" w:eastAsia="Lucida Sans Unicode" w:hAnsiTheme="minorHAnsi" w:cstheme="minorHAnsi"/>
          <w:color w:val="000000"/>
          <w:kern w:val="3"/>
          <w:sz w:val="22"/>
          <w:szCs w:val="22"/>
          <w:lang w:bidi="en-US"/>
        </w:rPr>
        <w:t>ą</w:t>
      </w:r>
      <w:r w:rsidRPr="00E377E3">
        <w:rPr>
          <w:rFonts w:asciiTheme="minorHAnsi" w:eastAsia="Lucida Sans Unicode" w:hAnsiTheme="minorHAnsi" w:cstheme="minorHAnsi"/>
          <w:color w:val="000000"/>
          <w:kern w:val="3"/>
          <w:sz w:val="22"/>
          <w:szCs w:val="22"/>
          <w:lang w:bidi="en-US"/>
        </w:rPr>
        <w:t xml:space="preserve"> treści </w:t>
      </w:r>
      <w:r w:rsidR="00D371B8" w:rsidRPr="00E377E3">
        <w:rPr>
          <w:rFonts w:asciiTheme="minorHAnsi" w:eastAsia="Lucida Sans Unicode" w:hAnsiTheme="minorHAnsi" w:cstheme="minorHAnsi"/>
          <w:color w:val="000000"/>
          <w:kern w:val="3"/>
          <w:sz w:val="22"/>
          <w:szCs w:val="22"/>
          <w:lang w:bidi="en-US"/>
        </w:rPr>
        <w:t>SWZ</w:t>
      </w:r>
      <w:r w:rsidR="001366D1" w:rsidRPr="00E377E3">
        <w:rPr>
          <w:rFonts w:asciiTheme="minorHAnsi" w:eastAsia="Lucida Sans Unicode" w:hAnsiTheme="minorHAnsi" w:cstheme="minorHAnsi"/>
          <w:color w:val="000000"/>
          <w:kern w:val="3"/>
          <w:sz w:val="22"/>
          <w:szCs w:val="22"/>
          <w:lang w:bidi="en-US"/>
        </w:rPr>
        <w:t xml:space="preserve"> </w:t>
      </w:r>
      <w:r w:rsidR="00D371B8" w:rsidRPr="00E377E3">
        <w:rPr>
          <w:rFonts w:asciiTheme="minorHAnsi" w:eastAsia="Lucida Sans Unicode" w:hAnsiTheme="minorHAnsi" w:cstheme="minorHAnsi"/>
          <w:color w:val="000000"/>
          <w:kern w:val="3"/>
          <w:sz w:val="22"/>
          <w:szCs w:val="22"/>
          <w:lang w:bidi="en-US"/>
        </w:rPr>
        <w:t>i przygotowanie ofert, zamawia</w:t>
      </w:r>
      <w:r w:rsidRPr="00E377E3">
        <w:rPr>
          <w:rFonts w:asciiTheme="minorHAnsi" w:eastAsia="Lucida Sans Unicode" w:hAnsiTheme="minorHAnsi" w:cstheme="minorHAnsi"/>
          <w:color w:val="000000"/>
          <w:kern w:val="3"/>
          <w:sz w:val="22"/>
          <w:szCs w:val="22"/>
          <w:lang w:bidi="en-US"/>
        </w:rPr>
        <w:t xml:space="preserve">jący przedłuża  termin składania ofert </w:t>
      </w:r>
      <w:r w:rsidR="00D371B8" w:rsidRPr="00E377E3">
        <w:rPr>
          <w:rFonts w:asciiTheme="minorHAnsi" w:eastAsia="Lucida Sans Unicode" w:hAnsiTheme="minorHAnsi" w:cstheme="minorHAnsi"/>
          <w:color w:val="000000"/>
          <w:kern w:val="3"/>
          <w:sz w:val="22"/>
          <w:szCs w:val="22"/>
          <w:lang w:bidi="en-US"/>
        </w:rPr>
        <w:t>o czas niezbędny na ich przygotowanie.</w:t>
      </w:r>
    </w:p>
    <w:p w14:paraId="28394C28" w14:textId="77777777" w:rsidR="00D371B8" w:rsidRPr="00E377E3" w:rsidRDefault="007A5265" w:rsidP="00E377E3">
      <w:pPr>
        <w:numPr>
          <w:ilvl w:val="0"/>
          <w:numId w:val="6"/>
        </w:numPr>
        <w:suppressAutoHyphens w:val="0"/>
        <w:overflowPunct/>
        <w:autoSpaceDE/>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Nie udziela się żadnych ustnych i telefonicznych informacji, wyjaśnień czy odpowiedzi na kierowane do Zamawiającego zapytania w sprawach wymagających zachowania pisemności postępowania. </w:t>
      </w:r>
    </w:p>
    <w:p w14:paraId="392B6815" w14:textId="77777777" w:rsidR="007A5265" w:rsidRPr="00E377E3" w:rsidRDefault="007A5265" w:rsidP="00E377E3">
      <w:pPr>
        <w:numPr>
          <w:ilvl w:val="0"/>
          <w:numId w:val="6"/>
        </w:numPr>
        <w:suppressAutoHyphens w:val="0"/>
        <w:overflowPunct/>
        <w:autoSpaceDE/>
        <w:spacing w:after="240"/>
        <w:ind w:left="799" w:hanging="601"/>
        <w:jc w:val="both"/>
        <w:textAlignment w:val="auto"/>
        <w:rPr>
          <w:rFonts w:asciiTheme="minorHAnsi" w:hAnsiTheme="minorHAnsi" w:cstheme="minorHAnsi"/>
          <w:sz w:val="22"/>
          <w:szCs w:val="22"/>
        </w:rPr>
      </w:pPr>
      <w:r w:rsidRPr="00E377E3">
        <w:rPr>
          <w:rFonts w:asciiTheme="minorHAnsi" w:hAnsiTheme="minorHAnsi" w:cstheme="minorHAnsi"/>
          <w:sz w:val="22"/>
          <w:szCs w:val="22"/>
        </w:rPr>
        <w:t>Zamawiający nie zamierza zwoływać zebrania wykonawców.</w:t>
      </w:r>
    </w:p>
    <w:p w14:paraId="5144C764" w14:textId="77777777" w:rsidR="007A5265" w:rsidRPr="00E377E3" w:rsidRDefault="007A5265"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WYMAGANIA DOTYCZĄ</w:t>
      </w:r>
      <w:r w:rsidR="00AE4BD6" w:rsidRPr="00E377E3">
        <w:rPr>
          <w:rFonts w:asciiTheme="minorHAnsi" w:hAnsiTheme="minorHAnsi" w:cstheme="minorHAnsi"/>
          <w:sz w:val="22"/>
          <w:szCs w:val="22"/>
        </w:rPr>
        <w:t>CE WADIUM</w:t>
      </w:r>
    </w:p>
    <w:p w14:paraId="56A23865" w14:textId="77777777" w:rsidR="005A22D9" w:rsidRPr="00E377E3" w:rsidRDefault="009A6F90" w:rsidP="00E377E3">
      <w:pPr>
        <w:pStyle w:val="Tekstpodstawowywcity"/>
        <w:suppressAutoHyphens w:val="0"/>
        <w:overflowPunct/>
        <w:autoSpaceDE/>
        <w:spacing w:before="0"/>
        <w:ind w:left="499" w:hanging="99"/>
        <w:textAlignment w:val="auto"/>
        <w:rPr>
          <w:rFonts w:asciiTheme="minorHAnsi" w:hAnsiTheme="minorHAnsi" w:cstheme="minorHAnsi"/>
          <w:color w:val="auto"/>
          <w:sz w:val="22"/>
          <w:szCs w:val="22"/>
        </w:rPr>
      </w:pPr>
      <w:r w:rsidRPr="00E377E3">
        <w:rPr>
          <w:rFonts w:asciiTheme="minorHAnsi" w:hAnsiTheme="minorHAnsi" w:cstheme="minorHAnsi"/>
          <w:color w:val="auto"/>
          <w:sz w:val="22"/>
          <w:szCs w:val="22"/>
        </w:rPr>
        <w:t>Zamawiający nie wymaga wniesienia wadium.</w:t>
      </w:r>
    </w:p>
    <w:p w14:paraId="285A5834" w14:textId="77777777" w:rsidR="007A5265" w:rsidRPr="00E377E3" w:rsidRDefault="007A5265" w:rsidP="00E377E3">
      <w:pPr>
        <w:pStyle w:val="Tekstpodstawowywcity"/>
        <w:suppressAutoHyphens w:val="0"/>
        <w:overflowPunct/>
        <w:autoSpaceDE/>
        <w:spacing w:before="0"/>
        <w:ind w:left="540"/>
        <w:textAlignment w:val="auto"/>
        <w:rPr>
          <w:rFonts w:asciiTheme="minorHAnsi" w:hAnsiTheme="minorHAnsi" w:cstheme="minorHAnsi"/>
          <w:color w:val="auto"/>
          <w:sz w:val="22"/>
          <w:szCs w:val="22"/>
        </w:rPr>
      </w:pPr>
    </w:p>
    <w:p w14:paraId="2CF690BE" w14:textId="77777777" w:rsidR="007F4A67" w:rsidRPr="00E377E3" w:rsidRDefault="007A5265" w:rsidP="00E377E3">
      <w:pPr>
        <w:pStyle w:val="Nagwek1"/>
        <w:jc w:val="both"/>
        <w:rPr>
          <w:rFonts w:asciiTheme="minorHAnsi" w:hAnsiTheme="minorHAnsi" w:cstheme="minorHAnsi"/>
          <w:smallCaps/>
          <w:sz w:val="22"/>
          <w:szCs w:val="22"/>
        </w:rPr>
      </w:pPr>
      <w:r w:rsidRPr="00E377E3">
        <w:rPr>
          <w:rFonts w:asciiTheme="minorHAnsi" w:hAnsiTheme="minorHAnsi" w:cstheme="minorHAnsi"/>
          <w:sz w:val="22"/>
          <w:szCs w:val="22"/>
        </w:rPr>
        <w:t>TERMIN ZWIĄZANIA OFERTĄ</w:t>
      </w:r>
    </w:p>
    <w:p w14:paraId="0A1B984D" w14:textId="03B347BD" w:rsidR="001066C3" w:rsidRPr="00E377E3" w:rsidRDefault="005728EB" w:rsidP="00E377E3">
      <w:pPr>
        <w:numPr>
          <w:ilvl w:val="0"/>
          <w:numId w:val="15"/>
        </w:numPr>
        <w:suppressAutoHyphens w:val="0"/>
        <w:overflowPunct/>
        <w:autoSpaceDE/>
        <w:spacing w:after="120"/>
        <w:ind w:left="403" w:hanging="403"/>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Termin związania ofertą wynosi </w:t>
      </w:r>
      <w:r w:rsidR="00480277" w:rsidRPr="00E377E3">
        <w:rPr>
          <w:rFonts w:asciiTheme="minorHAnsi" w:hAnsiTheme="minorHAnsi" w:cstheme="minorHAnsi"/>
          <w:sz w:val="22"/>
          <w:szCs w:val="22"/>
        </w:rPr>
        <w:t>3</w:t>
      </w:r>
      <w:r w:rsidRPr="00E377E3">
        <w:rPr>
          <w:rFonts w:asciiTheme="minorHAnsi" w:hAnsiTheme="minorHAnsi" w:cstheme="minorHAnsi"/>
          <w:sz w:val="22"/>
          <w:szCs w:val="22"/>
        </w:rPr>
        <w:t xml:space="preserve">0 dni, powyższe oznacza, iż Wykonawca jest związany ofertą do dnia </w:t>
      </w:r>
      <w:r w:rsidR="00F07073">
        <w:rPr>
          <w:rFonts w:asciiTheme="minorHAnsi" w:hAnsiTheme="minorHAnsi" w:cstheme="minorHAnsi"/>
          <w:b/>
          <w:bCs/>
          <w:sz w:val="22"/>
          <w:szCs w:val="22"/>
        </w:rPr>
        <w:t>20</w:t>
      </w:r>
      <w:r w:rsidR="00D87B28" w:rsidRPr="00416AFB">
        <w:rPr>
          <w:rFonts w:asciiTheme="minorHAnsi" w:hAnsiTheme="minorHAnsi" w:cstheme="minorHAnsi"/>
          <w:b/>
          <w:bCs/>
          <w:sz w:val="22"/>
          <w:szCs w:val="22"/>
        </w:rPr>
        <w:t>.11.2023</w:t>
      </w:r>
      <w:r w:rsidRPr="00416AFB">
        <w:rPr>
          <w:rFonts w:asciiTheme="minorHAnsi" w:hAnsiTheme="minorHAnsi" w:cstheme="minorHAnsi"/>
          <w:b/>
          <w:bCs/>
          <w:sz w:val="22"/>
          <w:szCs w:val="22"/>
        </w:rPr>
        <w:t>r.</w:t>
      </w:r>
      <w:r w:rsidRPr="00E377E3">
        <w:rPr>
          <w:rFonts w:asciiTheme="minorHAnsi" w:hAnsiTheme="minorHAnsi" w:cstheme="minorHAnsi"/>
          <w:sz w:val="22"/>
          <w:szCs w:val="22"/>
        </w:rPr>
        <w:t xml:space="preserve"> Bieg terminu związania ofertą rozpoczyna się od dnia upływu terminu składania ofert.</w:t>
      </w:r>
    </w:p>
    <w:p w14:paraId="5FAE7C31" w14:textId="77777777" w:rsidR="001066C3" w:rsidRPr="00E377E3" w:rsidRDefault="00FC5B7E" w:rsidP="00E377E3">
      <w:pPr>
        <w:numPr>
          <w:ilvl w:val="0"/>
          <w:numId w:val="15"/>
        </w:numPr>
        <w:suppressAutoHyphens w:val="0"/>
        <w:overflowPunct/>
        <w:autoSpaceDE/>
        <w:spacing w:after="120"/>
        <w:ind w:left="403" w:hanging="403"/>
        <w:jc w:val="both"/>
        <w:textAlignment w:val="auto"/>
        <w:rPr>
          <w:rFonts w:asciiTheme="minorHAnsi" w:hAnsiTheme="minorHAnsi" w:cstheme="minorHAnsi"/>
          <w:sz w:val="22"/>
          <w:szCs w:val="22"/>
        </w:rPr>
      </w:pPr>
      <w:r w:rsidRPr="00E377E3">
        <w:rPr>
          <w:rFonts w:asciiTheme="minorHAnsi" w:eastAsia="Lucida Sans Unicode" w:hAnsiTheme="minorHAnsi" w:cstheme="minorHAnsi"/>
          <w:color w:val="000000"/>
          <w:kern w:val="3"/>
          <w:sz w:val="22"/>
          <w:szCs w:val="22"/>
          <w:lang w:eastAsia="zh-CN"/>
        </w:rPr>
        <w:t>W przypadku, gdy wybór najkorzystniejszej oferty nie nastąpi przed upływem terminu związania ofertą określoną w dokumentach, z</w:t>
      </w:r>
      <w:r w:rsidR="00624F3B" w:rsidRPr="00E377E3">
        <w:rPr>
          <w:rFonts w:asciiTheme="minorHAnsi" w:eastAsia="Lucida Sans Unicode" w:hAnsiTheme="minorHAnsi" w:cstheme="minorHAnsi"/>
          <w:color w:val="000000"/>
          <w:kern w:val="3"/>
          <w:sz w:val="22"/>
          <w:szCs w:val="22"/>
          <w:lang w:eastAsia="zh-CN"/>
        </w:rPr>
        <w:t>amawiając</w:t>
      </w:r>
      <w:r w:rsidRPr="00E377E3">
        <w:rPr>
          <w:rFonts w:asciiTheme="minorHAnsi" w:eastAsia="Lucida Sans Unicode" w:hAnsiTheme="minorHAnsi" w:cstheme="minorHAnsi"/>
          <w:color w:val="000000"/>
          <w:kern w:val="3"/>
          <w:sz w:val="22"/>
          <w:szCs w:val="22"/>
          <w:lang w:eastAsia="zh-CN"/>
        </w:rPr>
        <w:t>y przed upływem ter</w:t>
      </w:r>
      <w:r w:rsidR="001366D1" w:rsidRPr="00E377E3">
        <w:rPr>
          <w:rFonts w:asciiTheme="minorHAnsi" w:eastAsia="Lucida Sans Unicode" w:hAnsiTheme="minorHAnsi" w:cstheme="minorHAnsi"/>
          <w:color w:val="000000"/>
          <w:kern w:val="3"/>
          <w:sz w:val="22"/>
          <w:szCs w:val="22"/>
          <w:lang w:eastAsia="zh-CN"/>
        </w:rPr>
        <w:t>mi</w:t>
      </w:r>
      <w:r w:rsidRPr="00E377E3">
        <w:rPr>
          <w:rFonts w:asciiTheme="minorHAnsi" w:eastAsia="Lucida Sans Unicode" w:hAnsiTheme="minorHAnsi" w:cstheme="minorHAnsi"/>
          <w:color w:val="000000"/>
          <w:kern w:val="3"/>
          <w:sz w:val="22"/>
          <w:szCs w:val="22"/>
          <w:lang w:eastAsia="zh-CN"/>
        </w:rPr>
        <w:t>nu związania ofertą zwraca się jednokrotnie do wykonawców o wyrażenie</w:t>
      </w:r>
      <w:r w:rsidR="00624F3B" w:rsidRPr="00E377E3">
        <w:rPr>
          <w:rFonts w:asciiTheme="minorHAnsi" w:eastAsia="Lucida Sans Unicode" w:hAnsiTheme="minorHAnsi" w:cstheme="minorHAnsi"/>
          <w:color w:val="000000"/>
          <w:kern w:val="3"/>
          <w:sz w:val="22"/>
          <w:szCs w:val="22"/>
          <w:lang w:eastAsia="zh-CN"/>
        </w:rPr>
        <w:t xml:space="preserve"> zgody na przedłużenie tego terminu </w:t>
      </w:r>
      <w:r w:rsidR="00624F3B" w:rsidRPr="00E377E3">
        <w:rPr>
          <w:rFonts w:asciiTheme="minorHAnsi" w:eastAsia="Lucida Sans Unicode" w:hAnsiTheme="minorHAnsi" w:cstheme="minorHAnsi"/>
          <w:color w:val="000000"/>
          <w:kern w:val="3"/>
          <w:sz w:val="22"/>
          <w:szCs w:val="22"/>
          <w:lang w:eastAsia="zh-CN"/>
        </w:rPr>
        <w:br/>
      </w:r>
      <w:r w:rsidRPr="00E377E3">
        <w:rPr>
          <w:rFonts w:asciiTheme="minorHAnsi" w:eastAsia="Lucida Sans Unicode" w:hAnsiTheme="minorHAnsi" w:cstheme="minorHAnsi"/>
          <w:color w:val="000000"/>
          <w:kern w:val="3"/>
          <w:sz w:val="22"/>
          <w:szCs w:val="22"/>
          <w:lang w:eastAsia="zh-CN"/>
        </w:rPr>
        <w:t xml:space="preserve">o wskazany przez niego okres, </w:t>
      </w:r>
      <w:r w:rsidR="00624F3B" w:rsidRPr="00E377E3">
        <w:rPr>
          <w:rFonts w:asciiTheme="minorHAnsi" w:eastAsia="Lucida Sans Unicode" w:hAnsiTheme="minorHAnsi" w:cstheme="minorHAnsi"/>
          <w:color w:val="000000"/>
          <w:kern w:val="3"/>
          <w:sz w:val="22"/>
          <w:szCs w:val="22"/>
          <w:lang w:eastAsia="zh-CN"/>
        </w:rPr>
        <w:t>nie dłużs</w:t>
      </w:r>
      <w:r w:rsidRPr="00E377E3">
        <w:rPr>
          <w:rFonts w:asciiTheme="minorHAnsi" w:eastAsia="Lucida Sans Unicode" w:hAnsiTheme="minorHAnsi" w:cstheme="minorHAnsi"/>
          <w:color w:val="000000"/>
          <w:kern w:val="3"/>
          <w:sz w:val="22"/>
          <w:szCs w:val="22"/>
          <w:lang w:eastAsia="zh-CN"/>
        </w:rPr>
        <w:t>zy jednak niż 3</w:t>
      </w:r>
      <w:r w:rsidR="00624F3B" w:rsidRPr="00E377E3">
        <w:rPr>
          <w:rFonts w:asciiTheme="minorHAnsi" w:eastAsia="Lucida Sans Unicode" w:hAnsiTheme="minorHAnsi" w:cstheme="minorHAnsi"/>
          <w:color w:val="000000"/>
          <w:kern w:val="3"/>
          <w:sz w:val="22"/>
          <w:szCs w:val="22"/>
          <w:lang w:eastAsia="zh-CN"/>
        </w:rPr>
        <w:t>0 dn</w:t>
      </w:r>
      <w:r w:rsidR="00624F3B" w:rsidRPr="00E377E3">
        <w:rPr>
          <w:rFonts w:asciiTheme="minorHAnsi" w:eastAsia="Lucida Sans Unicode" w:hAnsiTheme="minorHAnsi" w:cstheme="minorHAnsi"/>
          <w:kern w:val="3"/>
          <w:sz w:val="22"/>
          <w:szCs w:val="22"/>
          <w:lang w:eastAsia="zh-CN"/>
        </w:rPr>
        <w:t>i.</w:t>
      </w:r>
    </w:p>
    <w:p w14:paraId="43DF42CF" w14:textId="77777777" w:rsidR="001066C3" w:rsidRPr="00E377E3" w:rsidRDefault="00FC5B7E" w:rsidP="00E377E3">
      <w:pPr>
        <w:numPr>
          <w:ilvl w:val="0"/>
          <w:numId w:val="15"/>
        </w:numPr>
        <w:suppressAutoHyphens w:val="0"/>
        <w:overflowPunct/>
        <w:autoSpaceDE/>
        <w:spacing w:after="120"/>
        <w:ind w:left="403" w:hanging="403"/>
        <w:jc w:val="both"/>
        <w:textAlignment w:val="auto"/>
        <w:rPr>
          <w:rFonts w:asciiTheme="minorHAnsi" w:hAnsiTheme="minorHAnsi" w:cstheme="minorHAnsi"/>
          <w:sz w:val="22"/>
          <w:szCs w:val="22"/>
        </w:rPr>
      </w:pPr>
      <w:r w:rsidRPr="00E377E3">
        <w:rPr>
          <w:rFonts w:asciiTheme="minorHAnsi" w:eastAsia="Lucida Sans Unicode" w:hAnsiTheme="minorHAnsi" w:cstheme="minorHAnsi"/>
          <w:color w:val="000000"/>
          <w:kern w:val="3"/>
          <w:sz w:val="22"/>
          <w:szCs w:val="22"/>
          <w:lang w:eastAsia="zh-CN"/>
        </w:rPr>
        <w:t xml:space="preserve">Przedłużenie terminu związania ofertą, o którym mowa w pkt </w:t>
      </w:r>
      <w:r w:rsidR="00D37CF6" w:rsidRPr="00E377E3">
        <w:rPr>
          <w:rFonts w:asciiTheme="minorHAnsi" w:eastAsia="Lucida Sans Unicode" w:hAnsiTheme="minorHAnsi" w:cstheme="minorHAnsi"/>
          <w:color w:val="000000"/>
          <w:kern w:val="3"/>
          <w:sz w:val="22"/>
          <w:szCs w:val="22"/>
          <w:lang w:eastAsia="zh-CN"/>
        </w:rPr>
        <w:t>2</w:t>
      </w:r>
      <w:r w:rsidRPr="00E377E3">
        <w:rPr>
          <w:rFonts w:asciiTheme="minorHAnsi" w:eastAsia="Lucida Sans Unicode" w:hAnsiTheme="minorHAnsi" w:cstheme="minorHAnsi"/>
          <w:color w:val="000000"/>
          <w:kern w:val="3"/>
          <w:sz w:val="22"/>
          <w:szCs w:val="22"/>
          <w:lang w:eastAsia="zh-CN"/>
        </w:rPr>
        <w:t>, wymaga złożenia przez wykonawcę pisemnego oświadczenia o wyrażeniu zgody na przedłużenie terminu związania ofertą</w:t>
      </w:r>
      <w:r w:rsidRPr="00E377E3">
        <w:rPr>
          <w:rFonts w:asciiTheme="minorHAnsi" w:hAnsiTheme="minorHAnsi" w:cstheme="minorHAnsi"/>
          <w:sz w:val="22"/>
          <w:szCs w:val="22"/>
        </w:rPr>
        <w:t>.</w:t>
      </w:r>
    </w:p>
    <w:p w14:paraId="6712E553" w14:textId="77777777" w:rsidR="00624F3B" w:rsidRPr="00E377E3" w:rsidRDefault="00624F3B" w:rsidP="00E377E3">
      <w:pPr>
        <w:numPr>
          <w:ilvl w:val="0"/>
          <w:numId w:val="15"/>
        </w:numPr>
        <w:suppressAutoHyphens w:val="0"/>
        <w:overflowPunct/>
        <w:autoSpaceDE/>
        <w:spacing w:after="240"/>
        <w:ind w:left="400" w:hanging="400"/>
        <w:jc w:val="both"/>
        <w:textAlignment w:val="auto"/>
        <w:rPr>
          <w:rFonts w:asciiTheme="minorHAnsi" w:hAnsiTheme="minorHAnsi" w:cstheme="minorHAnsi"/>
          <w:sz w:val="22"/>
          <w:szCs w:val="22"/>
        </w:rPr>
      </w:pPr>
      <w:r w:rsidRPr="00E377E3">
        <w:rPr>
          <w:rFonts w:asciiTheme="minorHAnsi" w:eastAsia="Lucida Sans Unicode" w:hAnsiTheme="minorHAnsi" w:cstheme="minorHAnsi"/>
          <w:kern w:val="3"/>
          <w:sz w:val="22"/>
          <w:szCs w:val="22"/>
          <w:lang w:eastAsia="zh-CN"/>
        </w:rPr>
        <w:t xml:space="preserve">Na podstawie art. </w:t>
      </w:r>
      <w:r w:rsidR="001066C3" w:rsidRPr="00E377E3">
        <w:rPr>
          <w:rFonts w:asciiTheme="minorHAnsi" w:eastAsia="Lucida Sans Unicode" w:hAnsiTheme="minorHAnsi" w:cstheme="minorHAnsi"/>
          <w:kern w:val="3"/>
          <w:sz w:val="22"/>
          <w:szCs w:val="22"/>
          <w:lang w:eastAsia="zh-CN"/>
        </w:rPr>
        <w:t>226</w:t>
      </w:r>
      <w:r w:rsidRPr="00E377E3">
        <w:rPr>
          <w:rFonts w:asciiTheme="minorHAnsi" w:eastAsia="Lucida Sans Unicode" w:hAnsiTheme="minorHAnsi" w:cstheme="minorHAnsi"/>
          <w:kern w:val="3"/>
          <w:sz w:val="22"/>
          <w:szCs w:val="22"/>
          <w:lang w:eastAsia="zh-CN"/>
        </w:rPr>
        <w:t xml:space="preserve"> ust. 1 pkt </w:t>
      </w:r>
      <w:r w:rsidR="001066C3" w:rsidRPr="00E377E3">
        <w:rPr>
          <w:rFonts w:asciiTheme="minorHAnsi" w:eastAsia="Lucida Sans Unicode" w:hAnsiTheme="minorHAnsi" w:cstheme="minorHAnsi"/>
          <w:kern w:val="3"/>
          <w:sz w:val="22"/>
          <w:szCs w:val="22"/>
          <w:lang w:eastAsia="zh-CN"/>
        </w:rPr>
        <w:t>12</w:t>
      </w:r>
      <w:r w:rsidRPr="00E377E3">
        <w:rPr>
          <w:rFonts w:asciiTheme="minorHAnsi" w:eastAsia="Lucida Sans Unicode" w:hAnsiTheme="minorHAnsi" w:cstheme="minorHAnsi"/>
          <w:kern w:val="3"/>
          <w:sz w:val="22"/>
          <w:szCs w:val="22"/>
          <w:lang w:eastAsia="zh-CN"/>
        </w:rPr>
        <w:t xml:space="preserve"> ustawy </w:t>
      </w:r>
      <w:proofErr w:type="spellStart"/>
      <w:r w:rsidRPr="00E377E3">
        <w:rPr>
          <w:rFonts w:asciiTheme="minorHAnsi" w:eastAsia="Lucida Sans Unicode" w:hAnsiTheme="minorHAnsi" w:cstheme="minorHAnsi"/>
          <w:kern w:val="3"/>
          <w:sz w:val="22"/>
          <w:szCs w:val="22"/>
          <w:lang w:eastAsia="zh-CN"/>
        </w:rPr>
        <w:t>Pzp</w:t>
      </w:r>
      <w:proofErr w:type="spellEnd"/>
      <w:r w:rsidRPr="00E377E3">
        <w:rPr>
          <w:rFonts w:asciiTheme="minorHAnsi" w:eastAsia="Lucida Sans Unicode" w:hAnsiTheme="minorHAnsi" w:cstheme="minorHAnsi"/>
          <w:kern w:val="3"/>
          <w:sz w:val="22"/>
          <w:szCs w:val="22"/>
          <w:lang w:eastAsia="zh-CN"/>
        </w:rPr>
        <w:t xml:space="preserve"> zamawiający odrzuci ofertę, jeżeli wykonawca nie wyrazi </w:t>
      </w:r>
      <w:r w:rsidR="001066C3" w:rsidRPr="00E377E3">
        <w:rPr>
          <w:rFonts w:asciiTheme="minorHAnsi" w:eastAsia="Lucida Sans Unicode" w:hAnsiTheme="minorHAnsi" w:cstheme="minorHAnsi"/>
          <w:kern w:val="3"/>
          <w:sz w:val="22"/>
          <w:szCs w:val="22"/>
          <w:lang w:eastAsia="zh-CN"/>
        </w:rPr>
        <w:t xml:space="preserve">pisemnej </w:t>
      </w:r>
      <w:r w:rsidRPr="00E377E3">
        <w:rPr>
          <w:rFonts w:asciiTheme="minorHAnsi" w:eastAsia="Lucida Sans Unicode" w:hAnsiTheme="minorHAnsi" w:cstheme="minorHAnsi"/>
          <w:kern w:val="3"/>
          <w:sz w:val="22"/>
          <w:szCs w:val="22"/>
          <w:lang w:eastAsia="zh-CN"/>
        </w:rPr>
        <w:t>zgody na przedłużenie terminu związania ofertą.</w:t>
      </w:r>
    </w:p>
    <w:p w14:paraId="5AF49118" w14:textId="77777777" w:rsidR="00565C67" w:rsidRPr="00E377E3" w:rsidRDefault="001066C3"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SPOSÓB I</w:t>
      </w:r>
      <w:r w:rsidR="00565C67" w:rsidRPr="00E377E3">
        <w:rPr>
          <w:rFonts w:asciiTheme="minorHAnsi" w:hAnsiTheme="minorHAnsi" w:cstheme="minorHAnsi"/>
          <w:sz w:val="22"/>
          <w:szCs w:val="22"/>
        </w:rPr>
        <w:t xml:space="preserve"> TE</w:t>
      </w:r>
      <w:r w:rsidRPr="00E377E3">
        <w:rPr>
          <w:rFonts w:asciiTheme="minorHAnsi" w:hAnsiTheme="minorHAnsi" w:cstheme="minorHAnsi"/>
          <w:sz w:val="22"/>
          <w:szCs w:val="22"/>
        </w:rPr>
        <w:t>RMIN SKŁADANIA OFERT ORAZ TERMIN OTWARCIA OFERT</w:t>
      </w:r>
    </w:p>
    <w:p w14:paraId="736F2DCB" w14:textId="77777777" w:rsidR="001066C3" w:rsidRPr="00E377E3" w:rsidRDefault="001066C3" w:rsidP="00E377E3">
      <w:pPr>
        <w:pStyle w:val="Nagwek2"/>
        <w:numPr>
          <w:ilvl w:val="3"/>
          <w:numId w:val="78"/>
        </w:numPr>
        <w:tabs>
          <w:tab w:val="left" w:pos="400"/>
        </w:tabs>
        <w:rPr>
          <w:rFonts w:asciiTheme="minorHAnsi" w:hAnsiTheme="minorHAnsi" w:cstheme="minorHAnsi"/>
          <w:sz w:val="22"/>
          <w:szCs w:val="22"/>
        </w:rPr>
      </w:pPr>
      <w:r w:rsidRPr="00E377E3">
        <w:rPr>
          <w:rFonts w:asciiTheme="minorHAnsi" w:hAnsiTheme="minorHAnsi" w:cstheme="minorHAnsi"/>
          <w:sz w:val="22"/>
          <w:szCs w:val="22"/>
        </w:rPr>
        <w:t>Sposób i t</w:t>
      </w:r>
      <w:r w:rsidR="00565C67" w:rsidRPr="00E377E3">
        <w:rPr>
          <w:rFonts w:asciiTheme="minorHAnsi" w:hAnsiTheme="minorHAnsi" w:cstheme="minorHAnsi"/>
          <w:sz w:val="22"/>
          <w:szCs w:val="22"/>
        </w:rPr>
        <w:t>ermin składania ofert</w:t>
      </w:r>
      <w:r w:rsidR="0078463C" w:rsidRPr="00E377E3">
        <w:rPr>
          <w:rFonts w:asciiTheme="minorHAnsi" w:hAnsiTheme="minorHAnsi" w:cstheme="minorHAnsi"/>
          <w:sz w:val="22"/>
          <w:szCs w:val="22"/>
        </w:rPr>
        <w:t>.</w:t>
      </w:r>
    </w:p>
    <w:p w14:paraId="0B3CAA0D" w14:textId="3F642A27" w:rsidR="001066C3" w:rsidRPr="00E377E3" w:rsidRDefault="001066C3" w:rsidP="00E377E3">
      <w:pPr>
        <w:pStyle w:val="Akapitzlist"/>
        <w:numPr>
          <w:ilvl w:val="0"/>
          <w:numId w:val="39"/>
        </w:numPr>
        <w:shd w:val="clear" w:color="auto" w:fill="FFFFFF"/>
        <w:ind w:left="800" w:hanging="600"/>
        <w:jc w:val="both"/>
        <w:rPr>
          <w:rFonts w:asciiTheme="minorHAnsi" w:hAnsiTheme="minorHAnsi" w:cstheme="minorHAnsi"/>
        </w:rPr>
      </w:pPr>
      <w:r w:rsidRPr="00E377E3">
        <w:rPr>
          <w:rFonts w:asciiTheme="minorHAnsi" w:hAnsiTheme="minorHAnsi" w:cstheme="minorHAnsi"/>
        </w:rPr>
        <w:t xml:space="preserve">Ofertę należy złożyć </w:t>
      </w:r>
      <w:r w:rsidR="004F2D0E" w:rsidRPr="00E377E3">
        <w:rPr>
          <w:rFonts w:asciiTheme="minorHAnsi" w:hAnsiTheme="minorHAnsi" w:cstheme="minorHAnsi"/>
        </w:rPr>
        <w:t>za pośrednictwem</w:t>
      </w:r>
      <w:r w:rsidRPr="00E377E3">
        <w:rPr>
          <w:rFonts w:asciiTheme="minorHAnsi" w:hAnsiTheme="minorHAnsi" w:cstheme="minorHAnsi"/>
        </w:rPr>
        <w:t xml:space="preserve"> Platform</w:t>
      </w:r>
      <w:r w:rsidR="004F2D0E" w:rsidRPr="00E377E3">
        <w:rPr>
          <w:rFonts w:asciiTheme="minorHAnsi" w:hAnsiTheme="minorHAnsi" w:cstheme="minorHAnsi"/>
        </w:rPr>
        <w:t>y przetargowej</w:t>
      </w:r>
      <w:r w:rsidRPr="00E377E3">
        <w:rPr>
          <w:rFonts w:asciiTheme="minorHAnsi" w:hAnsiTheme="minorHAnsi" w:cstheme="minorHAnsi"/>
        </w:rPr>
        <w:t xml:space="preserve"> </w:t>
      </w:r>
      <w:hyperlink r:id="rId53" w:tgtFrame="_blank" w:history="1">
        <w:r w:rsidR="00221571" w:rsidRPr="00E377E3">
          <w:rPr>
            <w:rFonts w:asciiTheme="minorHAnsi" w:hAnsiTheme="minorHAnsi" w:cstheme="minorHAnsi"/>
            <w:color w:val="0000FF"/>
            <w:u w:val="single"/>
          </w:rPr>
          <w:t>https://mszana.logintrade.net/zapytania_email,141710,7dfad8b16c4862e6b74d02a37912b27f.html</w:t>
        </w:r>
      </w:hyperlink>
      <w:r w:rsidR="005A1420" w:rsidRPr="00E377E3">
        <w:rPr>
          <w:rFonts w:asciiTheme="minorHAnsi" w:hAnsiTheme="minorHAnsi" w:cstheme="minorHAnsi"/>
        </w:rPr>
        <w:t xml:space="preserve"> </w:t>
      </w:r>
      <w:r w:rsidRPr="00E377E3">
        <w:rPr>
          <w:rFonts w:asciiTheme="minorHAnsi" w:hAnsiTheme="minorHAnsi" w:cstheme="minorHAnsi"/>
        </w:rPr>
        <w:t>do dnia</w:t>
      </w:r>
      <w:r w:rsidR="00BC4F03" w:rsidRPr="00E377E3">
        <w:rPr>
          <w:rFonts w:asciiTheme="minorHAnsi" w:hAnsiTheme="minorHAnsi" w:cstheme="minorHAnsi"/>
        </w:rPr>
        <w:t xml:space="preserve"> </w:t>
      </w:r>
      <w:r w:rsidR="00F07073">
        <w:rPr>
          <w:rFonts w:asciiTheme="minorHAnsi" w:hAnsiTheme="minorHAnsi" w:cstheme="minorHAnsi"/>
          <w:b/>
          <w:bCs/>
        </w:rPr>
        <w:t>20</w:t>
      </w:r>
      <w:r w:rsidR="00BC4F03" w:rsidRPr="00E377E3">
        <w:rPr>
          <w:rFonts w:asciiTheme="minorHAnsi" w:hAnsiTheme="minorHAnsi" w:cstheme="minorHAnsi"/>
          <w:b/>
        </w:rPr>
        <w:t>.</w:t>
      </w:r>
      <w:r w:rsidR="00CC40BF" w:rsidRPr="00E377E3">
        <w:rPr>
          <w:rFonts w:asciiTheme="minorHAnsi" w:hAnsiTheme="minorHAnsi" w:cstheme="minorHAnsi"/>
          <w:b/>
        </w:rPr>
        <w:t>10</w:t>
      </w:r>
      <w:r w:rsidR="00BC4F03" w:rsidRPr="00E377E3">
        <w:rPr>
          <w:rFonts w:asciiTheme="minorHAnsi" w:hAnsiTheme="minorHAnsi" w:cstheme="minorHAnsi"/>
          <w:b/>
        </w:rPr>
        <w:t>.</w:t>
      </w:r>
      <w:r w:rsidR="00E23FCC" w:rsidRPr="00E377E3">
        <w:rPr>
          <w:rFonts w:asciiTheme="minorHAnsi" w:hAnsiTheme="minorHAnsi" w:cstheme="minorHAnsi"/>
          <w:b/>
        </w:rPr>
        <w:t>202</w:t>
      </w:r>
      <w:r w:rsidR="00221571" w:rsidRPr="00E377E3">
        <w:rPr>
          <w:rFonts w:asciiTheme="minorHAnsi" w:hAnsiTheme="minorHAnsi" w:cstheme="minorHAnsi"/>
          <w:b/>
        </w:rPr>
        <w:t>3</w:t>
      </w:r>
      <w:r w:rsidR="00E23FCC" w:rsidRPr="00E377E3">
        <w:rPr>
          <w:rFonts w:asciiTheme="minorHAnsi" w:hAnsiTheme="minorHAnsi" w:cstheme="minorHAnsi"/>
          <w:b/>
        </w:rPr>
        <w:t>r</w:t>
      </w:r>
      <w:r w:rsidR="00E23FCC" w:rsidRPr="00E377E3">
        <w:rPr>
          <w:rFonts w:asciiTheme="minorHAnsi" w:hAnsiTheme="minorHAnsi" w:cstheme="minorHAnsi"/>
        </w:rPr>
        <w:t>.</w:t>
      </w:r>
      <w:r w:rsidRPr="00E377E3">
        <w:rPr>
          <w:rFonts w:asciiTheme="minorHAnsi" w:hAnsiTheme="minorHAnsi" w:cstheme="minorHAnsi"/>
        </w:rPr>
        <w:t xml:space="preserve"> do godziny </w:t>
      </w:r>
      <w:r w:rsidR="00E23FCC" w:rsidRPr="00E377E3">
        <w:rPr>
          <w:rFonts w:asciiTheme="minorHAnsi" w:hAnsiTheme="minorHAnsi" w:cstheme="minorHAnsi"/>
          <w:b/>
        </w:rPr>
        <w:t>10:00</w:t>
      </w:r>
      <w:r w:rsidRPr="00E377E3">
        <w:rPr>
          <w:rFonts w:asciiTheme="minorHAnsi" w:hAnsiTheme="minorHAnsi" w:cstheme="minorHAnsi"/>
        </w:rPr>
        <w:t xml:space="preserve"> </w:t>
      </w:r>
    </w:p>
    <w:p w14:paraId="31547E61" w14:textId="77777777" w:rsidR="001066C3" w:rsidRPr="00E377E3" w:rsidRDefault="001066C3" w:rsidP="00E377E3">
      <w:pPr>
        <w:pStyle w:val="Akapitzlist"/>
        <w:shd w:val="clear" w:color="auto" w:fill="FFFFFF"/>
        <w:spacing w:after="120" w:line="240" w:lineRule="auto"/>
        <w:ind w:left="799"/>
        <w:contextualSpacing w:val="0"/>
        <w:jc w:val="both"/>
        <w:rPr>
          <w:rFonts w:asciiTheme="minorHAnsi" w:hAnsiTheme="minorHAnsi" w:cstheme="minorHAnsi"/>
          <w:b/>
        </w:rPr>
      </w:pPr>
      <w:r w:rsidRPr="00E377E3">
        <w:rPr>
          <w:rFonts w:asciiTheme="minorHAnsi" w:hAnsiTheme="minorHAnsi" w:cstheme="minorHAnsi"/>
          <w:b/>
        </w:rPr>
        <w:t>Za datę i godzinę złożenia oferty rozumie się datę i godzinę jej wpływu na Platformę przetargową, tj. datę i godzinę złożenia oferty wyświetloną na koncie Zamawiającego.</w:t>
      </w:r>
    </w:p>
    <w:p w14:paraId="118117EC" w14:textId="77777777" w:rsidR="00DA6FD5" w:rsidRPr="00E377E3" w:rsidRDefault="00DA6FD5" w:rsidP="00E377E3">
      <w:pPr>
        <w:pStyle w:val="Akapitzlist"/>
        <w:numPr>
          <w:ilvl w:val="0"/>
          <w:numId w:val="39"/>
        </w:numPr>
        <w:shd w:val="clear" w:color="auto" w:fill="FFFFFF"/>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W przypadku otrzymania przez Zamawiającego oferty po terminie wskazanym w pkt 1.1 niniejszego rozdziału </w:t>
      </w:r>
      <w:proofErr w:type="spellStart"/>
      <w:r w:rsidRPr="00E377E3">
        <w:rPr>
          <w:rFonts w:asciiTheme="minorHAnsi" w:hAnsiTheme="minorHAnsi" w:cstheme="minorHAnsi"/>
        </w:rPr>
        <w:t>swz</w:t>
      </w:r>
      <w:proofErr w:type="spellEnd"/>
      <w:r w:rsidRPr="00E377E3">
        <w:rPr>
          <w:rFonts w:asciiTheme="minorHAnsi" w:hAnsiTheme="minorHAnsi" w:cstheme="minorHAnsi"/>
        </w:rPr>
        <w:t>, oferta zostanie odrzucona.</w:t>
      </w:r>
    </w:p>
    <w:p w14:paraId="207F738E" w14:textId="77777777" w:rsidR="00270D72" w:rsidRPr="00E377E3" w:rsidRDefault="0078463C" w:rsidP="00E377E3">
      <w:pPr>
        <w:pStyle w:val="Nagwek2"/>
        <w:numPr>
          <w:ilvl w:val="3"/>
          <w:numId w:val="78"/>
        </w:numPr>
        <w:tabs>
          <w:tab w:val="left" w:pos="400"/>
        </w:tabs>
        <w:rPr>
          <w:rFonts w:asciiTheme="minorHAnsi" w:hAnsiTheme="minorHAnsi" w:cstheme="minorHAnsi"/>
          <w:sz w:val="22"/>
          <w:szCs w:val="22"/>
        </w:rPr>
      </w:pPr>
      <w:r w:rsidRPr="00E377E3">
        <w:rPr>
          <w:rFonts w:asciiTheme="minorHAnsi" w:hAnsiTheme="minorHAnsi" w:cstheme="minorHAnsi"/>
          <w:sz w:val="22"/>
          <w:szCs w:val="22"/>
        </w:rPr>
        <w:t>Termin o</w:t>
      </w:r>
      <w:r w:rsidR="00565C67" w:rsidRPr="00E377E3">
        <w:rPr>
          <w:rFonts w:asciiTheme="minorHAnsi" w:hAnsiTheme="minorHAnsi" w:cstheme="minorHAnsi"/>
          <w:sz w:val="22"/>
          <w:szCs w:val="22"/>
        </w:rPr>
        <w:t>twarci</w:t>
      </w:r>
      <w:r w:rsidRPr="00E377E3">
        <w:rPr>
          <w:rFonts w:asciiTheme="minorHAnsi" w:hAnsiTheme="minorHAnsi" w:cstheme="minorHAnsi"/>
          <w:sz w:val="22"/>
          <w:szCs w:val="22"/>
        </w:rPr>
        <w:t>a</w:t>
      </w:r>
      <w:r w:rsidR="00565C67" w:rsidRPr="00E377E3">
        <w:rPr>
          <w:rFonts w:asciiTheme="minorHAnsi" w:hAnsiTheme="minorHAnsi" w:cstheme="minorHAnsi"/>
          <w:sz w:val="22"/>
          <w:szCs w:val="22"/>
        </w:rPr>
        <w:t xml:space="preserve"> ofert.</w:t>
      </w:r>
    </w:p>
    <w:p w14:paraId="5480D89D" w14:textId="5A1BF835" w:rsidR="00DA6FD5" w:rsidRPr="00E377E3" w:rsidRDefault="0078463C" w:rsidP="00E377E3">
      <w:pPr>
        <w:pStyle w:val="Akapitzlist"/>
        <w:numPr>
          <w:ilvl w:val="0"/>
          <w:numId w:val="40"/>
        </w:numPr>
        <w:spacing w:line="240" w:lineRule="auto"/>
        <w:ind w:left="800" w:hanging="600"/>
        <w:jc w:val="both"/>
        <w:rPr>
          <w:rFonts w:asciiTheme="minorHAnsi" w:hAnsiTheme="minorHAnsi" w:cstheme="minorHAnsi"/>
        </w:rPr>
      </w:pPr>
      <w:r w:rsidRPr="00E377E3">
        <w:rPr>
          <w:rFonts w:asciiTheme="minorHAnsi" w:hAnsiTheme="minorHAnsi" w:cstheme="minorHAnsi"/>
        </w:rPr>
        <w:t xml:space="preserve">Otwarcie ofert nastąpi w dniu </w:t>
      </w:r>
      <w:r w:rsidR="00F07073">
        <w:rPr>
          <w:rFonts w:asciiTheme="minorHAnsi" w:hAnsiTheme="minorHAnsi" w:cstheme="minorHAnsi"/>
          <w:b/>
          <w:bCs/>
        </w:rPr>
        <w:t>20</w:t>
      </w:r>
      <w:r w:rsidR="00BC4F03" w:rsidRPr="00E377E3">
        <w:rPr>
          <w:rFonts w:asciiTheme="minorHAnsi" w:hAnsiTheme="minorHAnsi" w:cstheme="minorHAnsi"/>
          <w:b/>
          <w:bCs/>
        </w:rPr>
        <w:t>.</w:t>
      </w:r>
      <w:r w:rsidR="00CC40BF" w:rsidRPr="00E377E3">
        <w:rPr>
          <w:rFonts w:asciiTheme="minorHAnsi" w:hAnsiTheme="minorHAnsi" w:cstheme="minorHAnsi"/>
          <w:b/>
          <w:bCs/>
        </w:rPr>
        <w:t>10</w:t>
      </w:r>
      <w:r w:rsidR="00BC4F03" w:rsidRPr="00E377E3">
        <w:rPr>
          <w:rFonts w:asciiTheme="minorHAnsi" w:hAnsiTheme="minorHAnsi" w:cstheme="minorHAnsi"/>
          <w:b/>
          <w:bCs/>
        </w:rPr>
        <w:t>.</w:t>
      </w:r>
      <w:r w:rsidR="00E23FCC" w:rsidRPr="00E377E3">
        <w:rPr>
          <w:rFonts w:asciiTheme="minorHAnsi" w:hAnsiTheme="minorHAnsi" w:cstheme="minorHAnsi"/>
          <w:b/>
          <w:bCs/>
        </w:rPr>
        <w:t>202</w:t>
      </w:r>
      <w:r w:rsidR="00221571" w:rsidRPr="00E377E3">
        <w:rPr>
          <w:rFonts w:asciiTheme="minorHAnsi" w:hAnsiTheme="minorHAnsi" w:cstheme="minorHAnsi"/>
          <w:b/>
          <w:bCs/>
        </w:rPr>
        <w:t>3</w:t>
      </w:r>
      <w:r w:rsidR="00E23FCC" w:rsidRPr="00E377E3">
        <w:rPr>
          <w:rFonts w:asciiTheme="minorHAnsi" w:hAnsiTheme="minorHAnsi" w:cstheme="minorHAnsi"/>
          <w:b/>
          <w:bCs/>
        </w:rPr>
        <w:t>r.</w:t>
      </w:r>
      <w:r w:rsidRPr="00E377E3">
        <w:rPr>
          <w:rFonts w:asciiTheme="minorHAnsi" w:hAnsiTheme="minorHAnsi" w:cstheme="minorHAnsi"/>
          <w:b/>
          <w:bCs/>
        </w:rPr>
        <w:t xml:space="preserve"> o godzinie </w:t>
      </w:r>
      <w:r w:rsidR="00E23FCC" w:rsidRPr="00E377E3">
        <w:rPr>
          <w:rFonts w:asciiTheme="minorHAnsi" w:hAnsiTheme="minorHAnsi" w:cstheme="minorHAnsi"/>
          <w:b/>
          <w:bCs/>
        </w:rPr>
        <w:t>10:15</w:t>
      </w:r>
      <w:r w:rsidR="00E23FCC" w:rsidRPr="00E377E3">
        <w:rPr>
          <w:rFonts w:asciiTheme="minorHAnsi" w:hAnsiTheme="minorHAnsi" w:cstheme="minorHAnsi"/>
        </w:rPr>
        <w:t xml:space="preserve"> </w:t>
      </w:r>
      <w:r w:rsidR="00DA6FD5" w:rsidRPr="00E377E3">
        <w:rPr>
          <w:rFonts w:asciiTheme="minorHAnsi" w:hAnsiTheme="minorHAnsi" w:cstheme="minorHAnsi"/>
        </w:rPr>
        <w:t>na komputerze Zamawiającego poprzez odszyfrowanie i pobranie z Platformy przetargowej złożonych ofert.</w:t>
      </w:r>
    </w:p>
    <w:p w14:paraId="6E02EA8E" w14:textId="77777777" w:rsidR="0078463C" w:rsidRPr="00E377E3" w:rsidRDefault="0078463C" w:rsidP="00E377E3">
      <w:pPr>
        <w:pStyle w:val="Akapitzlist"/>
        <w:numPr>
          <w:ilvl w:val="0"/>
          <w:numId w:val="40"/>
        </w:numPr>
        <w:spacing w:line="240" w:lineRule="auto"/>
        <w:ind w:left="800" w:hanging="600"/>
        <w:jc w:val="both"/>
        <w:rPr>
          <w:rFonts w:asciiTheme="minorHAnsi" w:hAnsiTheme="minorHAnsi" w:cstheme="minorHAnsi"/>
        </w:rPr>
      </w:pPr>
      <w:r w:rsidRPr="00E377E3">
        <w:rPr>
          <w:rFonts w:asciiTheme="minorHAnsi" w:hAnsiTheme="minorHAnsi" w:cstheme="minorHAnsi"/>
        </w:rPr>
        <w:t>Zamawiający najpóźniej przed otwarcie</w:t>
      </w:r>
      <w:r w:rsidR="004E3674" w:rsidRPr="00E377E3">
        <w:rPr>
          <w:rFonts w:asciiTheme="minorHAnsi" w:hAnsiTheme="minorHAnsi" w:cstheme="minorHAnsi"/>
        </w:rPr>
        <w:t>m</w:t>
      </w:r>
      <w:r w:rsidRPr="00E377E3">
        <w:rPr>
          <w:rFonts w:asciiTheme="minorHAnsi" w:hAnsiTheme="minorHAnsi" w:cstheme="minorHAnsi"/>
        </w:rPr>
        <w:t xml:space="preserve"> ofert, udostępni na stronie internetowej prowadzonego postępowania informację o kwocie, jaką zamierza przeznaczyć na s</w:t>
      </w:r>
      <w:r w:rsidR="00565C67" w:rsidRPr="00E377E3">
        <w:rPr>
          <w:rFonts w:asciiTheme="minorHAnsi" w:hAnsiTheme="minorHAnsi" w:cstheme="minorHAnsi"/>
        </w:rPr>
        <w:t>finansowanie zamówienia.</w:t>
      </w:r>
    </w:p>
    <w:p w14:paraId="00ED3C88" w14:textId="77777777" w:rsidR="007C429A" w:rsidRPr="00E377E3" w:rsidRDefault="007C429A" w:rsidP="00E377E3">
      <w:pPr>
        <w:pStyle w:val="Akapitzlist"/>
        <w:numPr>
          <w:ilvl w:val="0"/>
          <w:numId w:val="40"/>
        </w:numPr>
        <w:spacing w:after="0" w:line="240" w:lineRule="auto"/>
        <w:ind w:left="800" w:hanging="600"/>
        <w:jc w:val="both"/>
        <w:rPr>
          <w:rFonts w:asciiTheme="minorHAnsi" w:hAnsiTheme="minorHAnsi" w:cstheme="minorHAnsi"/>
        </w:rPr>
      </w:pPr>
      <w:r w:rsidRPr="00E377E3">
        <w:rPr>
          <w:rFonts w:asciiTheme="minorHAnsi" w:eastAsia="Lucida Sans Unicode" w:hAnsiTheme="minorHAnsi" w:cstheme="minorHAnsi"/>
          <w:kern w:val="3"/>
          <w:lang w:eastAsia="zh-CN"/>
        </w:rPr>
        <w:t xml:space="preserve">Niezwłocznie po otwarciu ofert, Zamawiający </w:t>
      </w:r>
      <w:r w:rsidR="0078463C" w:rsidRPr="00E377E3">
        <w:rPr>
          <w:rFonts w:asciiTheme="minorHAnsi" w:eastAsia="Lucida Sans Unicode" w:hAnsiTheme="minorHAnsi" w:cstheme="minorHAnsi"/>
          <w:kern w:val="3"/>
          <w:lang w:eastAsia="zh-CN"/>
        </w:rPr>
        <w:t>udostępni na stronie internetowej prowadzonego postępowania informację o:</w:t>
      </w:r>
    </w:p>
    <w:p w14:paraId="2837D319" w14:textId="77777777" w:rsidR="0078463C" w:rsidRPr="00E377E3" w:rsidRDefault="0078463C" w:rsidP="00E377E3">
      <w:pPr>
        <w:widowControl w:val="0"/>
        <w:numPr>
          <w:ilvl w:val="0"/>
          <w:numId w:val="41"/>
        </w:numPr>
        <w:tabs>
          <w:tab w:val="left" w:pos="1200"/>
        </w:tabs>
        <w:suppressAutoHyphens w:val="0"/>
        <w:overflowPunct/>
        <w:autoSpaceDN w:val="0"/>
        <w:adjustRightInd w:val="0"/>
        <w:ind w:left="1200" w:right="68" w:hanging="400"/>
        <w:jc w:val="both"/>
        <w:textAlignment w:val="auto"/>
        <w:rPr>
          <w:rFonts w:asciiTheme="minorHAnsi" w:hAnsiTheme="minorHAnsi" w:cstheme="minorHAnsi"/>
          <w:sz w:val="22"/>
          <w:szCs w:val="22"/>
        </w:rPr>
      </w:pPr>
      <w:r w:rsidRPr="00E377E3">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00AA2793" w14:textId="77777777" w:rsidR="0078463C" w:rsidRDefault="0078463C" w:rsidP="00E377E3">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heme="minorHAnsi" w:hAnsiTheme="minorHAnsi" w:cstheme="minorHAnsi"/>
          <w:sz w:val="22"/>
          <w:szCs w:val="22"/>
        </w:rPr>
      </w:pPr>
      <w:r w:rsidRPr="00E377E3">
        <w:rPr>
          <w:rFonts w:asciiTheme="minorHAnsi" w:hAnsiTheme="minorHAnsi" w:cstheme="minorHAnsi"/>
          <w:sz w:val="22"/>
          <w:szCs w:val="22"/>
        </w:rPr>
        <w:t>cenach zawartych w ofertach.</w:t>
      </w:r>
    </w:p>
    <w:p w14:paraId="2091670D" w14:textId="77777777" w:rsidR="00416AFB" w:rsidRPr="00E377E3" w:rsidRDefault="00416AFB" w:rsidP="00416AFB">
      <w:pPr>
        <w:widowControl w:val="0"/>
        <w:tabs>
          <w:tab w:val="left" w:pos="1200"/>
        </w:tabs>
        <w:suppressAutoHyphens w:val="0"/>
        <w:overflowPunct/>
        <w:autoSpaceDN w:val="0"/>
        <w:adjustRightInd w:val="0"/>
        <w:spacing w:after="240"/>
        <w:ind w:left="799" w:right="68"/>
        <w:jc w:val="both"/>
        <w:textAlignment w:val="auto"/>
        <w:rPr>
          <w:rFonts w:asciiTheme="minorHAnsi" w:hAnsiTheme="minorHAnsi" w:cstheme="minorHAnsi"/>
          <w:sz w:val="22"/>
          <w:szCs w:val="22"/>
        </w:rPr>
      </w:pPr>
    </w:p>
    <w:p w14:paraId="1ABCE7F1" w14:textId="77777777" w:rsidR="00565C67" w:rsidRPr="00E377E3" w:rsidRDefault="00565C67"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lastRenderedPageBreak/>
        <w:t>SPOS</w:t>
      </w:r>
      <w:r w:rsidR="00AD4C60" w:rsidRPr="00E377E3">
        <w:rPr>
          <w:rFonts w:asciiTheme="minorHAnsi" w:hAnsiTheme="minorHAnsi" w:cstheme="minorHAnsi"/>
          <w:sz w:val="22"/>
          <w:szCs w:val="22"/>
        </w:rPr>
        <w:t>Ó</w:t>
      </w:r>
      <w:r w:rsidRPr="00E377E3">
        <w:rPr>
          <w:rFonts w:asciiTheme="minorHAnsi" w:hAnsiTheme="minorHAnsi" w:cstheme="minorHAnsi"/>
          <w:sz w:val="22"/>
          <w:szCs w:val="22"/>
        </w:rPr>
        <w:t>B OBLICZENIA CENY</w:t>
      </w:r>
    </w:p>
    <w:p w14:paraId="5C1AC6DA" w14:textId="3241B183" w:rsidR="00AC029B" w:rsidRPr="00A549F4" w:rsidRDefault="00A965A9" w:rsidP="00E377E3">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A549F4">
        <w:rPr>
          <w:rFonts w:asciiTheme="minorHAnsi" w:hAnsiTheme="minorHAnsi" w:cstheme="minorHAnsi"/>
          <w:sz w:val="22"/>
          <w:szCs w:val="22"/>
        </w:rPr>
        <w:t xml:space="preserve">Cenę za wykonanie przedmiotu zamówienia należy przedstawić w </w:t>
      </w:r>
      <w:r w:rsidRPr="00A549F4">
        <w:rPr>
          <w:rFonts w:asciiTheme="minorHAnsi" w:hAnsiTheme="minorHAnsi" w:cstheme="minorHAnsi"/>
          <w:b/>
          <w:sz w:val="22"/>
          <w:szCs w:val="22"/>
        </w:rPr>
        <w:t xml:space="preserve">formularzu ofertowym </w:t>
      </w:r>
      <w:r w:rsidRPr="00A549F4">
        <w:rPr>
          <w:rFonts w:asciiTheme="minorHAnsi" w:hAnsiTheme="minorHAnsi" w:cstheme="minorHAnsi"/>
          <w:sz w:val="22"/>
          <w:szCs w:val="22"/>
        </w:rPr>
        <w:t xml:space="preserve">stanowiącym załącznik nr </w:t>
      </w:r>
      <w:r w:rsidR="007A4F8E" w:rsidRPr="00A549F4">
        <w:rPr>
          <w:rFonts w:asciiTheme="minorHAnsi" w:hAnsiTheme="minorHAnsi" w:cstheme="minorHAnsi"/>
          <w:sz w:val="22"/>
          <w:szCs w:val="22"/>
        </w:rPr>
        <w:t>2</w:t>
      </w:r>
      <w:r w:rsidRPr="00A549F4">
        <w:rPr>
          <w:rFonts w:asciiTheme="minorHAnsi" w:hAnsiTheme="minorHAnsi" w:cstheme="minorHAnsi"/>
          <w:sz w:val="22"/>
          <w:szCs w:val="22"/>
        </w:rPr>
        <w:t xml:space="preserve"> </w:t>
      </w:r>
      <w:r w:rsidR="007E56B4" w:rsidRPr="00A549F4">
        <w:rPr>
          <w:rFonts w:asciiTheme="minorHAnsi" w:hAnsiTheme="minorHAnsi" w:cstheme="minorHAnsi"/>
          <w:sz w:val="22"/>
          <w:szCs w:val="22"/>
        </w:rPr>
        <w:t xml:space="preserve">do </w:t>
      </w:r>
      <w:proofErr w:type="spellStart"/>
      <w:r w:rsidR="007E56B4" w:rsidRPr="00A549F4">
        <w:rPr>
          <w:rFonts w:asciiTheme="minorHAnsi" w:hAnsiTheme="minorHAnsi" w:cstheme="minorHAnsi"/>
          <w:sz w:val="22"/>
          <w:szCs w:val="22"/>
        </w:rPr>
        <w:t>swz</w:t>
      </w:r>
      <w:proofErr w:type="spellEnd"/>
      <w:r w:rsidR="007E56B4" w:rsidRPr="00A549F4">
        <w:rPr>
          <w:rFonts w:asciiTheme="minorHAnsi" w:hAnsiTheme="minorHAnsi" w:cstheme="minorHAnsi"/>
          <w:sz w:val="22"/>
          <w:szCs w:val="22"/>
        </w:rPr>
        <w:t xml:space="preserve">, </w:t>
      </w:r>
      <w:r w:rsidR="007547FF" w:rsidRPr="00A549F4">
        <w:rPr>
          <w:rFonts w:asciiTheme="minorHAnsi" w:hAnsiTheme="minorHAnsi" w:cstheme="minorHAnsi"/>
          <w:sz w:val="22"/>
          <w:szCs w:val="22"/>
        </w:rPr>
        <w:t xml:space="preserve">w formularzu ofertowym </w:t>
      </w:r>
      <w:r w:rsidR="00A342EA" w:rsidRPr="00A549F4">
        <w:rPr>
          <w:rFonts w:asciiTheme="minorHAnsi" w:hAnsiTheme="minorHAnsi" w:cstheme="minorHAnsi"/>
          <w:sz w:val="22"/>
          <w:szCs w:val="22"/>
        </w:rPr>
        <w:t xml:space="preserve">tabelę nr 1 (kryteria oceny ofert) należy </w:t>
      </w:r>
      <w:r w:rsidR="007547FF" w:rsidRPr="00A549F4">
        <w:rPr>
          <w:rFonts w:asciiTheme="minorHAnsi" w:hAnsiTheme="minorHAnsi" w:cstheme="minorHAnsi"/>
          <w:sz w:val="22"/>
          <w:szCs w:val="22"/>
        </w:rPr>
        <w:t xml:space="preserve">wypełnić </w:t>
      </w:r>
      <w:r w:rsidR="00A342EA" w:rsidRPr="00A549F4">
        <w:rPr>
          <w:rFonts w:asciiTheme="minorHAnsi" w:hAnsiTheme="minorHAnsi" w:cstheme="minorHAnsi"/>
          <w:sz w:val="22"/>
          <w:szCs w:val="22"/>
        </w:rPr>
        <w:t>tylko dla tych części</w:t>
      </w:r>
      <w:r w:rsidR="007547FF" w:rsidRPr="00A549F4">
        <w:rPr>
          <w:rFonts w:asciiTheme="minorHAnsi" w:hAnsiTheme="minorHAnsi" w:cstheme="minorHAnsi"/>
          <w:sz w:val="22"/>
          <w:szCs w:val="22"/>
        </w:rPr>
        <w:t>, na które wykonawca składa ofertę</w:t>
      </w:r>
      <w:r w:rsidRPr="00A549F4">
        <w:rPr>
          <w:rFonts w:asciiTheme="minorHAnsi" w:hAnsiTheme="minorHAnsi" w:cstheme="minorHAnsi"/>
          <w:sz w:val="22"/>
          <w:szCs w:val="22"/>
        </w:rPr>
        <w:t xml:space="preserve">, w wielkości wyrażonej </w:t>
      </w:r>
      <w:r w:rsidR="00A342EA" w:rsidRPr="00A549F4">
        <w:rPr>
          <w:rFonts w:asciiTheme="minorHAnsi" w:hAnsiTheme="minorHAnsi" w:cstheme="minorHAnsi"/>
          <w:sz w:val="22"/>
          <w:szCs w:val="22"/>
        </w:rPr>
        <w:br/>
        <w:t xml:space="preserve">w PLN cyfrowo </w:t>
      </w:r>
      <w:r w:rsidRPr="00A549F4">
        <w:rPr>
          <w:rFonts w:asciiTheme="minorHAnsi" w:hAnsiTheme="minorHAnsi" w:cstheme="minorHAnsi"/>
          <w:sz w:val="22"/>
          <w:szCs w:val="22"/>
        </w:rPr>
        <w:t xml:space="preserve">i słownie z dokładnością do dwóch miejsc po przecinku, </w:t>
      </w:r>
      <w:r w:rsidRPr="00A549F4">
        <w:rPr>
          <w:rFonts w:asciiTheme="minorHAnsi" w:eastAsia="Arial" w:hAnsiTheme="minorHAnsi" w:cstheme="minorHAnsi"/>
          <w:sz w:val="22"/>
          <w:szCs w:val="22"/>
        </w:rPr>
        <w:t>zgo</w:t>
      </w:r>
      <w:r w:rsidR="00A342EA" w:rsidRPr="00A549F4">
        <w:rPr>
          <w:rFonts w:asciiTheme="minorHAnsi" w:eastAsia="Arial" w:hAnsiTheme="minorHAnsi" w:cstheme="minorHAnsi"/>
          <w:sz w:val="22"/>
          <w:szCs w:val="22"/>
        </w:rPr>
        <w:t xml:space="preserve">dnie z zasadą, że kwoty podane </w:t>
      </w:r>
      <w:r w:rsidRPr="00A549F4">
        <w:rPr>
          <w:rFonts w:asciiTheme="minorHAnsi" w:eastAsia="Arial" w:hAnsiTheme="minorHAnsi" w:cstheme="minorHAnsi"/>
          <w:sz w:val="22"/>
          <w:szCs w:val="22"/>
        </w:rPr>
        <w:t>w ofercie zaokrągla się do pełnych groszy, przy czym końcówki poniżej 0,5 grosza pomija się, a końcówki 0,5 grosza i wyższe zaokrągla się do 1 grosza.</w:t>
      </w:r>
    </w:p>
    <w:p w14:paraId="0A4B9308" w14:textId="77777777" w:rsidR="000B2DB3" w:rsidRPr="00E377E3" w:rsidRDefault="00480277" w:rsidP="00E377E3">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E377E3">
        <w:rPr>
          <w:rFonts w:asciiTheme="minorHAnsi" w:hAnsiTheme="minorHAnsi" w:cstheme="minorHAnsi"/>
          <w:sz w:val="22"/>
          <w:szCs w:val="22"/>
        </w:rPr>
        <w:t xml:space="preserve">Formą wynagrodzenia za </w:t>
      </w:r>
      <w:r w:rsidR="007E56B4" w:rsidRPr="00E377E3">
        <w:rPr>
          <w:rFonts w:asciiTheme="minorHAnsi" w:hAnsiTheme="minorHAnsi" w:cstheme="minorHAnsi"/>
          <w:sz w:val="22"/>
          <w:szCs w:val="22"/>
        </w:rPr>
        <w:t>wykonanie</w:t>
      </w:r>
      <w:r w:rsidRPr="00E377E3">
        <w:rPr>
          <w:rFonts w:asciiTheme="minorHAnsi" w:hAnsiTheme="minorHAnsi" w:cstheme="minorHAnsi"/>
          <w:sz w:val="22"/>
          <w:szCs w:val="22"/>
        </w:rPr>
        <w:t xml:space="preserve"> przedmiot</w:t>
      </w:r>
      <w:r w:rsidR="007E56B4" w:rsidRPr="00E377E3">
        <w:rPr>
          <w:rFonts w:asciiTheme="minorHAnsi" w:hAnsiTheme="minorHAnsi" w:cstheme="minorHAnsi"/>
          <w:sz w:val="22"/>
          <w:szCs w:val="22"/>
        </w:rPr>
        <w:t>u</w:t>
      </w:r>
      <w:r w:rsidRPr="00E377E3">
        <w:rPr>
          <w:rFonts w:asciiTheme="minorHAnsi" w:hAnsiTheme="minorHAnsi" w:cstheme="minorHAnsi"/>
          <w:sz w:val="22"/>
          <w:szCs w:val="22"/>
        </w:rPr>
        <w:t xml:space="preserve"> zamówienia jest wynagrodzenie </w:t>
      </w:r>
      <w:r w:rsidR="007547FF" w:rsidRPr="00E377E3">
        <w:rPr>
          <w:rFonts w:asciiTheme="minorHAnsi" w:hAnsiTheme="minorHAnsi" w:cstheme="minorHAnsi"/>
          <w:sz w:val="22"/>
          <w:szCs w:val="22"/>
        </w:rPr>
        <w:t xml:space="preserve">kosztorysowe, podlegające rozliczeniu wg </w:t>
      </w:r>
      <w:r w:rsidR="000B2DB3" w:rsidRPr="00E377E3">
        <w:rPr>
          <w:rFonts w:asciiTheme="minorHAnsi" w:hAnsiTheme="minorHAnsi" w:cstheme="minorHAnsi"/>
          <w:sz w:val="22"/>
          <w:szCs w:val="22"/>
        </w:rPr>
        <w:t>faktycznie wykonanych ilości godzin pracy i zużytego materiału.</w:t>
      </w:r>
      <w:r w:rsidRPr="00E377E3">
        <w:rPr>
          <w:rFonts w:asciiTheme="minorHAnsi" w:hAnsiTheme="minorHAnsi" w:cstheme="minorHAnsi"/>
          <w:sz w:val="22"/>
          <w:szCs w:val="22"/>
        </w:rPr>
        <w:t xml:space="preserve"> </w:t>
      </w:r>
    </w:p>
    <w:p w14:paraId="10545AB9" w14:textId="61E6788E" w:rsidR="000B2DB3" w:rsidRPr="00A549F4" w:rsidRDefault="000B2DB3" w:rsidP="00E377E3">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A549F4">
        <w:rPr>
          <w:rFonts w:asciiTheme="minorHAnsi" w:hAnsiTheme="minorHAnsi" w:cstheme="minorHAnsi"/>
          <w:sz w:val="22"/>
          <w:szCs w:val="22"/>
        </w:rPr>
        <w:t xml:space="preserve">W celu oszacowania wartości zamówienia w formularzu ofertowym podano szacunkową ilość godzin dla każdego sołectwa osobno. Cenę za wykonanie przedmiotu zamówienia należy wyliczyć </w:t>
      </w:r>
      <w:r w:rsidR="00DC4E1F" w:rsidRPr="00A549F4">
        <w:rPr>
          <w:rFonts w:asciiTheme="minorHAnsi" w:hAnsiTheme="minorHAnsi" w:cstheme="minorHAnsi"/>
          <w:sz w:val="22"/>
          <w:szCs w:val="22"/>
        </w:rPr>
        <w:br/>
      </w:r>
      <w:r w:rsidRPr="00A549F4">
        <w:rPr>
          <w:rFonts w:asciiTheme="minorHAnsi" w:hAnsiTheme="minorHAnsi" w:cstheme="minorHAnsi"/>
          <w:sz w:val="22"/>
          <w:szCs w:val="22"/>
        </w:rPr>
        <w:t xml:space="preserve">w oparciu o własną kalkulację. W odpowiednich rubrykach formularza ofertowego  (zał. nr </w:t>
      </w:r>
      <w:r w:rsidR="00055FA2" w:rsidRPr="00A549F4">
        <w:rPr>
          <w:rFonts w:asciiTheme="minorHAnsi" w:hAnsiTheme="minorHAnsi" w:cstheme="minorHAnsi"/>
          <w:sz w:val="22"/>
          <w:szCs w:val="22"/>
        </w:rPr>
        <w:t>2</w:t>
      </w:r>
      <w:r w:rsidR="00DE2FD2" w:rsidRPr="00A549F4">
        <w:rPr>
          <w:rFonts w:asciiTheme="minorHAnsi" w:hAnsiTheme="minorHAnsi" w:cstheme="minorHAnsi"/>
          <w:sz w:val="22"/>
          <w:szCs w:val="22"/>
        </w:rPr>
        <w:t xml:space="preserve"> do </w:t>
      </w:r>
      <w:proofErr w:type="spellStart"/>
      <w:r w:rsidR="00DE2FD2" w:rsidRPr="00A549F4">
        <w:rPr>
          <w:rFonts w:asciiTheme="minorHAnsi" w:hAnsiTheme="minorHAnsi" w:cstheme="minorHAnsi"/>
          <w:sz w:val="22"/>
          <w:szCs w:val="22"/>
        </w:rPr>
        <w:t>s</w:t>
      </w:r>
      <w:r w:rsidRPr="00A549F4">
        <w:rPr>
          <w:rFonts w:asciiTheme="minorHAnsi" w:hAnsiTheme="minorHAnsi" w:cstheme="minorHAnsi"/>
          <w:sz w:val="22"/>
          <w:szCs w:val="22"/>
        </w:rPr>
        <w:t>wz</w:t>
      </w:r>
      <w:proofErr w:type="spellEnd"/>
      <w:r w:rsidRPr="00A549F4">
        <w:rPr>
          <w:rFonts w:asciiTheme="minorHAnsi" w:hAnsiTheme="minorHAnsi" w:cstheme="minorHAnsi"/>
          <w:sz w:val="22"/>
          <w:szCs w:val="22"/>
        </w:rPr>
        <w:t xml:space="preserve">) Wykonawcy winni przedstawić ceny jednostkowe netto i przemnożyć przez szacunkową ilość godzin (robocizny, motogodziny pracy sprzętu) oraz szacunkową ilość zużytego materiału (piasku, </w:t>
      </w:r>
      <w:r w:rsidR="00DE2FD2" w:rsidRPr="00A549F4">
        <w:rPr>
          <w:rFonts w:asciiTheme="minorHAnsi" w:hAnsiTheme="minorHAnsi" w:cstheme="minorHAnsi"/>
          <w:sz w:val="22"/>
          <w:szCs w:val="22"/>
        </w:rPr>
        <w:t>soli drogowej</w:t>
      </w:r>
      <w:r w:rsidRPr="00A549F4">
        <w:rPr>
          <w:rFonts w:asciiTheme="minorHAnsi" w:hAnsiTheme="minorHAnsi" w:cstheme="minorHAnsi"/>
          <w:sz w:val="22"/>
          <w:szCs w:val="22"/>
        </w:rPr>
        <w:t xml:space="preserve">). </w:t>
      </w:r>
      <w:r w:rsidRPr="00A549F4">
        <w:rPr>
          <w:rFonts w:asciiTheme="minorHAnsi" w:hAnsiTheme="minorHAnsi" w:cstheme="minorHAnsi"/>
          <w:sz w:val="22"/>
          <w:szCs w:val="22"/>
          <w:lang w:eastAsia="pl-PL"/>
        </w:rPr>
        <w:t>Suma wartości pozycji szacunkowych netto + należy podatek VAT będzie stanowić cenę oferty.</w:t>
      </w:r>
    </w:p>
    <w:p w14:paraId="0F292342" w14:textId="77777777" w:rsidR="00AC029B" w:rsidRPr="00E377E3" w:rsidRDefault="00AC029B" w:rsidP="00E377E3">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E377E3">
        <w:rPr>
          <w:rFonts w:asciiTheme="minorHAnsi" w:hAnsiTheme="minorHAnsi" w:cstheme="minorHAnsi"/>
          <w:sz w:val="22"/>
          <w:szCs w:val="22"/>
        </w:rPr>
        <w:t>Cena brutto z formularza ofertowego stanowi tylko cenę orientacyjną,</w:t>
      </w:r>
      <w:r w:rsidR="00CC40BF" w:rsidRPr="00E377E3">
        <w:rPr>
          <w:rFonts w:asciiTheme="minorHAnsi" w:hAnsiTheme="minorHAnsi" w:cstheme="minorHAnsi"/>
          <w:sz w:val="22"/>
          <w:szCs w:val="22"/>
        </w:rPr>
        <w:t xml:space="preserve"> na podstawie prognozowanej ilości zamówienia,</w:t>
      </w:r>
      <w:r w:rsidRPr="00E377E3">
        <w:rPr>
          <w:rFonts w:asciiTheme="minorHAnsi" w:hAnsiTheme="minorHAnsi" w:cstheme="minorHAnsi"/>
          <w:sz w:val="22"/>
          <w:szCs w:val="22"/>
        </w:rPr>
        <w:t xml:space="preserve"> służącą do wyłonienia najkorzystniejszej oferty.</w:t>
      </w:r>
      <w:r w:rsidRPr="00E377E3">
        <w:rPr>
          <w:rFonts w:asciiTheme="minorHAnsi" w:eastAsia="Arial" w:hAnsiTheme="minorHAnsi" w:cstheme="minorHAnsi"/>
          <w:sz w:val="22"/>
          <w:szCs w:val="22"/>
        </w:rPr>
        <w:t xml:space="preserve"> Ilość wykonywanych usług oraz ich rodzaj będzie uzależniony od warunków pogodowych oraz potrzeb Zamawiającego.</w:t>
      </w:r>
    </w:p>
    <w:p w14:paraId="383A495C" w14:textId="77777777" w:rsidR="00E948CE" w:rsidRPr="00E377E3" w:rsidRDefault="00E948CE" w:rsidP="00E377E3">
      <w:pPr>
        <w:pStyle w:val="Bezodstpw"/>
        <w:numPr>
          <w:ilvl w:val="0"/>
          <w:numId w:val="21"/>
        </w:numPr>
        <w:suppressAutoHyphens w:val="0"/>
        <w:spacing w:after="120"/>
        <w:ind w:left="403" w:hanging="403"/>
        <w:jc w:val="both"/>
        <w:rPr>
          <w:rFonts w:asciiTheme="minorHAnsi" w:hAnsiTheme="minorHAnsi" w:cstheme="minorHAnsi"/>
          <w:lang w:val="pl-PL"/>
        </w:rPr>
      </w:pPr>
      <w:r w:rsidRPr="00E377E3">
        <w:rPr>
          <w:rFonts w:asciiTheme="minorHAnsi" w:hAnsiTheme="minorHAnsi" w:cstheme="minorHAnsi"/>
          <w:lang w:val="pl-PL"/>
        </w:rPr>
        <w:t xml:space="preserve">W cenie oferty należy uwzględnić wszystkie koszty związane z realizacją przedmiotu zamówienia, którego zakres określony został w SWZ. </w:t>
      </w:r>
      <w:r w:rsidRPr="00E377E3">
        <w:rPr>
          <w:rFonts w:asciiTheme="minorHAnsi" w:hAnsiTheme="minorHAnsi" w:cstheme="minorHAnsi"/>
          <w:b/>
          <w:lang w:val="pl-PL"/>
        </w:rPr>
        <w:t>W cenie oferty należy uwzględnić wszelkie koszty, jakie poniesie Wykonawca z tytułu należytego, zgodnego z umową, obowiązującymi przepisami i zasadami wiedzy technicznej wykonania zamówienia</w:t>
      </w:r>
      <w:r w:rsidR="000B2DB3" w:rsidRPr="00E377E3">
        <w:rPr>
          <w:rFonts w:asciiTheme="minorHAnsi" w:hAnsiTheme="minorHAnsi" w:cstheme="minorHAnsi"/>
          <w:b/>
          <w:lang w:val="pl-PL"/>
        </w:rPr>
        <w:t xml:space="preserve">. </w:t>
      </w:r>
      <w:r w:rsidRPr="00E377E3">
        <w:rPr>
          <w:rFonts w:asciiTheme="minorHAnsi" w:hAnsiTheme="minorHAnsi" w:cstheme="minorHAnsi"/>
          <w:b/>
          <w:lang w:val="pl-PL"/>
        </w:rPr>
        <w:t xml:space="preserve"> </w:t>
      </w:r>
      <w:r w:rsidR="000B2DB3" w:rsidRPr="00E377E3">
        <w:rPr>
          <w:rFonts w:asciiTheme="minorHAnsi" w:hAnsiTheme="minorHAnsi" w:cstheme="minorHAnsi"/>
          <w:lang w:val="pl-PL"/>
        </w:rPr>
        <w:t>Wykonawca zobowiązany jest uwzględnić w swojej wycenie minimalne wynagrodzenie za pracę albo minimalną stawkę godzinową</w:t>
      </w:r>
      <w:r w:rsidRPr="00E377E3">
        <w:rPr>
          <w:rFonts w:asciiTheme="minorHAnsi" w:hAnsiTheme="minorHAnsi" w:cstheme="minorHAnsi"/>
          <w:lang w:val="pl-PL"/>
        </w:rPr>
        <w:t>.</w:t>
      </w:r>
    </w:p>
    <w:p w14:paraId="2F1D129C" w14:textId="77777777" w:rsidR="007547FF" w:rsidRPr="00E377E3" w:rsidRDefault="00E948CE" w:rsidP="00E377E3">
      <w:pPr>
        <w:numPr>
          <w:ilvl w:val="0"/>
          <w:numId w:val="21"/>
        </w:numPr>
        <w:suppressAutoHyphens w:val="0"/>
        <w:overflowPunct/>
        <w:autoSpaceDE/>
        <w:spacing w:after="120"/>
        <w:ind w:left="403" w:hanging="403"/>
        <w:jc w:val="both"/>
        <w:textAlignment w:val="auto"/>
        <w:rPr>
          <w:rFonts w:asciiTheme="minorHAnsi" w:hAnsiTheme="minorHAnsi" w:cstheme="minorHAnsi"/>
          <w:color w:val="000000"/>
          <w:kern w:val="0"/>
          <w:sz w:val="22"/>
          <w:szCs w:val="22"/>
          <w:lang w:eastAsia="pl-PL"/>
        </w:rPr>
      </w:pPr>
      <w:r w:rsidRPr="00E377E3">
        <w:rPr>
          <w:rFonts w:asciiTheme="minorHAnsi" w:hAnsiTheme="minorHAnsi" w:cstheme="minorHAnsi"/>
          <w:sz w:val="22"/>
          <w:szCs w:val="22"/>
        </w:rPr>
        <w:t xml:space="preserve">Ceny jednostkowe określone przez Wykonawcę w </w:t>
      </w:r>
      <w:r w:rsidR="000B2DB3" w:rsidRPr="00E377E3">
        <w:rPr>
          <w:rFonts w:asciiTheme="minorHAnsi" w:hAnsiTheme="minorHAnsi" w:cstheme="minorHAnsi"/>
          <w:sz w:val="22"/>
          <w:szCs w:val="22"/>
        </w:rPr>
        <w:t>formularzu ofertowym</w:t>
      </w:r>
      <w:r w:rsidRPr="00E377E3">
        <w:rPr>
          <w:rFonts w:asciiTheme="minorHAnsi" w:hAnsiTheme="minorHAnsi" w:cstheme="minorHAnsi"/>
          <w:sz w:val="22"/>
          <w:szCs w:val="22"/>
        </w:rPr>
        <w:t xml:space="preserve"> zostaną ustalone na okres ważności umowy i nie będą podlegały zmianom.</w:t>
      </w:r>
    </w:p>
    <w:p w14:paraId="095FA964" w14:textId="77777777" w:rsidR="00663C56" w:rsidRPr="00E377E3" w:rsidRDefault="00A965A9" w:rsidP="00E377E3">
      <w:pPr>
        <w:pStyle w:val="Bezodstpw"/>
        <w:numPr>
          <w:ilvl w:val="0"/>
          <w:numId w:val="21"/>
        </w:numPr>
        <w:suppressAutoHyphens w:val="0"/>
        <w:spacing w:after="120"/>
        <w:ind w:left="403" w:hanging="403"/>
        <w:jc w:val="both"/>
        <w:rPr>
          <w:rFonts w:asciiTheme="minorHAnsi" w:hAnsiTheme="minorHAnsi" w:cstheme="minorHAnsi"/>
          <w:lang w:val="pl-PL"/>
        </w:rPr>
      </w:pPr>
      <w:r w:rsidRPr="00E377E3">
        <w:rPr>
          <w:rFonts w:asciiTheme="minorHAnsi" w:hAnsiTheme="minorHAnsi" w:cstheme="minorHAnsi"/>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35F21614" w14:textId="60C41D0C" w:rsidR="00791273" w:rsidRPr="00E377E3" w:rsidRDefault="00A965A9" w:rsidP="00E377E3">
      <w:pPr>
        <w:pStyle w:val="Bezodstpw"/>
        <w:numPr>
          <w:ilvl w:val="0"/>
          <w:numId w:val="21"/>
        </w:numPr>
        <w:suppressAutoHyphens w:val="0"/>
        <w:ind w:left="400" w:hanging="400"/>
        <w:jc w:val="both"/>
        <w:rPr>
          <w:rFonts w:asciiTheme="minorHAnsi" w:hAnsiTheme="minorHAnsi" w:cstheme="minorHAnsi"/>
          <w:lang w:val="pl-PL"/>
        </w:rPr>
      </w:pPr>
      <w:r w:rsidRPr="00E377E3">
        <w:rPr>
          <w:rFonts w:asciiTheme="minorHAnsi" w:hAnsiTheme="minorHAnsi" w:cstheme="minorHAnsi"/>
          <w:lang w:val="pl-PL"/>
        </w:rPr>
        <w:t>Jeżeli złożono ofertę, której wybór prowadziłby do powstania u Zamawiającego obowiązku podatkowego zgodnie z </w:t>
      </w:r>
      <w:r w:rsidR="00AF1AB0" w:rsidRPr="00E377E3">
        <w:rPr>
          <w:rFonts w:asciiTheme="minorHAnsi" w:hAnsiTheme="minorHAnsi" w:cstheme="minorHAnsi"/>
          <w:lang w:val="pl-PL"/>
        </w:rPr>
        <w:t>ustawą z dnia</w:t>
      </w:r>
      <w:r w:rsidR="004F2D0E" w:rsidRPr="00E377E3">
        <w:rPr>
          <w:rFonts w:asciiTheme="minorHAnsi" w:hAnsiTheme="minorHAnsi" w:cstheme="minorHAnsi"/>
          <w:lang w:val="pl-PL"/>
        </w:rPr>
        <w:t xml:space="preserve"> </w:t>
      </w:r>
      <w:r w:rsidR="00AF1AB0" w:rsidRPr="00E377E3">
        <w:rPr>
          <w:rFonts w:asciiTheme="minorHAnsi" w:hAnsiTheme="minorHAnsi" w:cstheme="minorHAnsi"/>
          <w:lang w:val="pl-PL"/>
        </w:rPr>
        <w:t>11.03.2004r.</w:t>
      </w:r>
      <w:r w:rsidRPr="00E377E3">
        <w:rPr>
          <w:rFonts w:asciiTheme="minorHAnsi" w:hAnsiTheme="minorHAnsi" w:cstheme="minorHAnsi"/>
          <w:lang w:val="pl-PL"/>
        </w:rPr>
        <w:t xml:space="preserve"> o podatku od towarów i usług, </w:t>
      </w:r>
      <w:r w:rsidR="00AF1AB0" w:rsidRPr="00E377E3">
        <w:rPr>
          <w:rFonts w:asciiTheme="minorHAnsi" w:hAnsiTheme="minorHAnsi" w:cstheme="minorHAnsi"/>
          <w:lang w:val="pl-PL"/>
        </w:rPr>
        <w:t>dla</w:t>
      </w:r>
      <w:r w:rsidRPr="00E377E3">
        <w:rPr>
          <w:rFonts w:asciiTheme="minorHAnsi" w:hAnsiTheme="minorHAnsi" w:cstheme="minorHAnsi"/>
          <w:lang w:val="pl-PL"/>
        </w:rPr>
        <w:t xml:space="preserve"> cel</w:t>
      </w:r>
      <w:r w:rsidR="00AF1AB0" w:rsidRPr="00E377E3">
        <w:rPr>
          <w:rFonts w:asciiTheme="minorHAnsi" w:hAnsiTheme="minorHAnsi" w:cstheme="minorHAnsi"/>
          <w:lang w:val="pl-PL"/>
        </w:rPr>
        <w:t xml:space="preserve">ów zastosowania kryterium </w:t>
      </w:r>
      <w:r w:rsidRPr="00E377E3">
        <w:rPr>
          <w:rFonts w:asciiTheme="minorHAnsi" w:hAnsiTheme="minorHAnsi" w:cstheme="minorHAnsi"/>
          <w:lang w:val="pl-PL"/>
        </w:rPr>
        <w:t xml:space="preserve">ceny </w:t>
      </w:r>
      <w:r w:rsidR="00791273" w:rsidRPr="00E377E3">
        <w:rPr>
          <w:rFonts w:asciiTheme="minorHAnsi" w:hAnsiTheme="minorHAnsi" w:cstheme="minorHAnsi"/>
          <w:lang w:val="pl-PL"/>
        </w:rPr>
        <w:t>lub kosztu zamawiają</w:t>
      </w:r>
      <w:r w:rsidR="00AF1AB0" w:rsidRPr="00E377E3">
        <w:rPr>
          <w:rFonts w:asciiTheme="minorHAnsi" w:hAnsiTheme="minorHAnsi" w:cstheme="minorHAnsi"/>
          <w:lang w:val="pl-PL"/>
        </w:rPr>
        <w:t>cy dolicza do przedstawionej</w:t>
      </w:r>
      <w:r w:rsidRPr="00E377E3">
        <w:rPr>
          <w:rFonts w:asciiTheme="minorHAnsi" w:hAnsiTheme="minorHAnsi" w:cstheme="minorHAnsi"/>
          <w:lang w:val="pl-PL"/>
        </w:rPr>
        <w:t xml:space="preserve"> w </w:t>
      </w:r>
      <w:r w:rsidR="00AF1AB0" w:rsidRPr="00E377E3">
        <w:rPr>
          <w:rFonts w:asciiTheme="minorHAnsi" w:hAnsiTheme="minorHAnsi" w:cstheme="minorHAnsi"/>
          <w:lang w:val="pl-PL"/>
        </w:rPr>
        <w:t xml:space="preserve">tej ofercie ceny kwotę </w:t>
      </w:r>
      <w:r w:rsidRPr="00E377E3">
        <w:rPr>
          <w:rFonts w:asciiTheme="minorHAnsi" w:hAnsiTheme="minorHAnsi" w:cstheme="minorHAnsi"/>
          <w:lang w:val="pl-PL"/>
        </w:rPr>
        <w:t>podatk</w:t>
      </w:r>
      <w:r w:rsidR="00AF1AB0" w:rsidRPr="00E377E3">
        <w:rPr>
          <w:rFonts w:asciiTheme="minorHAnsi" w:hAnsiTheme="minorHAnsi" w:cstheme="minorHAnsi"/>
          <w:lang w:val="pl-PL"/>
        </w:rPr>
        <w:t>u</w:t>
      </w:r>
      <w:r w:rsidRPr="00E377E3">
        <w:rPr>
          <w:rFonts w:asciiTheme="minorHAnsi" w:hAnsiTheme="minorHAnsi" w:cstheme="minorHAnsi"/>
          <w:lang w:val="pl-PL"/>
        </w:rPr>
        <w:t xml:space="preserve"> od towarów i usług, któr</w:t>
      </w:r>
      <w:r w:rsidR="00791273" w:rsidRPr="00E377E3">
        <w:rPr>
          <w:rFonts w:asciiTheme="minorHAnsi" w:hAnsiTheme="minorHAnsi" w:cstheme="minorHAnsi"/>
          <w:lang w:val="pl-PL"/>
        </w:rPr>
        <w:t>ą</w:t>
      </w:r>
      <w:r w:rsidRPr="00E377E3">
        <w:rPr>
          <w:rFonts w:asciiTheme="minorHAnsi" w:hAnsiTheme="minorHAnsi" w:cstheme="minorHAnsi"/>
          <w:lang w:val="pl-PL"/>
        </w:rPr>
        <w:t xml:space="preserve"> miałby obowiązek rozliczyć</w:t>
      </w:r>
      <w:r w:rsidR="00791273" w:rsidRPr="00E377E3">
        <w:rPr>
          <w:rFonts w:asciiTheme="minorHAnsi" w:hAnsiTheme="minorHAnsi" w:cstheme="minorHAnsi"/>
          <w:lang w:val="pl-PL"/>
        </w:rPr>
        <w:t xml:space="preserve">. W takiej sytuacji </w:t>
      </w:r>
      <w:r w:rsidRPr="00E377E3">
        <w:rPr>
          <w:rFonts w:asciiTheme="minorHAnsi" w:hAnsiTheme="minorHAnsi" w:cstheme="minorHAnsi"/>
          <w:lang w:val="pl-PL"/>
        </w:rPr>
        <w:t>Wykonawca, składając ofertę</w:t>
      </w:r>
      <w:r w:rsidR="00791273" w:rsidRPr="00E377E3">
        <w:rPr>
          <w:rFonts w:asciiTheme="minorHAnsi" w:hAnsiTheme="minorHAnsi" w:cstheme="minorHAnsi"/>
          <w:lang w:val="pl-PL"/>
        </w:rPr>
        <w:t xml:space="preserve"> ma obowiązek:</w:t>
      </w:r>
    </w:p>
    <w:p w14:paraId="2345D250" w14:textId="25A9C55A" w:rsidR="00791273" w:rsidRPr="00E377E3" w:rsidRDefault="00791273" w:rsidP="00E377E3">
      <w:pPr>
        <w:pStyle w:val="NormalnyWeb"/>
        <w:numPr>
          <w:ilvl w:val="0"/>
          <w:numId w:val="42"/>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 xml:space="preserve">poinformowania </w:t>
      </w:r>
      <w:r w:rsidR="008240D9">
        <w:rPr>
          <w:rFonts w:asciiTheme="minorHAnsi" w:hAnsiTheme="minorHAnsi" w:cstheme="minorHAnsi"/>
          <w:sz w:val="22"/>
          <w:szCs w:val="22"/>
        </w:rPr>
        <w:t>Z</w:t>
      </w:r>
      <w:r w:rsidRPr="00E377E3">
        <w:rPr>
          <w:rFonts w:asciiTheme="minorHAnsi" w:hAnsiTheme="minorHAnsi" w:cstheme="minorHAnsi"/>
          <w:sz w:val="22"/>
          <w:szCs w:val="22"/>
        </w:rPr>
        <w:t xml:space="preserve">amawiającego, że wybór jego oferty będzie prowadził do powstania </w:t>
      </w:r>
      <w:r w:rsidRPr="00E377E3">
        <w:rPr>
          <w:rFonts w:asciiTheme="minorHAnsi" w:hAnsiTheme="minorHAnsi" w:cstheme="minorHAnsi"/>
          <w:sz w:val="22"/>
          <w:szCs w:val="22"/>
        </w:rPr>
        <w:br/>
        <w:t xml:space="preserve">u </w:t>
      </w:r>
      <w:r w:rsidR="008240D9">
        <w:rPr>
          <w:rFonts w:asciiTheme="minorHAnsi" w:hAnsiTheme="minorHAnsi" w:cstheme="minorHAnsi"/>
          <w:sz w:val="22"/>
          <w:szCs w:val="22"/>
        </w:rPr>
        <w:t>Z</w:t>
      </w:r>
      <w:r w:rsidRPr="00E377E3">
        <w:rPr>
          <w:rFonts w:asciiTheme="minorHAnsi" w:hAnsiTheme="minorHAnsi" w:cstheme="minorHAnsi"/>
          <w:sz w:val="22"/>
          <w:szCs w:val="22"/>
        </w:rPr>
        <w:t>amawiającego obowiązku podatkowego;</w:t>
      </w:r>
    </w:p>
    <w:p w14:paraId="48A200C2" w14:textId="77777777" w:rsidR="00791273" w:rsidRPr="00E377E3" w:rsidRDefault="00791273" w:rsidP="00E377E3">
      <w:pPr>
        <w:pStyle w:val="NormalnyWeb"/>
        <w:numPr>
          <w:ilvl w:val="0"/>
          <w:numId w:val="42"/>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wskazania nazwy (rodzaju) towaru lub usługi, których dostawa lub świadczenie będą prowadziły do powstania obowiązku podatkowego;</w:t>
      </w:r>
    </w:p>
    <w:p w14:paraId="0A03E713" w14:textId="3AC40309" w:rsidR="00791273" w:rsidRPr="00E377E3" w:rsidRDefault="00791273" w:rsidP="00E377E3">
      <w:pPr>
        <w:pStyle w:val="NormalnyWeb"/>
        <w:numPr>
          <w:ilvl w:val="0"/>
          <w:numId w:val="42"/>
        </w:numPr>
        <w:suppressAutoHyphens/>
        <w:spacing w:before="0" w:after="0"/>
        <w:ind w:left="800" w:hanging="600"/>
        <w:jc w:val="both"/>
        <w:rPr>
          <w:rFonts w:asciiTheme="minorHAnsi" w:hAnsiTheme="minorHAnsi" w:cstheme="minorHAnsi"/>
          <w:sz w:val="22"/>
          <w:szCs w:val="22"/>
        </w:rPr>
      </w:pPr>
      <w:r w:rsidRPr="00E377E3">
        <w:rPr>
          <w:rFonts w:asciiTheme="minorHAnsi" w:hAnsiTheme="minorHAnsi" w:cstheme="minorHAnsi"/>
          <w:sz w:val="22"/>
          <w:szCs w:val="22"/>
        </w:rPr>
        <w:t xml:space="preserve">wskazania wartości towaru lub usługi objętego obowiązkiem podatkowym </w:t>
      </w:r>
      <w:r w:rsidR="008240D9">
        <w:rPr>
          <w:rFonts w:asciiTheme="minorHAnsi" w:hAnsiTheme="minorHAnsi" w:cstheme="minorHAnsi"/>
          <w:sz w:val="22"/>
          <w:szCs w:val="22"/>
        </w:rPr>
        <w:t>Z</w:t>
      </w:r>
      <w:r w:rsidRPr="00E377E3">
        <w:rPr>
          <w:rFonts w:asciiTheme="minorHAnsi" w:hAnsiTheme="minorHAnsi" w:cstheme="minorHAnsi"/>
          <w:sz w:val="22"/>
          <w:szCs w:val="22"/>
        </w:rPr>
        <w:t>amawiającego, bez kwoty podatku;</w:t>
      </w:r>
    </w:p>
    <w:p w14:paraId="52C47A26" w14:textId="21D1E6E1" w:rsidR="00791273" w:rsidRPr="00E377E3" w:rsidRDefault="00791273" w:rsidP="00E377E3">
      <w:pPr>
        <w:pStyle w:val="NormalnyWeb"/>
        <w:numPr>
          <w:ilvl w:val="0"/>
          <w:numId w:val="42"/>
        </w:numPr>
        <w:suppressAutoHyphens/>
        <w:spacing w:before="0" w:after="120"/>
        <w:ind w:left="799" w:hanging="601"/>
        <w:jc w:val="both"/>
        <w:rPr>
          <w:rFonts w:asciiTheme="minorHAnsi" w:hAnsiTheme="minorHAnsi" w:cstheme="minorHAnsi"/>
          <w:sz w:val="22"/>
          <w:szCs w:val="22"/>
        </w:rPr>
      </w:pPr>
      <w:r w:rsidRPr="00E377E3">
        <w:rPr>
          <w:rFonts w:asciiTheme="minorHAnsi" w:hAnsiTheme="minorHAnsi" w:cstheme="minorHAnsi"/>
          <w:sz w:val="22"/>
          <w:szCs w:val="22"/>
        </w:rPr>
        <w:t xml:space="preserve">wskazania stawki podatku od towarów i usług, która zgodnie z wiedzą </w:t>
      </w:r>
      <w:r w:rsidR="008240D9">
        <w:rPr>
          <w:rFonts w:asciiTheme="minorHAnsi" w:hAnsiTheme="minorHAnsi" w:cstheme="minorHAnsi"/>
          <w:sz w:val="22"/>
          <w:szCs w:val="22"/>
        </w:rPr>
        <w:t>W</w:t>
      </w:r>
      <w:r w:rsidRPr="00E377E3">
        <w:rPr>
          <w:rFonts w:asciiTheme="minorHAnsi" w:hAnsiTheme="minorHAnsi" w:cstheme="minorHAnsi"/>
          <w:sz w:val="22"/>
          <w:szCs w:val="22"/>
        </w:rPr>
        <w:t>ykonawcy, będzie miała zastosowanie.</w:t>
      </w:r>
    </w:p>
    <w:p w14:paraId="568EF120" w14:textId="024F0C87" w:rsidR="00A965A9" w:rsidRDefault="00A965A9" w:rsidP="00E377E3">
      <w:pPr>
        <w:pStyle w:val="Bezodstpw"/>
        <w:numPr>
          <w:ilvl w:val="0"/>
          <w:numId w:val="21"/>
        </w:numPr>
        <w:suppressAutoHyphens w:val="0"/>
        <w:spacing w:after="240"/>
        <w:ind w:left="403" w:hanging="403"/>
        <w:jc w:val="both"/>
        <w:rPr>
          <w:rFonts w:asciiTheme="minorHAnsi" w:hAnsiTheme="minorHAnsi" w:cstheme="minorHAnsi"/>
          <w:lang w:val="pl-PL"/>
        </w:rPr>
      </w:pPr>
      <w:r w:rsidRPr="00E377E3">
        <w:rPr>
          <w:rFonts w:asciiTheme="minorHAnsi" w:hAnsiTheme="minorHAnsi" w:cstheme="minorHAnsi"/>
          <w:lang w:val="pl-PL"/>
        </w:rPr>
        <w:t xml:space="preserve">Rozliczenia między </w:t>
      </w:r>
      <w:r w:rsidR="008240D9">
        <w:rPr>
          <w:rFonts w:asciiTheme="minorHAnsi" w:hAnsiTheme="minorHAnsi" w:cstheme="minorHAnsi"/>
          <w:lang w:val="pl-PL"/>
        </w:rPr>
        <w:t>W</w:t>
      </w:r>
      <w:r w:rsidRPr="00E377E3">
        <w:rPr>
          <w:rFonts w:asciiTheme="minorHAnsi" w:hAnsiTheme="minorHAnsi" w:cstheme="minorHAnsi"/>
          <w:lang w:val="pl-PL"/>
        </w:rPr>
        <w:t>ykonawcą a Zamawiającym prowadzone będą w polskich złotych (PLN).</w:t>
      </w:r>
    </w:p>
    <w:p w14:paraId="58222F88" w14:textId="77777777" w:rsidR="004252A4" w:rsidRPr="00E377E3" w:rsidRDefault="004252A4" w:rsidP="004252A4">
      <w:pPr>
        <w:pStyle w:val="Bezodstpw"/>
        <w:suppressAutoHyphens w:val="0"/>
        <w:spacing w:after="240"/>
        <w:ind w:left="403"/>
        <w:jc w:val="both"/>
        <w:rPr>
          <w:rFonts w:asciiTheme="minorHAnsi" w:hAnsiTheme="minorHAnsi" w:cstheme="minorHAnsi"/>
          <w:lang w:val="pl-PL"/>
        </w:rPr>
      </w:pPr>
    </w:p>
    <w:p w14:paraId="44C532FD" w14:textId="77777777" w:rsidR="00727ED2" w:rsidRPr="00E377E3" w:rsidRDefault="0008072A"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lastRenderedPageBreak/>
        <w:t xml:space="preserve">OPIS KRYTERIÓW, KTÓRYMI ZAMAWIAJĄCY BĘDZIE SIĘ KIEROWAŁ PRZY WYBORZE   OFERTY, WRAZ Z PODANIEM </w:t>
      </w:r>
      <w:r w:rsidR="00E47BDB" w:rsidRPr="00E377E3">
        <w:rPr>
          <w:rFonts w:asciiTheme="minorHAnsi" w:hAnsiTheme="minorHAnsi" w:cstheme="minorHAnsi"/>
          <w:sz w:val="22"/>
          <w:szCs w:val="22"/>
        </w:rPr>
        <w:t>WAG</w:t>
      </w:r>
      <w:r w:rsidRPr="00E377E3">
        <w:rPr>
          <w:rFonts w:asciiTheme="minorHAnsi" w:hAnsiTheme="minorHAnsi" w:cstheme="minorHAnsi"/>
          <w:sz w:val="22"/>
          <w:szCs w:val="22"/>
        </w:rPr>
        <w:t xml:space="preserve"> TYCH KRYTERIÓW I SPOSOBU OCENY OFERT</w:t>
      </w:r>
    </w:p>
    <w:p w14:paraId="5C41EFFF" w14:textId="77777777" w:rsidR="0008072A" w:rsidRPr="00E377E3" w:rsidRDefault="0008072A" w:rsidP="00E377E3">
      <w:pPr>
        <w:numPr>
          <w:ilvl w:val="0"/>
          <w:numId w:val="3"/>
        </w:numPr>
        <w:suppressAutoHyphens w:val="0"/>
        <w:overflowPunct/>
        <w:autoSpaceDE/>
        <w:spacing w:after="120"/>
        <w:ind w:left="403" w:hanging="403"/>
        <w:jc w:val="both"/>
        <w:textAlignment w:val="auto"/>
        <w:rPr>
          <w:rFonts w:asciiTheme="minorHAnsi" w:hAnsiTheme="minorHAnsi" w:cstheme="minorHAnsi"/>
          <w:sz w:val="22"/>
          <w:szCs w:val="22"/>
        </w:rPr>
      </w:pPr>
      <w:r w:rsidRPr="00E377E3">
        <w:rPr>
          <w:rFonts w:asciiTheme="minorHAnsi" w:eastAsia="Lucida Sans Unicode" w:hAnsiTheme="minorHAnsi" w:cstheme="minorHAnsi"/>
          <w:kern w:val="3"/>
          <w:sz w:val="22"/>
          <w:szCs w:val="22"/>
          <w:lang w:eastAsia="zh-CN"/>
        </w:rPr>
        <w:t>Najwyżej ocenioną ofertą będzie oferta</w:t>
      </w:r>
      <w:r w:rsidR="006F505A" w:rsidRPr="00E377E3">
        <w:rPr>
          <w:rFonts w:asciiTheme="minorHAnsi" w:eastAsia="Lucida Sans Unicode" w:hAnsiTheme="minorHAnsi" w:cstheme="minorHAnsi"/>
          <w:kern w:val="3"/>
          <w:sz w:val="22"/>
          <w:szCs w:val="22"/>
          <w:lang w:eastAsia="zh-CN"/>
        </w:rPr>
        <w:t xml:space="preserve"> spośród nieodrzuconych</w:t>
      </w:r>
      <w:r w:rsidRPr="00E377E3">
        <w:rPr>
          <w:rFonts w:asciiTheme="minorHAnsi" w:eastAsia="Lucida Sans Unicode" w:hAnsiTheme="minorHAnsi" w:cstheme="minorHAnsi"/>
          <w:kern w:val="3"/>
          <w:sz w:val="22"/>
          <w:szCs w:val="22"/>
          <w:lang w:eastAsia="zh-CN"/>
        </w:rPr>
        <w:t>, któ</w:t>
      </w:r>
      <w:r w:rsidR="008C4520" w:rsidRPr="00E377E3">
        <w:rPr>
          <w:rFonts w:asciiTheme="minorHAnsi" w:eastAsia="Lucida Sans Unicode" w:hAnsiTheme="minorHAnsi" w:cstheme="minorHAnsi"/>
          <w:kern w:val="3"/>
          <w:sz w:val="22"/>
          <w:szCs w:val="22"/>
          <w:lang w:eastAsia="zh-CN"/>
        </w:rPr>
        <w:t>ra przedstawi</w:t>
      </w:r>
      <w:r w:rsidR="005A1420" w:rsidRPr="00E377E3">
        <w:rPr>
          <w:rFonts w:asciiTheme="minorHAnsi" w:eastAsia="Lucida Sans Unicode" w:hAnsiTheme="minorHAnsi" w:cstheme="minorHAnsi"/>
          <w:kern w:val="3"/>
          <w:sz w:val="22"/>
          <w:szCs w:val="22"/>
          <w:lang w:eastAsia="zh-CN"/>
        </w:rPr>
        <w:t xml:space="preserve"> najwyższy</w:t>
      </w:r>
      <w:r w:rsidRPr="00E377E3">
        <w:rPr>
          <w:rFonts w:asciiTheme="minorHAnsi" w:eastAsia="Lucida Sans Unicode" w:hAnsiTheme="minorHAnsi" w:cstheme="minorHAnsi"/>
          <w:kern w:val="3"/>
          <w:sz w:val="22"/>
          <w:szCs w:val="22"/>
          <w:lang w:eastAsia="zh-CN"/>
        </w:rPr>
        <w:t xml:space="preserve"> bilans ceny i innych kryteriów odnoszących się do przedmiotu zamówienia. Oferta ta zostanie uznana za najkorzystniejszą.</w:t>
      </w:r>
    </w:p>
    <w:p w14:paraId="68A0EC8A" w14:textId="77777777" w:rsidR="0008072A" w:rsidRPr="00E377E3" w:rsidRDefault="0008072A" w:rsidP="00E377E3">
      <w:pPr>
        <w:numPr>
          <w:ilvl w:val="0"/>
          <w:numId w:val="3"/>
        </w:numPr>
        <w:suppressAutoHyphens w:val="0"/>
        <w:overflowPunct/>
        <w:autoSpaceDE/>
        <w:ind w:left="400" w:hanging="400"/>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Zamawiający </w:t>
      </w:r>
      <w:r w:rsidR="006F505A" w:rsidRPr="00E377E3">
        <w:rPr>
          <w:rFonts w:asciiTheme="minorHAnsi" w:hAnsiTheme="minorHAnsi" w:cstheme="minorHAnsi"/>
          <w:sz w:val="22"/>
          <w:szCs w:val="22"/>
        </w:rPr>
        <w:t>dokona wyboru najkorzystniejszej oferty w oparciu o nas</w:t>
      </w:r>
      <w:r w:rsidRPr="00E377E3">
        <w:rPr>
          <w:rFonts w:asciiTheme="minorHAnsi" w:hAnsiTheme="minorHAnsi" w:cstheme="minorHAnsi"/>
          <w:sz w:val="22"/>
          <w:szCs w:val="22"/>
        </w:rPr>
        <w:t>tępując</w:t>
      </w:r>
      <w:r w:rsidR="006F505A" w:rsidRPr="00E377E3">
        <w:rPr>
          <w:rFonts w:asciiTheme="minorHAnsi" w:hAnsiTheme="minorHAnsi" w:cstheme="minorHAnsi"/>
          <w:sz w:val="22"/>
          <w:szCs w:val="22"/>
        </w:rPr>
        <w:t>e</w:t>
      </w:r>
      <w:r w:rsidRPr="00E377E3">
        <w:rPr>
          <w:rFonts w:asciiTheme="minorHAnsi" w:hAnsiTheme="minorHAnsi" w:cstheme="minorHAnsi"/>
          <w:sz w:val="22"/>
          <w:szCs w:val="22"/>
        </w:rPr>
        <w:t xml:space="preserve"> kryteria</w:t>
      </w:r>
      <w:r w:rsidR="006F505A" w:rsidRPr="00E377E3">
        <w:rPr>
          <w:rFonts w:asciiTheme="minorHAnsi" w:hAnsiTheme="minorHAnsi" w:cstheme="minorHAnsi"/>
          <w:sz w:val="22"/>
          <w:szCs w:val="22"/>
        </w:rPr>
        <w:t xml:space="preserve"> oceny ofert</w:t>
      </w:r>
      <w:r w:rsidR="00E5446B" w:rsidRPr="00E377E3">
        <w:rPr>
          <w:rFonts w:asciiTheme="minorHAnsi" w:hAnsiTheme="minorHAnsi" w:cstheme="minorHAnsi"/>
          <w:sz w:val="22"/>
          <w:szCs w:val="22"/>
        </w:rPr>
        <w:t xml:space="preserve"> (dla wszystkich części są takie same)</w:t>
      </w:r>
      <w:r w:rsidRPr="00E377E3">
        <w:rPr>
          <w:rFonts w:asciiTheme="minorHAnsi" w:hAnsiTheme="minorHAnsi" w:cstheme="minorHAnsi"/>
          <w:sz w:val="22"/>
          <w:szCs w:val="22"/>
        </w:rPr>
        <w:t>:</w:t>
      </w:r>
    </w:p>
    <w:p w14:paraId="009F6159" w14:textId="77777777" w:rsidR="0008072A" w:rsidRPr="00E377E3" w:rsidRDefault="0008072A" w:rsidP="00E377E3">
      <w:pPr>
        <w:pStyle w:val="NormalnyWeb"/>
        <w:tabs>
          <w:tab w:val="left" w:pos="1843"/>
          <w:tab w:val="left" w:pos="2268"/>
          <w:tab w:val="left" w:pos="3261"/>
        </w:tabs>
        <w:spacing w:before="0" w:after="0"/>
        <w:ind w:left="1701" w:hanging="1301"/>
        <w:jc w:val="both"/>
        <w:rPr>
          <w:rFonts w:asciiTheme="minorHAnsi" w:hAnsiTheme="minorHAnsi" w:cstheme="minorHAnsi"/>
          <w:b/>
          <w:sz w:val="22"/>
          <w:szCs w:val="22"/>
        </w:rPr>
      </w:pPr>
      <w:r w:rsidRPr="00E377E3">
        <w:rPr>
          <w:rFonts w:asciiTheme="minorHAnsi" w:hAnsiTheme="minorHAnsi" w:cstheme="minorHAnsi"/>
          <w:b/>
          <w:sz w:val="22"/>
          <w:szCs w:val="22"/>
        </w:rPr>
        <w:t>cena</w:t>
      </w:r>
      <w:r w:rsidR="004E529C" w:rsidRPr="00E377E3">
        <w:rPr>
          <w:rFonts w:asciiTheme="minorHAnsi" w:hAnsiTheme="minorHAnsi" w:cstheme="minorHAnsi"/>
          <w:b/>
          <w:sz w:val="22"/>
          <w:szCs w:val="22"/>
        </w:rPr>
        <w:t xml:space="preserve"> </w:t>
      </w:r>
      <w:r w:rsidRPr="00E377E3">
        <w:rPr>
          <w:rFonts w:asciiTheme="minorHAnsi" w:hAnsiTheme="minorHAnsi" w:cstheme="minorHAnsi"/>
          <w:b/>
          <w:sz w:val="22"/>
          <w:szCs w:val="22"/>
        </w:rPr>
        <w:t>- 60 %</w:t>
      </w:r>
    </w:p>
    <w:p w14:paraId="7D66466E" w14:textId="77777777" w:rsidR="00A951E9" w:rsidRPr="00E377E3" w:rsidRDefault="00A951E9" w:rsidP="00E377E3">
      <w:pPr>
        <w:pStyle w:val="NormalnyWeb"/>
        <w:spacing w:before="0" w:after="120"/>
        <w:ind w:left="601" w:hanging="198"/>
        <w:jc w:val="both"/>
        <w:rPr>
          <w:rFonts w:asciiTheme="minorHAnsi" w:hAnsiTheme="minorHAnsi" w:cstheme="minorHAnsi"/>
          <w:b/>
          <w:sz w:val="22"/>
          <w:szCs w:val="22"/>
        </w:rPr>
      </w:pPr>
      <w:r w:rsidRPr="00E377E3">
        <w:rPr>
          <w:rFonts w:asciiTheme="minorHAnsi" w:hAnsiTheme="minorHAnsi" w:cstheme="minorHAnsi"/>
          <w:b/>
          <w:sz w:val="22"/>
          <w:szCs w:val="22"/>
        </w:rPr>
        <w:t xml:space="preserve">czas przystąpienia do zwalczania śliskości – </w:t>
      </w:r>
      <w:r w:rsidR="00CC40BF" w:rsidRPr="00E377E3">
        <w:rPr>
          <w:rFonts w:asciiTheme="minorHAnsi" w:hAnsiTheme="minorHAnsi" w:cstheme="minorHAnsi"/>
          <w:b/>
          <w:sz w:val="22"/>
          <w:szCs w:val="22"/>
        </w:rPr>
        <w:t>4</w:t>
      </w:r>
      <w:r w:rsidRPr="00E377E3">
        <w:rPr>
          <w:rFonts w:asciiTheme="minorHAnsi" w:hAnsiTheme="minorHAnsi" w:cstheme="minorHAnsi"/>
          <w:b/>
          <w:sz w:val="22"/>
          <w:szCs w:val="22"/>
        </w:rPr>
        <w:t>0 %</w:t>
      </w:r>
    </w:p>
    <w:p w14:paraId="57A8E585" w14:textId="77777777" w:rsidR="008D3420" w:rsidRPr="00E377E3" w:rsidRDefault="0008072A" w:rsidP="00E377E3">
      <w:pPr>
        <w:pStyle w:val="Bezodstpw"/>
        <w:numPr>
          <w:ilvl w:val="1"/>
          <w:numId w:val="17"/>
        </w:numPr>
        <w:suppressAutoHyphens w:val="0"/>
        <w:spacing w:after="240"/>
        <w:ind w:left="800" w:hanging="600"/>
        <w:jc w:val="both"/>
        <w:rPr>
          <w:rFonts w:asciiTheme="minorHAnsi" w:hAnsiTheme="minorHAnsi" w:cstheme="minorHAnsi"/>
          <w:lang w:val="pl-PL"/>
        </w:rPr>
      </w:pPr>
      <w:r w:rsidRPr="00E377E3">
        <w:rPr>
          <w:rFonts w:asciiTheme="minorHAnsi" w:hAnsiTheme="minorHAnsi" w:cstheme="minorHAnsi"/>
          <w:b/>
          <w:lang w:val="pl-PL"/>
        </w:rPr>
        <w:t>Kryterium cena</w:t>
      </w:r>
      <w:r w:rsidRPr="00E377E3">
        <w:rPr>
          <w:rFonts w:asciiTheme="minorHAnsi" w:hAnsiTheme="minorHAnsi" w:cstheme="minorHAnsi"/>
          <w:lang w:val="pl-PL"/>
        </w:rPr>
        <w:t xml:space="preserve"> oznacza ofertę dla której Zamawiający przyzna stosowną ilość w trakcie badania ofert wg wzoru określonego poniżej.</w:t>
      </w:r>
    </w:p>
    <w:p w14:paraId="0579F291" w14:textId="77777777" w:rsidR="008D3420" w:rsidRPr="00E377E3" w:rsidRDefault="006F505A" w:rsidP="00E377E3">
      <w:pPr>
        <w:suppressAutoHyphens w:val="0"/>
        <w:overflowPunct/>
        <w:autoSpaceDE/>
        <w:spacing w:after="240"/>
        <w:ind w:left="600"/>
        <w:jc w:val="both"/>
        <w:textAlignment w:val="auto"/>
        <w:rPr>
          <w:rFonts w:asciiTheme="minorHAnsi" w:eastAsia="Arial" w:hAnsiTheme="minorHAnsi" w:cstheme="minorHAnsi"/>
          <w:b/>
          <w:kern w:val="0"/>
          <w:sz w:val="22"/>
          <w:szCs w:val="22"/>
          <w:lang w:eastAsia="en-US" w:bidi="en-US"/>
        </w:rPr>
      </w:pPr>
      <m:oMathPara>
        <m:oMath>
          <m:r>
            <m:rPr>
              <m:sty m:val="b"/>
            </m:rPr>
            <w:rPr>
              <w:rFonts w:ascii="Cambria Math" w:eastAsia="Arial" w:hAnsi="Cambria Math" w:cstheme="minorHAnsi"/>
              <w:kern w:val="0"/>
              <w:sz w:val="22"/>
              <w:szCs w:val="22"/>
              <w:lang w:eastAsia="en-US" w:bidi="en-US"/>
            </w:rPr>
            <m:t>Kc=</m:t>
          </m:r>
          <m:f>
            <m:fPr>
              <m:ctrlPr>
                <w:rPr>
                  <w:rFonts w:ascii="Cambria Math" w:eastAsia="Arial" w:hAnsi="Cambria Math" w:cstheme="minorHAnsi"/>
                  <w:b/>
                  <w:kern w:val="0"/>
                  <w:sz w:val="22"/>
                  <w:szCs w:val="22"/>
                  <w:lang w:eastAsia="en-US" w:bidi="en-US"/>
                </w:rPr>
              </m:ctrlPr>
            </m:fPr>
            <m:num>
              <m:r>
                <m:rPr>
                  <m:sty m:val="b"/>
                </m:rPr>
                <w:rPr>
                  <w:rFonts w:ascii="Cambria Math" w:eastAsia="Arial" w:hAnsi="Cambria Math" w:cstheme="minorHAnsi"/>
                  <w:kern w:val="0"/>
                  <w:sz w:val="22"/>
                  <w:szCs w:val="22"/>
                  <w:lang w:eastAsia="en-US" w:bidi="en-US"/>
                </w:rPr>
                <m:t>Cmin</m:t>
              </m:r>
            </m:num>
            <m:den>
              <m:r>
                <m:rPr>
                  <m:sty m:val="b"/>
                </m:rPr>
                <w:rPr>
                  <w:rFonts w:ascii="Cambria Math" w:eastAsia="Arial" w:hAnsi="Cambria Math" w:cstheme="minorHAnsi"/>
                  <w:kern w:val="0"/>
                  <w:sz w:val="22"/>
                  <w:szCs w:val="22"/>
                  <w:lang w:eastAsia="en-US" w:bidi="en-US"/>
                </w:rPr>
                <m:t>Cbad</m:t>
              </m:r>
            </m:den>
          </m:f>
          <m:r>
            <m:rPr>
              <m:sty m:val="b"/>
            </m:rPr>
            <w:rPr>
              <w:rFonts w:ascii="Cambria Math" w:eastAsia="Arial" w:hAnsi="Cambria Math" w:cstheme="minorHAnsi"/>
              <w:kern w:val="0"/>
              <w:sz w:val="22"/>
              <w:szCs w:val="22"/>
              <w:lang w:eastAsia="en-US" w:bidi="en-US"/>
            </w:rPr>
            <m:t>×100×60%</m:t>
          </m:r>
        </m:oMath>
      </m:oMathPara>
    </w:p>
    <w:p w14:paraId="325B5096" w14:textId="77777777" w:rsidR="008D3420" w:rsidRPr="00E377E3" w:rsidRDefault="008D3420" w:rsidP="00E377E3">
      <w:pPr>
        <w:pStyle w:val="Bezodstpw"/>
        <w:ind w:left="1431" w:hanging="631"/>
        <w:jc w:val="both"/>
        <w:rPr>
          <w:rFonts w:asciiTheme="minorHAnsi" w:hAnsiTheme="minorHAnsi" w:cstheme="minorHAnsi"/>
          <w:b/>
          <w:lang w:val="pl-PL"/>
        </w:rPr>
      </w:pPr>
      <w:r w:rsidRPr="00E377E3">
        <w:rPr>
          <w:rFonts w:asciiTheme="minorHAnsi" w:hAnsiTheme="minorHAnsi" w:cstheme="minorHAnsi"/>
          <w:b/>
          <w:lang w:val="pl-PL"/>
        </w:rPr>
        <w:t>przy czym 1% = 1pkt</w:t>
      </w:r>
    </w:p>
    <w:p w14:paraId="742F4EE6" w14:textId="77777777" w:rsidR="0008072A" w:rsidRPr="00E377E3" w:rsidRDefault="0008072A" w:rsidP="00E377E3">
      <w:pPr>
        <w:widowControl w:val="0"/>
        <w:autoSpaceDN w:val="0"/>
        <w:ind w:left="360"/>
        <w:jc w:val="both"/>
        <w:rPr>
          <w:rFonts w:asciiTheme="minorHAnsi" w:hAnsiTheme="minorHAnsi" w:cstheme="minorHAnsi"/>
          <w:b/>
          <w:sz w:val="22"/>
          <w:szCs w:val="22"/>
        </w:rPr>
      </w:pPr>
    </w:p>
    <w:p w14:paraId="55F2C789" w14:textId="77777777" w:rsidR="0008072A" w:rsidRPr="00E377E3" w:rsidRDefault="0008072A" w:rsidP="00E377E3">
      <w:pPr>
        <w:pStyle w:val="Bezodstpw"/>
        <w:tabs>
          <w:tab w:val="left" w:pos="700"/>
        </w:tabs>
        <w:ind w:left="891" w:hanging="91"/>
        <w:jc w:val="both"/>
        <w:rPr>
          <w:rFonts w:asciiTheme="minorHAnsi" w:hAnsiTheme="minorHAnsi" w:cstheme="minorHAnsi"/>
          <w:lang w:val="pl-PL"/>
        </w:rPr>
      </w:pPr>
      <w:r w:rsidRPr="00E377E3">
        <w:rPr>
          <w:rFonts w:asciiTheme="minorHAnsi" w:hAnsiTheme="minorHAnsi" w:cstheme="minorHAnsi"/>
          <w:lang w:val="pl-PL"/>
        </w:rPr>
        <w:t>gdzie:</w:t>
      </w:r>
    </w:p>
    <w:p w14:paraId="5DDDC7E2" w14:textId="77777777" w:rsidR="0008072A" w:rsidRPr="00E377E3" w:rsidRDefault="006F505A" w:rsidP="00E377E3">
      <w:pPr>
        <w:pStyle w:val="Bezodstpw"/>
        <w:tabs>
          <w:tab w:val="left" w:pos="700"/>
        </w:tabs>
        <w:ind w:left="900" w:hanging="91"/>
        <w:jc w:val="both"/>
        <w:rPr>
          <w:rFonts w:asciiTheme="minorHAnsi" w:hAnsiTheme="minorHAnsi" w:cstheme="minorHAnsi"/>
          <w:lang w:val="pl-PL"/>
        </w:rPr>
      </w:pPr>
      <w:proofErr w:type="spellStart"/>
      <w:r w:rsidRPr="00E377E3">
        <w:rPr>
          <w:rFonts w:asciiTheme="minorHAnsi" w:hAnsiTheme="minorHAnsi" w:cstheme="minorHAnsi"/>
          <w:lang w:val="pl-PL"/>
        </w:rPr>
        <w:t>K</w:t>
      </w:r>
      <w:r w:rsidR="00ED2E65" w:rsidRPr="00E377E3">
        <w:rPr>
          <w:rFonts w:asciiTheme="minorHAnsi" w:hAnsiTheme="minorHAnsi" w:cstheme="minorHAnsi"/>
          <w:lang w:val="pl-PL"/>
        </w:rPr>
        <w:t>c</w:t>
      </w:r>
      <w:proofErr w:type="spellEnd"/>
      <w:r w:rsidR="0008072A" w:rsidRPr="00E377E3">
        <w:rPr>
          <w:rFonts w:asciiTheme="minorHAnsi" w:hAnsiTheme="minorHAnsi" w:cstheme="minorHAnsi"/>
          <w:lang w:val="pl-PL"/>
        </w:rPr>
        <w:t xml:space="preserve"> </w:t>
      </w:r>
      <w:r w:rsidR="00C376CF" w:rsidRPr="00E377E3">
        <w:rPr>
          <w:rFonts w:asciiTheme="minorHAnsi" w:hAnsiTheme="minorHAnsi" w:cstheme="minorHAnsi"/>
          <w:lang w:val="pl-PL"/>
        </w:rPr>
        <w:tab/>
      </w:r>
      <w:r w:rsidR="0008072A" w:rsidRPr="00E377E3">
        <w:rPr>
          <w:rFonts w:asciiTheme="minorHAnsi" w:hAnsiTheme="minorHAnsi" w:cstheme="minorHAnsi"/>
          <w:lang w:val="pl-PL"/>
        </w:rPr>
        <w:t xml:space="preserve">- </w:t>
      </w:r>
      <w:r w:rsidR="0008072A" w:rsidRPr="00E377E3">
        <w:rPr>
          <w:rFonts w:asciiTheme="minorHAnsi" w:hAnsiTheme="minorHAnsi" w:cstheme="minorHAnsi"/>
          <w:lang w:val="pl-PL"/>
        </w:rPr>
        <w:tab/>
      </w:r>
      <w:r w:rsidRPr="00E377E3">
        <w:rPr>
          <w:rFonts w:asciiTheme="minorHAnsi" w:hAnsiTheme="minorHAnsi" w:cstheme="minorHAnsi"/>
          <w:lang w:val="pl-PL"/>
        </w:rPr>
        <w:t>ilość</w:t>
      </w:r>
      <w:r w:rsidR="0008072A" w:rsidRPr="00E377E3">
        <w:rPr>
          <w:rFonts w:asciiTheme="minorHAnsi" w:hAnsiTheme="minorHAnsi" w:cstheme="minorHAnsi"/>
          <w:lang w:val="pl-PL"/>
        </w:rPr>
        <w:t xml:space="preserve"> punktów </w:t>
      </w:r>
      <w:r w:rsidRPr="00E377E3">
        <w:rPr>
          <w:rFonts w:asciiTheme="minorHAnsi" w:hAnsiTheme="minorHAnsi" w:cstheme="minorHAnsi"/>
          <w:lang w:val="pl-PL"/>
        </w:rPr>
        <w:t>przyznanych ofercie w kryterium ceny</w:t>
      </w:r>
    </w:p>
    <w:p w14:paraId="2049FF45" w14:textId="77777777" w:rsidR="0008072A" w:rsidRPr="00E377E3" w:rsidRDefault="0008072A" w:rsidP="00E377E3">
      <w:pPr>
        <w:pStyle w:val="Bezodstpw"/>
        <w:tabs>
          <w:tab w:val="left" w:pos="700"/>
        </w:tabs>
        <w:ind w:firstLine="800"/>
        <w:jc w:val="both"/>
        <w:rPr>
          <w:rFonts w:asciiTheme="minorHAnsi" w:hAnsiTheme="minorHAnsi" w:cstheme="minorHAnsi"/>
          <w:lang w:val="pl-PL"/>
        </w:rPr>
      </w:pPr>
      <w:proofErr w:type="spellStart"/>
      <w:r w:rsidRPr="00E377E3">
        <w:rPr>
          <w:rFonts w:asciiTheme="minorHAnsi" w:hAnsiTheme="minorHAnsi" w:cstheme="minorHAnsi"/>
          <w:lang w:val="pl-PL"/>
        </w:rPr>
        <w:t>C</w:t>
      </w:r>
      <w:r w:rsidRPr="00E377E3">
        <w:rPr>
          <w:rFonts w:asciiTheme="minorHAnsi" w:hAnsiTheme="minorHAnsi" w:cstheme="minorHAnsi"/>
          <w:vertAlign w:val="subscript"/>
          <w:lang w:val="pl-PL"/>
        </w:rPr>
        <w:t>min</w:t>
      </w:r>
      <w:proofErr w:type="spellEnd"/>
      <w:r w:rsidRPr="00E377E3">
        <w:rPr>
          <w:rFonts w:asciiTheme="minorHAnsi" w:hAnsiTheme="minorHAnsi" w:cstheme="minorHAnsi"/>
          <w:lang w:val="pl-PL"/>
        </w:rPr>
        <w:t xml:space="preserve"> </w:t>
      </w:r>
      <w:r w:rsidRPr="00E377E3">
        <w:rPr>
          <w:rFonts w:asciiTheme="minorHAnsi" w:hAnsiTheme="minorHAnsi" w:cstheme="minorHAnsi"/>
          <w:lang w:val="pl-PL"/>
        </w:rPr>
        <w:tab/>
        <w:t xml:space="preserve">- </w:t>
      </w:r>
      <w:r w:rsidRPr="00E377E3">
        <w:rPr>
          <w:rFonts w:asciiTheme="minorHAnsi" w:hAnsiTheme="minorHAnsi" w:cstheme="minorHAnsi"/>
          <w:lang w:val="pl-PL"/>
        </w:rPr>
        <w:tab/>
        <w:t>najni</w:t>
      </w:r>
      <w:r w:rsidR="00455590" w:rsidRPr="00E377E3">
        <w:rPr>
          <w:rFonts w:asciiTheme="minorHAnsi" w:hAnsiTheme="minorHAnsi" w:cstheme="minorHAnsi"/>
          <w:lang w:val="pl-PL"/>
        </w:rPr>
        <w:t xml:space="preserve">ższa cena </w:t>
      </w:r>
      <w:r w:rsidR="00AC447B" w:rsidRPr="00E377E3">
        <w:rPr>
          <w:rFonts w:asciiTheme="minorHAnsi" w:hAnsiTheme="minorHAnsi" w:cstheme="minorHAnsi"/>
          <w:lang w:val="pl-PL"/>
        </w:rPr>
        <w:t xml:space="preserve">brutto </w:t>
      </w:r>
      <w:r w:rsidR="00455590" w:rsidRPr="00E377E3">
        <w:rPr>
          <w:rFonts w:asciiTheme="minorHAnsi" w:hAnsiTheme="minorHAnsi" w:cstheme="minorHAnsi"/>
          <w:lang w:val="pl-PL"/>
        </w:rPr>
        <w:t xml:space="preserve">spośród złożonych ofert niepodlegających odrzuceniu </w:t>
      </w:r>
    </w:p>
    <w:p w14:paraId="51D2CF8F" w14:textId="77777777" w:rsidR="0008072A" w:rsidRPr="00E377E3" w:rsidRDefault="0008072A" w:rsidP="00E377E3">
      <w:pPr>
        <w:pStyle w:val="Bezodstpw"/>
        <w:tabs>
          <w:tab w:val="left" w:pos="700"/>
        </w:tabs>
        <w:suppressAutoHyphens w:val="0"/>
        <w:ind w:firstLine="800"/>
        <w:jc w:val="both"/>
        <w:rPr>
          <w:rFonts w:asciiTheme="minorHAnsi" w:hAnsiTheme="minorHAnsi" w:cstheme="minorHAnsi"/>
          <w:lang w:val="pl-PL"/>
        </w:rPr>
      </w:pPr>
      <w:proofErr w:type="spellStart"/>
      <w:r w:rsidRPr="00E377E3">
        <w:rPr>
          <w:rFonts w:asciiTheme="minorHAnsi" w:hAnsiTheme="minorHAnsi" w:cstheme="minorHAnsi"/>
          <w:lang w:val="pl-PL"/>
        </w:rPr>
        <w:t>C</w:t>
      </w:r>
      <w:r w:rsidRPr="00E377E3">
        <w:rPr>
          <w:rFonts w:asciiTheme="minorHAnsi" w:hAnsiTheme="minorHAnsi" w:cstheme="minorHAnsi"/>
          <w:vertAlign w:val="subscript"/>
          <w:lang w:val="pl-PL"/>
        </w:rPr>
        <w:t>bad</w:t>
      </w:r>
      <w:proofErr w:type="spellEnd"/>
      <w:r w:rsidRPr="00E377E3">
        <w:rPr>
          <w:rFonts w:asciiTheme="minorHAnsi" w:hAnsiTheme="minorHAnsi" w:cstheme="minorHAnsi"/>
          <w:lang w:val="pl-PL"/>
        </w:rPr>
        <w:t xml:space="preserve"> </w:t>
      </w:r>
      <w:r w:rsidRPr="00E377E3">
        <w:rPr>
          <w:rFonts w:asciiTheme="minorHAnsi" w:hAnsiTheme="minorHAnsi" w:cstheme="minorHAnsi"/>
          <w:lang w:val="pl-PL"/>
        </w:rPr>
        <w:tab/>
        <w:t xml:space="preserve">- </w:t>
      </w:r>
      <w:r w:rsidRPr="00E377E3">
        <w:rPr>
          <w:rFonts w:asciiTheme="minorHAnsi" w:hAnsiTheme="minorHAnsi" w:cstheme="minorHAnsi"/>
          <w:lang w:val="pl-PL"/>
        </w:rPr>
        <w:tab/>
        <w:t xml:space="preserve">cena </w:t>
      </w:r>
      <w:r w:rsidR="00AC447B" w:rsidRPr="00E377E3">
        <w:rPr>
          <w:rFonts w:asciiTheme="minorHAnsi" w:hAnsiTheme="minorHAnsi" w:cstheme="minorHAnsi"/>
          <w:lang w:val="pl-PL"/>
        </w:rPr>
        <w:t xml:space="preserve">brutto </w:t>
      </w:r>
      <w:r w:rsidRPr="00E377E3">
        <w:rPr>
          <w:rFonts w:asciiTheme="minorHAnsi" w:hAnsiTheme="minorHAnsi" w:cstheme="minorHAnsi"/>
          <w:lang w:val="pl-PL"/>
        </w:rPr>
        <w:t>oferty badanej</w:t>
      </w:r>
    </w:p>
    <w:p w14:paraId="1F718475" w14:textId="77777777" w:rsidR="00455590" w:rsidRPr="00E377E3" w:rsidRDefault="00455590" w:rsidP="00E377E3">
      <w:pPr>
        <w:pStyle w:val="Bezodstpw"/>
        <w:suppressAutoHyphens w:val="0"/>
        <w:ind w:left="1600" w:hanging="831"/>
        <w:jc w:val="both"/>
        <w:rPr>
          <w:rFonts w:asciiTheme="minorHAnsi" w:hAnsiTheme="minorHAnsi" w:cstheme="minorHAnsi"/>
          <w:lang w:val="pl-PL"/>
        </w:rPr>
      </w:pPr>
    </w:p>
    <w:p w14:paraId="60F3385F" w14:textId="77777777" w:rsidR="00455590" w:rsidRPr="00E377E3" w:rsidRDefault="00455590" w:rsidP="00E377E3">
      <w:pPr>
        <w:widowControl w:val="0"/>
        <w:autoSpaceDN w:val="0"/>
        <w:ind w:left="500" w:firstLine="300"/>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 xml:space="preserve">W zakresie tego kryterium oferta może otrzymać </w:t>
      </w:r>
      <w:r w:rsidRPr="00E377E3">
        <w:rPr>
          <w:rFonts w:asciiTheme="minorHAnsi" w:eastAsia="Lucida Sans Unicode" w:hAnsiTheme="minorHAnsi" w:cstheme="minorHAnsi"/>
          <w:b/>
          <w:kern w:val="3"/>
          <w:sz w:val="22"/>
          <w:szCs w:val="22"/>
          <w:lang w:eastAsia="zh-CN"/>
        </w:rPr>
        <w:t>max. 60 pkt.</w:t>
      </w:r>
    </w:p>
    <w:p w14:paraId="6DC6735E" w14:textId="77777777" w:rsidR="001508AF" w:rsidRPr="00E377E3" w:rsidRDefault="001508AF" w:rsidP="00E377E3">
      <w:pPr>
        <w:widowControl w:val="0"/>
        <w:autoSpaceDN w:val="0"/>
        <w:ind w:left="600" w:firstLine="300"/>
        <w:jc w:val="both"/>
        <w:rPr>
          <w:rFonts w:asciiTheme="minorHAnsi" w:eastAsia="Lucida Sans Unicode" w:hAnsiTheme="minorHAnsi" w:cstheme="minorHAnsi"/>
          <w:b/>
          <w:kern w:val="3"/>
          <w:sz w:val="22"/>
          <w:szCs w:val="22"/>
          <w:lang w:eastAsia="zh-CN"/>
        </w:rPr>
      </w:pPr>
    </w:p>
    <w:p w14:paraId="7144DBB3" w14:textId="77777777" w:rsidR="00455590" w:rsidRPr="00E377E3" w:rsidRDefault="00455590" w:rsidP="00E377E3">
      <w:pPr>
        <w:widowControl w:val="0"/>
        <w:autoSpaceDN w:val="0"/>
        <w:ind w:left="800"/>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b/>
          <w:kern w:val="3"/>
          <w:sz w:val="22"/>
          <w:szCs w:val="22"/>
          <w:lang w:eastAsia="zh-CN"/>
        </w:rPr>
        <w:t>Uwaga!</w:t>
      </w:r>
      <w:r w:rsidRPr="00E377E3">
        <w:rPr>
          <w:rFonts w:asciiTheme="minorHAnsi" w:eastAsia="Lucida Sans Unicode" w:hAnsiTheme="minorHAnsi" w:cstheme="minorHAnsi"/>
          <w:kern w:val="3"/>
          <w:sz w:val="22"/>
          <w:szCs w:val="22"/>
          <w:lang w:eastAsia="zh-CN"/>
        </w:rPr>
        <w:t xml:space="preserve"> Przy obliczaniu punktów w tym kryterium, Zamawiający zastosuje zaokrąglenie do dwóch miejsc po przecinku.</w:t>
      </w:r>
    </w:p>
    <w:p w14:paraId="79AD5A49" w14:textId="77777777" w:rsidR="0008072A" w:rsidRPr="00E377E3" w:rsidRDefault="0008072A" w:rsidP="00E377E3">
      <w:pPr>
        <w:pStyle w:val="Bezodstpw"/>
        <w:suppressAutoHyphens w:val="0"/>
        <w:ind w:left="540" w:hanging="540"/>
        <w:jc w:val="both"/>
        <w:rPr>
          <w:rFonts w:asciiTheme="minorHAnsi" w:hAnsiTheme="minorHAnsi" w:cstheme="minorHAnsi"/>
          <w:color w:val="FF0000"/>
          <w:lang w:val="pl-PL"/>
        </w:rPr>
      </w:pPr>
    </w:p>
    <w:p w14:paraId="0A6D90E4" w14:textId="1F0E79A4" w:rsidR="00AC029B" w:rsidRPr="009516EF" w:rsidRDefault="00AC029B" w:rsidP="00E377E3">
      <w:pPr>
        <w:pStyle w:val="Bezodstpw"/>
        <w:numPr>
          <w:ilvl w:val="1"/>
          <w:numId w:val="17"/>
        </w:numPr>
        <w:spacing w:after="120"/>
        <w:ind w:left="799" w:hanging="601"/>
        <w:jc w:val="both"/>
        <w:rPr>
          <w:rFonts w:asciiTheme="minorHAnsi" w:hAnsiTheme="minorHAnsi" w:cstheme="minorHAnsi"/>
          <w:lang w:val="pl-PL"/>
        </w:rPr>
      </w:pPr>
      <w:r w:rsidRPr="009516EF">
        <w:rPr>
          <w:rFonts w:asciiTheme="minorHAnsi" w:hAnsiTheme="minorHAnsi" w:cstheme="minorHAnsi"/>
          <w:b/>
          <w:lang w:val="pl-PL"/>
        </w:rPr>
        <w:t xml:space="preserve">Kryterium – czas </w:t>
      </w:r>
      <w:r w:rsidR="00EF497A" w:rsidRPr="009516EF">
        <w:rPr>
          <w:rFonts w:asciiTheme="minorHAnsi" w:hAnsiTheme="minorHAnsi" w:cstheme="minorHAnsi"/>
          <w:b/>
          <w:lang w:val="pl-PL"/>
        </w:rPr>
        <w:t>przystąpienia do zwalczania śliskości</w:t>
      </w:r>
      <w:r w:rsidRPr="009516EF">
        <w:rPr>
          <w:rFonts w:asciiTheme="minorHAnsi" w:hAnsiTheme="minorHAnsi" w:cstheme="minorHAnsi"/>
          <w:b/>
          <w:lang w:val="pl-PL"/>
        </w:rPr>
        <w:t xml:space="preserve"> </w:t>
      </w:r>
      <w:r w:rsidRPr="009516EF">
        <w:rPr>
          <w:rFonts w:asciiTheme="minorHAnsi" w:hAnsiTheme="minorHAnsi" w:cstheme="minorHAnsi"/>
          <w:lang w:val="pl-PL"/>
        </w:rPr>
        <w:t xml:space="preserve"> </w:t>
      </w:r>
    </w:p>
    <w:p w14:paraId="285C43BC" w14:textId="77777777" w:rsidR="00AC029B" w:rsidRPr="009516EF" w:rsidRDefault="00AC029B" w:rsidP="00E377E3">
      <w:pPr>
        <w:pStyle w:val="Bezodstpw"/>
        <w:spacing w:after="120"/>
        <w:ind w:left="799"/>
        <w:jc w:val="both"/>
        <w:rPr>
          <w:rFonts w:asciiTheme="minorHAnsi" w:hAnsiTheme="minorHAnsi" w:cstheme="minorHAnsi"/>
          <w:lang w:val="pl-PL"/>
        </w:rPr>
      </w:pPr>
      <w:r w:rsidRPr="009516EF">
        <w:rPr>
          <w:rFonts w:asciiTheme="minorHAnsi" w:hAnsiTheme="minorHAnsi" w:cstheme="minorHAnsi"/>
          <w:lang w:val="pl-PL"/>
        </w:rPr>
        <w:t xml:space="preserve">Zamawiający w kryterium czas </w:t>
      </w:r>
      <w:r w:rsidR="00EF497A" w:rsidRPr="009516EF">
        <w:rPr>
          <w:rFonts w:asciiTheme="minorHAnsi" w:hAnsiTheme="minorHAnsi" w:cstheme="minorHAnsi"/>
          <w:lang w:val="pl-PL"/>
        </w:rPr>
        <w:t>przystąpienia do zwalczania śliskości</w:t>
      </w:r>
      <w:r w:rsidRPr="009516EF">
        <w:rPr>
          <w:rFonts w:asciiTheme="minorHAnsi" w:hAnsiTheme="minorHAnsi" w:cstheme="minorHAnsi"/>
          <w:lang w:val="pl-PL"/>
        </w:rPr>
        <w:t xml:space="preserve"> od chwili zgłoszenia przyzna następujące punkty:</w:t>
      </w:r>
    </w:p>
    <w:p w14:paraId="769F5304" w14:textId="7A02DFF6" w:rsidR="00AC029B" w:rsidRPr="009516EF" w:rsidRDefault="00EF497A" w:rsidP="00E377E3">
      <w:pPr>
        <w:pStyle w:val="Akapitzlist"/>
        <w:numPr>
          <w:ilvl w:val="0"/>
          <w:numId w:val="129"/>
        </w:numPr>
        <w:tabs>
          <w:tab w:val="left" w:pos="800"/>
        </w:tabs>
        <w:spacing w:after="120" w:line="240" w:lineRule="auto"/>
        <w:contextualSpacing w:val="0"/>
        <w:jc w:val="both"/>
        <w:rPr>
          <w:rFonts w:asciiTheme="minorHAnsi" w:hAnsiTheme="minorHAnsi" w:cstheme="minorHAnsi"/>
        </w:rPr>
      </w:pPr>
      <w:r w:rsidRPr="009516EF">
        <w:rPr>
          <w:rFonts w:asciiTheme="minorHAnsi" w:hAnsiTheme="minorHAnsi" w:cstheme="minorHAnsi"/>
        </w:rPr>
        <w:t>likwidacja śliskości</w:t>
      </w:r>
      <w:r w:rsidR="00AC029B" w:rsidRPr="009516EF">
        <w:rPr>
          <w:rFonts w:asciiTheme="minorHAnsi" w:hAnsiTheme="minorHAnsi" w:cstheme="minorHAnsi"/>
        </w:rPr>
        <w:t xml:space="preserve"> – przystąpienie do </w:t>
      </w:r>
      <w:r w:rsidRPr="009516EF">
        <w:rPr>
          <w:rFonts w:asciiTheme="minorHAnsi" w:hAnsiTheme="minorHAnsi" w:cstheme="minorHAnsi"/>
        </w:rPr>
        <w:t>zwalczania śliskości w ciągu 0,5</w:t>
      </w:r>
      <w:r w:rsidR="00AC029B" w:rsidRPr="009516EF">
        <w:rPr>
          <w:rFonts w:asciiTheme="minorHAnsi" w:hAnsiTheme="minorHAnsi" w:cstheme="minorHAnsi"/>
        </w:rPr>
        <w:t xml:space="preserve"> godziny od chwili zgłoszenia – </w:t>
      </w:r>
      <w:r w:rsidR="004E6D29" w:rsidRPr="009516EF">
        <w:rPr>
          <w:rFonts w:asciiTheme="minorHAnsi" w:hAnsiTheme="minorHAnsi" w:cstheme="minorHAnsi"/>
          <w:b/>
          <w:bCs/>
        </w:rPr>
        <w:t>3</w:t>
      </w:r>
      <w:r w:rsidR="00AC029B" w:rsidRPr="009516EF">
        <w:rPr>
          <w:rFonts w:asciiTheme="minorHAnsi" w:hAnsiTheme="minorHAnsi" w:cstheme="minorHAnsi"/>
          <w:b/>
          <w:bCs/>
        </w:rPr>
        <w:t>0 pkt</w:t>
      </w:r>
    </w:p>
    <w:p w14:paraId="5940CAD8" w14:textId="2F28B068" w:rsidR="00EF497A" w:rsidRPr="009516EF" w:rsidRDefault="00EF497A" w:rsidP="00E377E3">
      <w:pPr>
        <w:pStyle w:val="Akapitzlist"/>
        <w:numPr>
          <w:ilvl w:val="0"/>
          <w:numId w:val="129"/>
        </w:numPr>
        <w:tabs>
          <w:tab w:val="left" w:pos="800"/>
        </w:tabs>
        <w:spacing w:after="120" w:line="240" w:lineRule="auto"/>
        <w:contextualSpacing w:val="0"/>
        <w:jc w:val="both"/>
        <w:rPr>
          <w:rFonts w:asciiTheme="minorHAnsi" w:hAnsiTheme="minorHAnsi" w:cstheme="minorHAnsi"/>
        </w:rPr>
      </w:pPr>
      <w:r w:rsidRPr="009516EF">
        <w:rPr>
          <w:rFonts w:asciiTheme="minorHAnsi" w:hAnsiTheme="minorHAnsi" w:cstheme="minorHAnsi"/>
        </w:rPr>
        <w:t xml:space="preserve">likwidacja śliskości – przystąpienie do zwalczania śliskości w ciągu 1,0 godziny od chwili zgłoszenia – </w:t>
      </w:r>
      <w:r w:rsidR="004E6D29" w:rsidRPr="009516EF">
        <w:rPr>
          <w:rFonts w:asciiTheme="minorHAnsi" w:hAnsiTheme="minorHAnsi" w:cstheme="minorHAnsi"/>
          <w:b/>
          <w:bCs/>
        </w:rPr>
        <w:t>1</w:t>
      </w:r>
      <w:r w:rsidRPr="009516EF">
        <w:rPr>
          <w:rFonts w:asciiTheme="minorHAnsi" w:hAnsiTheme="minorHAnsi" w:cstheme="minorHAnsi"/>
          <w:b/>
          <w:bCs/>
        </w:rPr>
        <w:t>0 pkt</w:t>
      </w:r>
    </w:p>
    <w:p w14:paraId="25B2AD31" w14:textId="77777777" w:rsidR="00EF497A" w:rsidRPr="009516EF" w:rsidRDefault="00EF497A" w:rsidP="00E377E3">
      <w:pPr>
        <w:pStyle w:val="Akapitzlist"/>
        <w:numPr>
          <w:ilvl w:val="0"/>
          <w:numId w:val="129"/>
        </w:numPr>
        <w:tabs>
          <w:tab w:val="left" w:pos="800"/>
        </w:tabs>
        <w:spacing w:after="120" w:line="240" w:lineRule="auto"/>
        <w:contextualSpacing w:val="0"/>
        <w:jc w:val="both"/>
        <w:rPr>
          <w:rFonts w:asciiTheme="minorHAnsi" w:hAnsiTheme="minorHAnsi" w:cstheme="minorHAnsi"/>
        </w:rPr>
      </w:pPr>
      <w:r w:rsidRPr="009516EF">
        <w:rPr>
          <w:rFonts w:asciiTheme="minorHAnsi" w:hAnsiTheme="minorHAnsi" w:cstheme="minorHAnsi"/>
        </w:rPr>
        <w:t xml:space="preserve">likwidacja śliskości – przystąpienie do zwalczania śliskości w ciągu 2,0 godziny od chwili zgłoszenia – </w:t>
      </w:r>
      <w:r w:rsidRPr="009516EF">
        <w:rPr>
          <w:rFonts w:asciiTheme="minorHAnsi" w:hAnsiTheme="minorHAnsi" w:cstheme="minorHAnsi"/>
          <w:b/>
          <w:bCs/>
        </w:rPr>
        <w:t>0 pkt</w:t>
      </w:r>
    </w:p>
    <w:p w14:paraId="52AAF9C8" w14:textId="77777777" w:rsidR="00AC029B" w:rsidRPr="009516EF" w:rsidRDefault="00AC029B" w:rsidP="00E377E3">
      <w:pPr>
        <w:pStyle w:val="Akapitzlist"/>
        <w:spacing w:after="120"/>
        <w:ind w:left="799"/>
        <w:contextualSpacing w:val="0"/>
        <w:jc w:val="both"/>
        <w:rPr>
          <w:rFonts w:asciiTheme="minorHAnsi" w:hAnsiTheme="minorHAnsi" w:cstheme="minorHAnsi"/>
          <w:b/>
        </w:rPr>
      </w:pPr>
      <w:r w:rsidRPr="009516EF">
        <w:rPr>
          <w:rFonts w:asciiTheme="minorHAnsi" w:hAnsiTheme="minorHAnsi" w:cstheme="minorHAnsi"/>
        </w:rPr>
        <w:t xml:space="preserve">W zakresie tego kryterium oferta może otrzymać </w:t>
      </w:r>
      <w:r w:rsidRPr="009516EF">
        <w:rPr>
          <w:rFonts w:asciiTheme="minorHAnsi" w:hAnsiTheme="minorHAnsi" w:cstheme="minorHAnsi"/>
          <w:b/>
        </w:rPr>
        <w:t xml:space="preserve">max </w:t>
      </w:r>
      <w:r w:rsidR="00CC40BF" w:rsidRPr="009516EF">
        <w:rPr>
          <w:rFonts w:asciiTheme="minorHAnsi" w:hAnsiTheme="minorHAnsi" w:cstheme="minorHAnsi"/>
          <w:b/>
        </w:rPr>
        <w:t>4</w:t>
      </w:r>
      <w:r w:rsidRPr="009516EF">
        <w:rPr>
          <w:rFonts w:asciiTheme="minorHAnsi" w:hAnsiTheme="minorHAnsi" w:cstheme="minorHAnsi"/>
          <w:b/>
        </w:rPr>
        <w:t>0 pkt.</w:t>
      </w:r>
    </w:p>
    <w:p w14:paraId="043D445A" w14:textId="77777777" w:rsidR="00AC029B" w:rsidRPr="004E6D29" w:rsidRDefault="00EF497A" w:rsidP="00E377E3">
      <w:pPr>
        <w:pStyle w:val="Akapitzlist"/>
        <w:spacing w:after="120" w:line="240" w:lineRule="auto"/>
        <w:ind w:left="799"/>
        <w:contextualSpacing w:val="0"/>
        <w:jc w:val="both"/>
        <w:rPr>
          <w:rFonts w:asciiTheme="minorHAnsi" w:hAnsiTheme="minorHAnsi" w:cstheme="minorHAnsi"/>
        </w:rPr>
      </w:pPr>
      <w:r w:rsidRPr="009516EF">
        <w:rPr>
          <w:rFonts w:asciiTheme="minorHAnsi" w:hAnsiTheme="minorHAnsi" w:cstheme="minorHAnsi"/>
        </w:rPr>
        <w:t>W przypadku nie wskazania w formularzu ofertowym czasu przystąpienia do zwalczania śliskości przez Wykonawcę, Zamawiający przyzna ofercie 0 punktów w tym kryterium oraz uzna, najdłuższy czas przystąpienia do zwalczania śliskości – 2 godziny.</w:t>
      </w:r>
      <w:r w:rsidRPr="004E6D29">
        <w:rPr>
          <w:rFonts w:asciiTheme="minorHAnsi" w:hAnsiTheme="minorHAnsi" w:cstheme="minorHAnsi"/>
        </w:rPr>
        <w:t xml:space="preserve"> </w:t>
      </w:r>
    </w:p>
    <w:p w14:paraId="3D73EA3E" w14:textId="77777777" w:rsidR="00F023BE" w:rsidRPr="00E377E3" w:rsidRDefault="00F023BE" w:rsidP="00E377E3">
      <w:pPr>
        <w:numPr>
          <w:ilvl w:val="0"/>
          <w:numId w:val="3"/>
        </w:numPr>
        <w:ind w:left="400" w:hanging="400"/>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Ranking wykonawców zostanie określony na podstawie powyższych kryteriów</w:t>
      </w:r>
      <w:r w:rsidR="007547FF" w:rsidRPr="00E377E3">
        <w:rPr>
          <w:rFonts w:asciiTheme="minorHAnsi" w:eastAsia="Lucida Sans Unicode" w:hAnsiTheme="minorHAnsi" w:cstheme="minorHAnsi"/>
          <w:kern w:val="3"/>
          <w:sz w:val="22"/>
          <w:szCs w:val="22"/>
          <w:lang w:eastAsia="zh-CN"/>
        </w:rPr>
        <w:t xml:space="preserve"> dla każdej części osobno</w:t>
      </w:r>
      <w:r w:rsidR="006F505A" w:rsidRPr="00E377E3">
        <w:rPr>
          <w:rFonts w:asciiTheme="minorHAnsi" w:eastAsia="Lucida Sans Unicode" w:hAnsiTheme="minorHAnsi" w:cstheme="minorHAnsi"/>
          <w:kern w:val="3"/>
          <w:sz w:val="22"/>
          <w:szCs w:val="22"/>
          <w:lang w:eastAsia="zh-CN"/>
        </w:rPr>
        <w:t xml:space="preserve">, wg wzoru: </w:t>
      </w:r>
      <w:proofErr w:type="spellStart"/>
      <w:r w:rsidR="006F505A" w:rsidRPr="00E377E3">
        <w:rPr>
          <w:rFonts w:asciiTheme="minorHAnsi" w:eastAsia="Lucida Sans Unicode" w:hAnsiTheme="minorHAnsi" w:cstheme="minorHAnsi"/>
          <w:kern w:val="3"/>
          <w:sz w:val="22"/>
          <w:szCs w:val="22"/>
          <w:lang w:eastAsia="zh-CN"/>
        </w:rPr>
        <w:t>Pk</w:t>
      </w:r>
      <w:proofErr w:type="spellEnd"/>
      <w:r w:rsidR="006F505A" w:rsidRPr="00E377E3">
        <w:rPr>
          <w:rFonts w:asciiTheme="minorHAnsi" w:eastAsia="Lucida Sans Unicode" w:hAnsiTheme="minorHAnsi" w:cstheme="minorHAnsi"/>
          <w:kern w:val="3"/>
          <w:sz w:val="22"/>
          <w:szCs w:val="22"/>
          <w:lang w:eastAsia="zh-CN"/>
        </w:rPr>
        <w:t xml:space="preserve"> = </w:t>
      </w:r>
      <w:proofErr w:type="spellStart"/>
      <w:r w:rsidR="006F505A" w:rsidRPr="00E377E3">
        <w:rPr>
          <w:rFonts w:asciiTheme="minorHAnsi" w:eastAsia="Lucida Sans Unicode" w:hAnsiTheme="minorHAnsi" w:cstheme="minorHAnsi"/>
          <w:kern w:val="3"/>
          <w:sz w:val="22"/>
          <w:szCs w:val="22"/>
          <w:lang w:eastAsia="zh-CN"/>
        </w:rPr>
        <w:t>K</w:t>
      </w:r>
      <w:r w:rsidRPr="00E377E3">
        <w:rPr>
          <w:rFonts w:asciiTheme="minorHAnsi" w:eastAsia="Lucida Sans Unicode" w:hAnsiTheme="minorHAnsi" w:cstheme="minorHAnsi"/>
          <w:kern w:val="3"/>
          <w:sz w:val="22"/>
          <w:szCs w:val="22"/>
          <w:lang w:eastAsia="zh-CN"/>
        </w:rPr>
        <w:t>c</w:t>
      </w:r>
      <w:proofErr w:type="spellEnd"/>
      <w:r w:rsidRPr="00E377E3">
        <w:rPr>
          <w:rFonts w:asciiTheme="minorHAnsi" w:eastAsia="Lucida Sans Unicode" w:hAnsiTheme="minorHAnsi" w:cstheme="minorHAnsi"/>
          <w:kern w:val="3"/>
          <w:sz w:val="22"/>
          <w:szCs w:val="22"/>
          <w:lang w:eastAsia="zh-CN"/>
        </w:rPr>
        <w:t xml:space="preserve"> + </w:t>
      </w:r>
      <w:proofErr w:type="spellStart"/>
      <w:r w:rsidR="00AB2A1B" w:rsidRPr="00E377E3">
        <w:rPr>
          <w:rFonts w:asciiTheme="minorHAnsi" w:eastAsia="Lucida Sans Unicode" w:hAnsiTheme="minorHAnsi" w:cstheme="minorHAnsi"/>
          <w:kern w:val="3"/>
          <w:sz w:val="22"/>
          <w:szCs w:val="22"/>
          <w:lang w:eastAsia="zh-CN"/>
        </w:rPr>
        <w:t>Kczś</w:t>
      </w:r>
      <w:proofErr w:type="spellEnd"/>
      <w:r w:rsidRPr="00E377E3">
        <w:rPr>
          <w:rFonts w:asciiTheme="minorHAnsi" w:eastAsia="Lucida Sans Unicode" w:hAnsiTheme="minorHAnsi" w:cstheme="minorHAnsi"/>
          <w:kern w:val="3"/>
          <w:sz w:val="22"/>
          <w:szCs w:val="22"/>
          <w:lang w:eastAsia="zh-CN"/>
        </w:rPr>
        <w:t xml:space="preserve"> </w:t>
      </w:r>
    </w:p>
    <w:p w14:paraId="22EE132F" w14:textId="77777777" w:rsidR="00F023BE" w:rsidRPr="00E377E3" w:rsidRDefault="00F023BE" w:rsidP="00E377E3">
      <w:pPr>
        <w:ind w:left="500"/>
        <w:jc w:val="both"/>
        <w:rPr>
          <w:rFonts w:asciiTheme="minorHAnsi" w:eastAsia="Lucida Sans Unicode" w:hAnsiTheme="minorHAnsi" w:cstheme="minorHAnsi"/>
          <w:kern w:val="3"/>
          <w:sz w:val="22"/>
          <w:szCs w:val="22"/>
          <w:lang w:eastAsia="zh-CN"/>
        </w:rPr>
      </w:pPr>
    </w:p>
    <w:p w14:paraId="2262B091" w14:textId="77777777" w:rsidR="00F023BE" w:rsidRPr="00E377E3" w:rsidRDefault="00F023BE" w:rsidP="00E377E3">
      <w:pPr>
        <w:widowControl w:val="0"/>
        <w:autoSpaceDN w:val="0"/>
        <w:ind w:left="720" w:hanging="320"/>
        <w:jc w:val="both"/>
        <w:rPr>
          <w:rFonts w:asciiTheme="minorHAnsi" w:eastAsia="Lucida Sans Unicode" w:hAnsiTheme="minorHAnsi" w:cstheme="minorHAnsi"/>
          <w:kern w:val="3"/>
          <w:sz w:val="22"/>
          <w:szCs w:val="22"/>
          <w:lang w:eastAsia="zh-CN"/>
        </w:rPr>
      </w:pPr>
      <w:r w:rsidRPr="00E377E3">
        <w:rPr>
          <w:rFonts w:asciiTheme="minorHAnsi" w:eastAsia="Lucida Sans Unicode" w:hAnsiTheme="minorHAnsi" w:cstheme="minorHAnsi"/>
          <w:kern w:val="3"/>
          <w:sz w:val="22"/>
          <w:szCs w:val="22"/>
          <w:lang w:eastAsia="zh-CN"/>
        </w:rPr>
        <w:t>Gdzie:</w:t>
      </w:r>
    </w:p>
    <w:p w14:paraId="3F1C70E2" w14:textId="77777777" w:rsidR="00F023BE" w:rsidRPr="00E377E3" w:rsidRDefault="00F023BE" w:rsidP="00E377E3">
      <w:pPr>
        <w:widowControl w:val="0"/>
        <w:autoSpaceDN w:val="0"/>
        <w:ind w:left="720" w:hanging="320"/>
        <w:jc w:val="both"/>
        <w:rPr>
          <w:rFonts w:asciiTheme="minorHAnsi" w:eastAsia="Lucida Sans Unicode" w:hAnsiTheme="minorHAnsi" w:cstheme="minorHAnsi"/>
          <w:kern w:val="3"/>
          <w:sz w:val="22"/>
          <w:szCs w:val="22"/>
          <w:lang w:eastAsia="zh-CN"/>
        </w:rPr>
      </w:pPr>
      <w:proofErr w:type="spellStart"/>
      <w:r w:rsidRPr="00E377E3">
        <w:rPr>
          <w:rFonts w:asciiTheme="minorHAnsi" w:eastAsia="Lucida Sans Unicode" w:hAnsiTheme="minorHAnsi" w:cstheme="minorHAnsi"/>
          <w:kern w:val="3"/>
          <w:sz w:val="22"/>
          <w:szCs w:val="22"/>
          <w:lang w:eastAsia="zh-CN"/>
        </w:rPr>
        <w:t>Pk</w:t>
      </w:r>
      <w:proofErr w:type="spellEnd"/>
      <w:r w:rsidRPr="00E377E3">
        <w:rPr>
          <w:rFonts w:asciiTheme="minorHAnsi" w:eastAsia="Lucida Sans Unicode" w:hAnsiTheme="minorHAnsi" w:cstheme="minorHAnsi"/>
          <w:kern w:val="3"/>
          <w:sz w:val="22"/>
          <w:szCs w:val="22"/>
          <w:lang w:eastAsia="zh-CN"/>
        </w:rPr>
        <w:t xml:space="preserve"> – punktacja końcowa</w:t>
      </w:r>
    </w:p>
    <w:p w14:paraId="41236F82" w14:textId="77777777" w:rsidR="00F023BE" w:rsidRPr="00E377E3" w:rsidRDefault="006F505A" w:rsidP="00E377E3">
      <w:pPr>
        <w:widowControl w:val="0"/>
        <w:autoSpaceDN w:val="0"/>
        <w:ind w:left="720" w:hanging="320"/>
        <w:jc w:val="both"/>
        <w:rPr>
          <w:rFonts w:asciiTheme="minorHAnsi" w:eastAsia="Lucida Sans Unicode" w:hAnsiTheme="minorHAnsi" w:cstheme="minorHAnsi"/>
          <w:kern w:val="3"/>
          <w:sz w:val="22"/>
          <w:szCs w:val="22"/>
          <w:lang w:eastAsia="zh-CN"/>
        </w:rPr>
      </w:pPr>
      <w:proofErr w:type="spellStart"/>
      <w:r w:rsidRPr="00E377E3">
        <w:rPr>
          <w:rFonts w:asciiTheme="minorHAnsi" w:eastAsia="Lucida Sans Unicode" w:hAnsiTheme="minorHAnsi" w:cstheme="minorHAnsi"/>
          <w:kern w:val="3"/>
          <w:sz w:val="22"/>
          <w:szCs w:val="22"/>
          <w:lang w:eastAsia="zh-CN"/>
        </w:rPr>
        <w:t>K</w:t>
      </w:r>
      <w:r w:rsidR="00F023BE" w:rsidRPr="00E377E3">
        <w:rPr>
          <w:rFonts w:asciiTheme="minorHAnsi" w:eastAsia="Lucida Sans Unicode" w:hAnsiTheme="minorHAnsi" w:cstheme="minorHAnsi"/>
          <w:kern w:val="3"/>
          <w:sz w:val="22"/>
          <w:szCs w:val="22"/>
          <w:lang w:eastAsia="zh-CN"/>
        </w:rPr>
        <w:t>c</w:t>
      </w:r>
      <w:proofErr w:type="spellEnd"/>
      <w:r w:rsidR="00F023BE" w:rsidRPr="00E377E3">
        <w:rPr>
          <w:rFonts w:asciiTheme="minorHAnsi" w:eastAsia="Lucida Sans Unicode" w:hAnsiTheme="minorHAnsi" w:cstheme="minorHAnsi"/>
          <w:kern w:val="3"/>
          <w:sz w:val="22"/>
          <w:szCs w:val="22"/>
          <w:lang w:eastAsia="zh-CN"/>
        </w:rPr>
        <w:t xml:space="preserve"> </w:t>
      </w:r>
      <w:r w:rsidR="0075487D" w:rsidRPr="00E377E3">
        <w:rPr>
          <w:rFonts w:asciiTheme="minorHAnsi" w:eastAsia="Lucida Sans Unicode" w:hAnsiTheme="minorHAnsi" w:cstheme="minorHAnsi"/>
          <w:kern w:val="3"/>
          <w:sz w:val="22"/>
          <w:szCs w:val="22"/>
          <w:lang w:eastAsia="zh-CN"/>
        </w:rPr>
        <w:t>–</w:t>
      </w:r>
      <w:r w:rsidR="00F023BE" w:rsidRPr="00E377E3">
        <w:rPr>
          <w:rFonts w:asciiTheme="minorHAnsi" w:eastAsia="Lucida Sans Unicode" w:hAnsiTheme="minorHAnsi" w:cstheme="minorHAnsi"/>
          <w:kern w:val="3"/>
          <w:sz w:val="22"/>
          <w:szCs w:val="22"/>
          <w:lang w:eastAsia="zh-CN"/>
        </w:rPr>
        <w:t xml:space="preserve"> </w:t>
      </w:r>
      <w:r w:rsidR="0075487D" w:rsidRPr="00E377E3">
        <w:rPr>
          <w:rFonts w:asciiTheme="minorHAnsi" w:eastAsia="Lucida Sans Unicode" w:hAnsiTheme="minorHAnsi" w:cstheme="minorHAnsi"/>
          <w:kern w:val="3"/>
          <w:sz w:val="22"/>
          <w:szCs w:val="22"/>
          <w:lang w:eastAsia="zh-CN"/>
        </w:rPr>
        <w:t>liczba punktów w kryterium</w:t>
      </w:r>
      <w:r w:rsidR="00F023BE" w:rsidRPr="00E377E3">
        <w:rPr>
          <w:rFonts w:asciiTheme="minorHAnsi" w:eastAsia="Lucida Sans Unicode" w:hAnsiTheme="minorHAnsi" w:cstheme="minorHAnsi"/>
          <w:kern w:val="3"/>
          <w:sz w:val="22"/>
          <w:szCs w:val="22"/>
          <w:lang w:eastAsia="zh-CN"/>
        </w:rPr>
        <w:t xml:space="preserve"> cena</w:t>
      </w:r>
    </w:p>
    <w:p w14:paraId="0779AD2A" w14:textId="77777777" w:rsidR="0075487D" w:rsidRPr="00E377E3" w:rsidRDefault="00AB2A1B" w:rsidP="00E377E3">
      <w:pPr>
        <w:widowControl w:val="0"/>
        <w:autoSpaceDN w:val="0"/>
        <w:spacing w:after="120"/>
        <w:ind w:left="721" w:hanging="318"/>
        <w:jc w:val="both"/>
        <w:rPr>
          <w:rFonts w:asciiTheme="minorHAnsi" w:eastAsia="Lucida Sans Unicode" w:hAnsiTheme="minorHAnsi" w:cstheme="minorHAnsi"/>
          <w:kern w:val="3"/>
          <w:sz w:val="22"/>
          <w:szCs w:val="22"/>
          <w:lang w:eastAsia="zh-CN"/>
        </w:rPr>
      </w:pPr>
      <w:proofErr w:type="spellStart"/>
      <w:r w:rsidRPr="00E377E3">
        <w:rPr>
          <w:rFonts w:asciiTheme="minorHAnsi" w:eastAsia="Lucida Sans Unicode" w:hAnsiTheme="minorHAnsi" w:cstheme="minorHAnsi"/>
          <w:kern w:val="3"/>
          <w:sz w:val="22"/>
          <w:szCs w:val="22"/>
          <w:lang w:eastAsia="zh-CN"/>
        </w:rPr>
        <w:t>Kczś</w:t>
      </w:r>
      <w:proofErr w:type="spellEnd"/>
      <w:r w:rsidRPr="00E377E3">
        <w:rPr>
          <w:rFonts w:asciiTheme="minorHAnsi" w:eastAsia="Lucida Sans Unicode" w:hAnsiTheme="minorHAnsi" w:cstheme="minorHAnsi"/>
          <w:kern w:val="3"/>
          <w:sz w:val="22"/>
          <w:szCs w:val="22"/>
          <w:lang w:eastAsia="zh-CN"/>
        </w:rPr>
        <w:t xml:space="preserve"> – liczba punktów w kryterium czas przystąpienia do zwalczania śliskości.</w:t>
      </w:r>
      <w:r w:rsidR="0075487D" w:rsidRPr="00E377E3">
        <w:rPr>
          <w:rFonts w:asciiTheme="minorHAnsi" w:eastAsia="Lucida Sans Unicode" w:hAnsiTheme="minorHAnsi" w:cstheme="minorHAnsi"/>
          <w:kern w:val="3"/>
          <w:sz w:val="22"/>
          <w:szCs w:val="22"/>
          <w:lang w:eastAsia="zh-CN"/>
        </w:rPr>
        <w:t xml:space="preserve"> </w:t>
      </w:r>
    </w:p>
    <w:p w14:paraId="61F4DD0D" w14:textId="77777777" w:rsidR="00E14295" w:rsidRPr="00E377E3" w:rsidRDefault="00E14295" w:rsidP="00E377E3">
      <w:pPr>
        <w:numPr>
          <w:ilvl w:val="0"/>
          <w:numId w:val="3"/>
        </w:numPr>
        <w:suppressAutoHyphens w:val="0"/>
        <w:overflowPunct/>
        <w:autoSpaceDE/>
        <w:spacing w:after="240"/>
        <w:ind w:left="400" w:hanging="400"/>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Niemożność wyboru najkorzystniejszej oferty.  </w:t>
      </w:r>
    </w:p>
    <w:p w14:paraId="09D12FCA" w14:textId="77777777" w:rsidR="00E14295" w:rsidRPr="00E377E3" w:rsidRDefault="0008072A" w:rsidP="00E377E3">
      <w:pPr>
        <w:pStyle w:val="Akapitzlist"/>
        <w:numPr>
          <w:ilvl w:val="0"/>
          <w:numId w:val="50"/>
        </w:numPr>
        <w:spacing w:after="240" w:line="240" w:lineRule="auto"/>
        <w:ind w:left="800" w:hanging="600"/>
        <w:jc w:val="both"/>
        <w:rPr>
          <w:rFonts w:asciiTheme="minorHAnsi" w:hAnsiTheme="minorHAnsi" w:cstheme="minorHAnsi"/>
        </w:rPr>
      </w:pPr>
      <w:r w:rsidRPr="00E377E3">
        <w:rPr>
          <w:rFonts w:asciiTheme="minorHAnsi" w:hAnsiTheme="minorHAnsi" w:cstheme="minorHAnsi"/>
        </w:rPr>
        <w:lastRenderedPageBreak/>
        <w:t xml:space="preserve">Jeżeli nie </w:t>
      </w:r>
      <w:r w:rsidR="008C4520" w:rsidRPr="00E377E3">
        <w:rPr>
          <w:rFonts w:asciiTheme="minorHAnsi" w:hAnsiTheme="minorHAnsi" w:cstheme="minorHAnsi"/>
        </w:rPr>
        <w:t xml:space="preserve">będzie </w:t>
      </w:r>
      <w:r w:rsidRPr="00E377E3">
        <w:rPr>
          <w:rFonts w:asciiTheme="minorHAnsi" w:hAnsiTheme="minorHAnsi" w:cstheme="minorHAnsi"/>
        </w:rPr>
        <w:t>można wybr</w:t>
      </w:r>
      <w:r w:rsidR="006F505A" w:rsidRPr="00E377E3">
        <w:rPr>
          <w:rFonts w:asciiTheme="minorHAnsi" w:hAnsiTheme="minorHAnsi" w:cstheme="minorHAnsi"/>
        </w:rPr>
        <w:t>ać</w:t>
      </w:r>
      <w:r w:rsidRPr="00E377E3">
        <w:rPr>
          <w:rFonts w:asciiTheme="minorHAnsi" w:hAnsiTheme="minorHAnsi" w:cstheme="minorHAnsi"/>
        </w:rPr>
        <w:t xml:space="preserve"> najkorzystniejszej </w:t>
      </w:r>
      <w:r w:rsidR="006F505A" w:rsidRPr="00E377E3">
        <w:rPr>
          <w:rFonts w:asciiTheme="minorHAnsi" w:hAnsiTheme="minorHAnsi" w:cstheme="minorHAnsi"/>
        </w:rPr>
        <w:t>oferty z uwagi na</w:t>
      </w:r>
      <w:r w:rsidRPr="00E377E3">
        <w:rPr>
          <w:rFonts w:asciiTheme="minorHAnsi" w:hAnsiTheme="minorHAnsi" w:cstheme="minorHAnsi"/>
        </w:rPr>
        <w:t xml:space="preserve"> to, że dwie lub więcej ofert</w:t>
      </w:r>
      <w:r w:rsidR="008C4520" w:rsidRPr="00E377E3">
        <w:rPr>
          <w:rFonts w:asciiTheme="minorHAnsi" w:hAnsiTheme="minorHAnsi" w:cstheme="minorHAnsi"/>
        </w:rPr>
        <w:t xml:space="preserve"> będzie</w:t>
      </w:r>
      <w:r w:rsidRPr="00E377E3">
        <w:rPr>
          <w:rFonts w:asciiTheme="minorHAnsi" w:hAnsiTheme="minorHAnsi" w:cstheme="minorHAnsi"/>
        </w:rPr>
        <w:t xml:space="preserve"> </w:t>
      </w:r>
      <w:r w:rsidR="006F505A" w:rsidRPr="00E377E3">
        <w:rPr>
          <w:rFonts w:asciiTheme="minorHAnsi" w:hAnsiTheme="minorHAnsi" w:cstheme="minorHAnsi"/>
        </w:rPr>
        <w:t>przedstawia</w:t>
      </w:r>
      <w:r w:rsidR="00A96B1C" w:rsidRPr="00E377E3">
        <w:rPr>
          <w:rFonts w:asciiTheme="minorHAnsi" w:hAnsiTheme="minorHAnsi" w:cstheme="minorHAnsi"/>
        </w:rPr>
        <w:t>ła</w:t>
      </w:r>
      <w:r w:rsidR="006F505A" w:rsidRPr="00E377E3">
        <w:rPr>
          <w:rFonts w:asciiTheme="minorHAnsi" w:hAnsiTheme="minorHAnsi" w:cstheme="minorHAnsi"/>
        </w:rPr>
        <w:t xml:space="preserve"> taki sam bi</w:t>
      </w:r>
      <w:r w:rsidR="00E14295" w:rsidRPr="00E377E3">
        <w:rPr>
          <w:rFonts w:asciiTheme="minorHAnsi" w:hAnsiTheme="minorHAnsi" w:cstheme="minorHAnsi"/>
        </w:rPr>
        <w:t>l</w:t>
      </w:r>
      <w:r w:rsidR="006F505A" w:rsidRPr="00E377E3">
        <w:rPr>
          <w:rFonts w:asciiTheme="minorHAnsi" w:hAnsiTheme="minorHAnsi" w:cstheme="minorHAnsi"/>
        </w:rPr>
        <w:t>ans ceny i innych kryteriów oceny ofert</w:t>
      </w:r>
      <w:r w:rsidRPr="00E377E3">
        <w:rPr>
          <w:rFonts w:asciiTheme="minorHAnsi" w:hAnsiTheme="minorHAnsi" w:cstheme="minorHAnsi"/>
        </w:rPr>
        <w:t xml:space="preserve">, Zamawiający </w:t>
      </w:r>
      <w:r w:rsidR="008C4520" w:rsidRPr="00E377E3">
        <w:rPr>
          <w:rFonts w:asciiTheme="minorHAnsi" w:hAnsiTheme="minorHAnsi" w:cstheme="minorHAnsi"/>
        </w:rPr>
        <w:t>wybierze</w:t>
      </w:r>
      <w:r w:rsidR="00E14295" w:rsidRPr="00E377E3">
        <w:rPr>
          <w:rFonts w:asciiTheme="minorHAnsi" w:hAnsiTheme="minorHAnsi" w:cstheme="minorHAnsi"/>
        </w:rPr>
        <w:t xml:space="preserve"> </w:t>
      </w:r>
      <w:r w:rsidRPr="00E377E3">
        <w:rPr>
          <w:rFonts w:asciiTheme="minorHAnsi" w:hAnsiTheme="minorHAnsi" w:cstheme="minorHAnsi"/>
        </w:rPr>
        <w:t>spośród</w:t>
      </w:r>
      <w:r w:rsidR="00E14295" w:rsidRPr="00E377E3">
        <w:rPr>
          <w:rFonts w:asciiTheme="minorHAnsi" w:hAnsiTheme="minorHAnsi" w:cstheme="minorHAnsi"/>
        </w:rPr>
        <w:t xml:space="preserve"> tych</w:t>
      </w:r>
      <w:r w:rsidRPr="00E377E3">
        <w:rPr>
          <w:rFonts w:asciiTheme="minorHAnsi" w:hAnsiTheme="minorHAnsi" w:cstheme="minorHAnsi"/>
        </w:rPr>
        <w:t xml:space="preserve"> ofert ofertę</w:t>
      </w:r>
      <w:r w:rsidR="00E14295" w:rsidRPr="00E377E3">
        <w:rPr>
          <w:rFonts w:asciiTheme="minorHAnsi" w:hAnsiTheme="minorHAnsi" w:cstheme="minorHAnsi"/>
        </w:rPr>
        <w:t xml:space="preserve">, która otrzymała najwyższą ocenę w kryterium o najwyższej wadze. </w:t>
      </w:r>
    </w:p>
    <w:p w14:paraId="392319B9" w14:textId="77777777" w:rsidR="00E14295" w:rsidRPr="00E377E3" w:rsidRDefault="00E14295" w:rsidP="00E377E3">
      <w:pPr>
        <w:pStyle w:val="Akapitzlist"/>
        <w:numPr>
          <w:ilvl w:val="0"/>
          <w:numId w:val="50"/>
        </w:numPr>
        <w:spacing w:after="240" w:line="240" w:lineRule="auto"/>
        <w:ind w:left="800" w:hanging="600"/>
        <w:jc w:val="both"/>
        <w:rPr>
          <w:rFonts w:asciiTheme="minorHAnsi" w:hAnsiTheme="minorHAnsi" w:cstheme="minorHAnsi"/>
        </w:rPr>
      </w:pPr>
      <w:r w:rsidRPr="00E377E3">
        <w:rPr>
          <w:rFonts w:asciiTheme="minorHAnsi" w:hAnsiTheme="minorHAnsi" w:cstheme="minorHAnsi"/>
        </w:rPr>
        <w:t>Jeżeli oferty otrzymały taką samą ocenę w kryterium o najwy</w:t>
      </w:r>
      <w:r w:rsidR="008C4520" w:rsidRPr="00E377E3">
        <w:rPr>
          <w:rFonts w:asciiTheme="minorHAnsi" w:hAnsiTheme="minorHAnsi" w:cstheme="minorHAnsi"/>
        </w:rPr>
        <w:t>ższej wadze, zamawiający wybierze</w:t>
      </w:r>
      <w:r w:rsidRPr="00E377E3">
        <w:rPr>
          <w:rFonts w:asciiTheme="minorHAnsi" w:hAnsiTheme="minorHAnsi" w:cstheme="minorHAnsi"/>
        </w:rPr>
        <w:t xml:space="preserve"> ofertę z najniższą ceną. </w:t>
      </w:r>
    </w:p>
    <w:p w14:paraId="129E90AC" w14:textId="77777777" w:rsidR="0008072A" w:rsidRPr="00E377E3" w:rsidRDefault="00E14295" w:rsidP="00E377E3">
      <w:pPr>
        <w:pStyle w:val="Akapitzlist"/>
        <w:numPr>
          <w:ilvl w:val="0"/>
          <w:numId w:val="50"/>
        </w:numPr>
        <w:spacing w:after="240" w:line="240" w:lineRule="auto"/>
        <w:ind w:left="800" w:hanging="600"/>
        <w:jc w:val="both"/>
        <w:rPr>
          <w:rFonts w:asciiTheme="minorHAnsi" w:hAnsiTheme="minorHAnsi" w:cstheme="minorHAnsi"/>
        </w:rPr>
      </w:pPr>
      <w:r w:rsidRPr="00E377E3">
        <w:rPr>
          <w:rFonts w:asciiTheme="minorHAnsi" w:hAnsiTheme="minorHAnsi" w:cstheme="minorHAnsi"/>
        </w:rPr>
        <w:t>J</w:t>
      </w:r>
      <w:r w:rsidR="0008072A" w:rsidRPr="00E377E3">
        <w:rPr>
          <w:rFonts w:asciiTheme="minorHAnsi" w:hAnsiTheme="minorHAnsi" w:cstheme="minorHAnsi"/>
        </w:rPr>
        <w:t xml:space="preserve">eżeli </w:t>
      </w:r>
      <w:r w:rsidRPr="00E377E3">
        <w:rPr>
          <w:rFonts w:asciiTheme="minorHAnsi" w:hAnsiTheme="minorHAnsi" w:cstheme="minorHAnsi"/>
        </w:rPr>
        <w:t xml:space="preserve">nie </w:t>
      </w:r>
      <w:r w:rsidR="008C4520" w:rsidRPr="00E377E3">
        <w:rPr>
          <w:rFonts w:asciiTheme="minorHAnsi" w:hAnsiTheme="minorHAnsi" w:cstheme="minorHAnsi"/>
        </w:rPr>
        <w:t xml:space="preserve">będzie </w:t>
      </w:r>
      <w:r w:rsidRPr="00E377E3">
        <w:rPr>
          <w:rFonts w:asciiTheme="minorHAnsi" w:hAnsiTheme="minorHAnsi" w:cstheme="minorHAnsi"/>
        </w:rPr>
        <w:t xml:space="preserve">można dokonać wyboru oferty </w:t>
      </w:r>
      <w:r w:rsidR="004F2D0E" w:rsidRPr="00E377E3">
        <w:rPr>
          <w:rFonts w:asciiTheme="minorHAnsi" w:hAnsiTheme="minorHAnsi" w:cstheme="minorHAnsi"/>
        </w:rPr>
        <w:t xml:space="preserve">w </w:t>
      </w:r>
      <w:r w:rsidRPr="00E377E3">
        <w:rPr>
          <w:rFonts w:asciiTheme="minorHAnsi" w:hAnsiTheme="minorHAnsi" w:cstheme="minorHAnsi"/>
        </w:rPr>
        <w:t xml:space="preserve">sposób, o którym mowa w pkt 4.2, </w:t>
      </w:r>
      <w:r w:rsidR="008C4520" w:rsidRPr="00E377E3">
        <w:rPr>
          <w:rFonts w:asciiTheme="minorHAnsi" w:hAnsiTheme="minorHAnsi" w:cstheme="minorHAnsi"/>
        </w:rPr>
        <w:t>Zamawiający wezwie</w:t>
      </w:r>
      <w:r w:rsidR="0008072A" w:rsidRPr="00E377E3">
        <w:rPr>
          <w:rFonts w:asciiTheme="minorHAnsi" w:hAnsiTheme="minorHAnsi" w:cstheme="minorHAnsi"/>
        </w:rPr>
        <w:t xml:space="preserve"> Wykonawców, którzy złożyli te oferty, do złożenia w terminie określonym </w:t>
      </w:r>
      <w:r w:rsidRPr="00E377E3">
        <w:rPr>
          <w:rFonts w:asciiTheme="minorHAnsi" w:hAnsiTheme="minorHAnsi" w:cstheme="minorHAnsi"/>
        </w:rPr>
        <w:t>przez Zamawiaj</w:t>
      </w:r>
      <w:r w:rsidR="00796B63" w:rsidRPr="00E377E3">
        <w:rPr>
          <w:rFonts w:asciiTheme="minorHAnsi" w:hAnsiTheme="minorHAnsi" w:cstheme="minorHAnsi"/>
        </w:rPr>
        <w:t>ą</w:t>
      </w:r>
      <w:r w:rsidRPr="00E377E3">
        <w:rPr>
          <w:rFonts w:asciiTheme="minorHAnsi" w:hAnsiTheme="minorHAnsi" w:cstheme="minorHAnsi"/>
        </w:rPr>
        <w:t xml:space="preserve">cego </w:t>
      </w:r>
      <w:r w:rsidR="0008072A" w:rsidRPr="00E377E3">
        <w:rPr>
          <w:rFonts w:asciiTheme="minorHAnsi" w:hAnsiTheme="minorHAnsi" w:cstheme="minorHAnsi"/>
        </w:rPr>
        <w:t>ofert dodatkowych</w:t>
      </w:r>
      <w:r w:rsidR="00796B63" w:rsidRPr="00E377E3">
        <w:rPr>
          <w:rFonts w:asciiTheme="minorHAnsi" w:hAnsiTheme="minorHAnsi" w:cstheme="minorHAnsi"/>
        </w:rPr>
        <w:t xml:space="preserve"> zawierających nową cenę.</w:t>
      </w:r>
    </w:p>
    <w:p w14:paraId="6820CE61" w14:textId="77777777" w:rsidR="00796B63" w:rsidRPr="00E377E3" w:rsidRDefault="00796B63" w:rsidP="00E377E3">
      <w:pPr>
        <w:pStyle w:val="Akapitzlist"/>
        <w:numPr>
          <w:ilvl w:val="0"/>
          <w:numId w:val="50"/>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Wykonawcy składając oferty dodatkowe, nie mogą </w:t>
      </w:r>
      <w:r w:rsidR="008C4520" w:rsidRPr="00E377E3">
        <w:rPr>
          <w:rFonts w:asciiTheme="minorHAnsi" w:hAnsiTheme="minorHAnsi" w:cstheme="minorHAnsi"/>
        </w:rPr>
        <w:t>za</w:t>
      </w:r>
      <w:r w:rsidRPr="00E377E3">
        <w:rPr>
          <w:rFonts w:asciiTheme="minorHAnsi" w:hAnsiTheme="minorHAnsi" w:cstheme="minorHAnsi"/>
        </w:rPr>
        <w:t xml:space="preserve">oferować cen wyższych niż zaoferowane </w:t>
      </w:r>
      <w:r w:rsidRPr="00E377E3">
        <w:rPr>
          <w:rFonts w:asciiTheme="minorHAnsi" w:hAnsiTheme="minorHAnsi" w:cstheme="minorHAnsi"/>
        </w:rPr>
        <w:br/>
        <w:t>w uprzednio złożonych przez nich ofertach.</w:t>
      </w:r>
    </w:p>
    <w:p w14:paraId="4D9A4C69" w14:textId="77777777" w:rsidR="00DA6FD5" w:rsidRPr="00E377E3" w:rsidRDefault="00DA6FD5" w:rsidP="00E377E3">
      <w:pPr>
        <w:numPr>
          <w:ilvl w:val="0"/>
          <w:numId w:val="3"/>
        </w:numPr>
        <w:suppressAutoHyphens w:val="0"/>
        <w:overflowPunct/>
        <w:autoSpaceDE/>
        <w:spacing w:after="240"/>
        <w:ind w:left="400" w:hanging="400"/>
        <w:jc w:val="both"/>
        <w:textAlignment w:val="auto"/>
        <w:rPr>
          <w:rFonts w:asciiTheme="minorHAnsi" w:hAnsiTheme="minorHAnsi" w:cstheme="minorHAnsi"/>
          <w:sz w:val="22"/>
          <w:szCs w:val="22"/>
        </w:rPr>
      </w:pPr>
      <w:r w:rsidRPr="00E377E3">
        <w:rPr>
          <w:rFonts w:asciiTheme="minorHAnsi" w:hAnsiTheme="minorHAnsi" w:cstheme="minorHAnsi"/>
          <w:b/>
          <w:sz w:val="22"/>
          <w:szCs w:val="22"/>
        </w:rPr>
        <w:t>Tryb oceny ofert</w:t>
      </w:r>
    </w:p>
    <w:p w14:paraId="33722493" w14:textId="77777777" w:rsidR="00DA6FD5" w:rsidRPr="00E377E3" w:rsidRDefault="00DA6FD5" w:rsidP="00E377E3">
      <w:pPr>
        <w:pStyle w:val="Akapitzlist"/>
        <w:numPr>
          <w:ilvl w:val="0"/>
          <w:numId w:val="91"/>
        </w:numPr>
        <w:spacing w:after="240" w:line="240" w:lineRule="auto"/>
        <w:ind w:left="800" w:hanging="600"/>
        <w:jc w:val="both"/>
        <w:rPr>
          <w:rFonts w:asciiTheme="minorHAnsi" w:hAnsiTheme="minorHAnsi" w:cstheme="minorHAnsi"/>
        </w:rPr>
      </w:pPr>
      <w:r w:rsidRPr="00E377E3">
        <w:rPr>
          <w:rFonts w:asciiTheme="minorHAnsi" w:hAnsiTheme="minorHAnsi" w:cstheme="minorHAnsi"/>
        </w:rPr>
        <w:t xml:space="preserve">Zgodnie z art. 223 ustawy </w:t>
      </w:r>
      <w:proofErr w:type="spellStart"/>
      <w:r w:rsidRPr="00E377E3">
        <w:rPr>
          <w:rFonts w:asciiTheme="minorHAnsi" w:hAnsiTheme="minorHAnsi" w:cstheme="minorHAnsi"/>
        </w:rPr>
        <w:t>Pzp</w:t>
      </w:r>
      <w:proofErr w:type="spellEnd"/>
      <w:r w:rsidRPr="00E377E3">
        <w:rPr>
          <w:rFonts w:asciiTheme="minorHAnsi" w:hAnsiTheme="minorHAnsi" w:cstheme="minorHAnsi"/>
        </w:rPr>
        <w:t xml:space="preserve"> w toku badania i oceny ofert Zamawiający może żądać od Wykonawców wyjaśnień dotyczących treści złożonych ofert. </w:t>
      </w:r>
    </w:p>
    <w:p w14:paraId="3CF1D95E" w14:textId="77777777" w:rsidR="00DA6FD5" w:rsidRPr="00E377E3" w:rsidRDefault="00DA6FD5" w:rsidP="00E377E3">
      <w:pPr>
        <w:pStyle w:val="Akapitzlist"/>
        <w:numPr>
          <w:ilvl w:val="0"/>
          <w:numId w:val="91"/>
        </w:numPr>
        <w:spacing w:after="240" w:line="240" w:lineRule="auto"/>
        <w:ind w:left="800" w:hanging="600"/>
        <w:jc w:val="both"/>
        <w:rPr>
          <w:rFonts w:asciiTheme="minorHAnsi" w:hAnsiTheme="minorHAnsi" w:cstheme="minorHAnsi"/>
        </w:rPr>
      </w:pPr>
      <w:r w:rsidRPr="00E377E3">
        <w:rPr>
          <w:rFonts w:asciiTheme="minorHAnsi" w:hAnsiTheme="minorHAnsi" w:cstheme="minorHAnsi"/>
        </w:rPr>
        <w:t xml:space="preserve">Zamawiający odrzuci złożoną ofertę, w przypadku wystąpienia przynajmniej jednej </w:t>
      </w:r>
      <w:r w:rsidRPr="00E377E3">
        <w:rPr>
          <w:rFonts w:asciiTheme="minorHAnsi" w:hAnsiTheme="minorHAnsi" w:cstheme="minorHAnsi"/>
        </w:rPr>
        <w:br/>
        <w:t xml:space="preserve">z okoliczności, o których mowa w </w:t>
      </w:r>
      <w:r w:rsidRPr="000C2DCE">
        <w:rPr>
          <w:rFonts w:asciiTheme="minorHAnsi" w:hAnsiTheme="minorHAnsi" w:cstheme="minorHAnsi"/>
        </w:rPr>
        <w:t xml:space="preserve">art. 226 ust. 1 ustawy </w:t>
      </w:r>
      <w:proofErr w:type="spellStart"/>
      <w:r w:rsidRPr="000C2DCE">
        <w:rPr>
          <w:rFonts w:asciiTheme="minorHAnsi" w:hAnsiTheme="minorHAnsi" w:cstheme="minorHAnsi"/>
        </w:rPr>
        <w:t>Pzp</w:t>
      </w:r>
      <w:proofErr w:type="spellEnd"/>
    </w:p>
    <w:p w14:paraId="252CCD4E" w14:textId="77777777" w:rsidR="00DA6FD5" w:rsidRPr="00E377E3" w:rsidRDefault="00DA6FD5" w:rsidP="00E377E3">
      <w:pPr>
        <w:pStyle w:val="Akapitzlist"/>
        <w:numPr>
          <w:ilvl w:val="0"/>
          <w:numId w:val="91"/>
        </w:numPr>
        <w:spacing w:after="240" w:line="240" w:lineRule="auto"/>
        <w:ind w:left="800" w:hanging="600"/>
        <w:jc w:val="both"/>
        <w:rPr>
          <w:rFonts w:asciiTheme="minorHAnsi" w:hAnsiTheme="minorHAnsi" w:cstheme="minorHAnsi"/>
        </w:rPr>
      </w:pPr>
      <w:r w:rsidRPr="00E377E3">
        <w:rPr>
          <w:rFonts w:asciiTheme="minorHAnsi" w:hAnsiTheme="minorHAnsi" w:cstheme="minorHAnsi"/>
        </w:rPr>
        <w:t>W przypadku, gdy nie zostanie złożona żadna oferta niepodlegająca odrzuceniu, postępowanie zostanie unieważnione. Zamawiający unieważni postępowanie także w innych przypadkach, określonych w ustawie.</w:t>
      </w:r>
    </w:p>
    <w:p w14:paraId="42CD013A" w14:textId="77777777" w:rsidR="00DA6FD5" w:rsidRPr="00E377E3" w:rsidRDefault="00DA6FD5" w:rsidP="00E377E3">
      <w:pPr>
        <w:pStyle w:val="Akapitzlist"/>
        <w:numPr>
          <w:ilvl w:val="0"/>
          <w:numId w:val="91"/>
        </w:numPr>
        <w:spacing w:after="240" w:line="240" w:lineRule="auto"/>
        <w:ind w:left="800" w:hanging="600"/>
        <w:jc w:val="both"/>
        <w:rPr>
          <w:rFonts w:asciiTheme="minorHAnsi" w:hAnsiTheme="minorHAnsi" w:cstheme="minorHAnsi"/>
        </w:rPr>
      </w:pPr>
      <w:r w:rsidRPr="00E377E3">
        <w:rPr>
          <w:rFonts w:asciiTheme="minorHAnsi" w:hAnsiTheme="minorHAnsi" w:cstheme="minorHAnsi"/>
        </w:rPr>
        <w:t xml:space="preserve">Zamawiający wezwie Wykonawcę, którego oferta została najwyżej oceniona, do złożenia </w:t>
      </w:r>
      <w:r w:rsidRPr="00E377E3">
        <w:rPr>
          <w:rFonts w:asciiTheme="minorHAnsi" w:hAnsiTheme="minorHAnsi" w:cstheme="minorHAnsi"/>
        </w:rPr>
        <w:br/>
        <w:t xml:space="preserve">w wyznaczonym terminie, nie krótszym niż 5 dni od dnia wezwania, podmiotowych środków dowodowych wskazanych w </w:t>
      </w:r>
      <w:proofErr w:type="spellStart"/>
      <w:r w:rsidRPr="00E377E3">
        <w:rPr>
          <w:rFonts w:asciiTheme="minorHAnsi" w:hAnsiTheme="minorHAnsi" w:cstheme="minorHAnsi"/>
        </w:rPr>
        <w:t>swz</w:t>
      </w:r>
      <w:proofErr w:type="spellEnd"/>
      <w:r w:rsidRPr="00E377E3">
        <w:rPr>
          <w:rFonts w:asciiTheme="minorHAnsi" w:hAnsiTheme="minorHAnsi" w:cstheme="minorHAnsi"/>
        </w:rPr>
        <w:t xml:space="preserve">, aktualnych na dzień złożenia podmiotowych środków dowodowych. </w:t>
      </w:r>
    </w:p>
    <w:p w14:paraId="4DB4EA62" w14:textId="77777777" w:rsidR="00DA6FD5" w:rsidRPr="00E377E3" w:rsidRDefault="00DA6FD5" w:rsidP="00E377E3">
      <w:pPr>
        <w:pStyle w:val="Akapitzlist"/>
        <w:numPr>
          <w:ilvl w:val="0"/>
          <w:numId w:val="91"/>
        </w:numPr>
        <w:spacing w:after="240" w:line="240" w:lineRule="auto"/>
        <w:ind w:left="800" w:hanging="600"/>
        <w:jc w:val="both"/>
        <w:rPr>
          <w:rFonts w:asciiTheme="minorHAnsi" w:hAnsiTheme="minorHAnsi" w:cstheme="minorHAnsi"/>
        </w:rPr>
      </w:pPr>
      <w:r w:rsidRPr="00E377E3">
        <w:rPr>
          <w:rFonts w:asciiTheme="minorHAnsi" w:hAnsiTheme="minorHAnsi" w:cstheme="minorHAnsi"/>
        </w:rPr>
        <w:t>Zamawiający przyzna zamówienie Wykonawcy, który złoży ofertę niepodlegającą odrzuceniu, i którego oferta zostanie uznana za najkorzystniejszą.</w:t>
      </w:r>
    </w:p>
    <w:p w14:paraId="3090830D" w14:textId="77777777" w:rsidR="00DA6FD5" w:rsidRPr="00E377E3" w:rsidRDefault="00DA6FD5" w:rsidP="00E377E3">
      <w:pPr>
        <w:pStyle w:val="Akapitzlist"/>
        <w:numPr>
          <w:ilvl w:val="0"/>
          <w:numId w:val="91"/>
        </w:numPr>
        <w:spacing w:after="120" w:line="240" w:lineRule="auto"/>
        <w:ind w:left="799" w:hanging="601"/>
        <w:contextualSpacing w:val="0"/>
        <w:jc w:val="both"/>
        <w:rPr>
          <w:rFonts w:asciiTheme="minorHAnsi" w:hAnsiTheme="minorHAnsi" w:cstheme="minorHAnsi"/>
        </w:rPr>
      </w:pPr>
      <w:r w:rsidRPr="00E377E3">
        <w:rPr>
          <w:rFonts w:asciiTheme="minorHAnsi" w:hAnsiTheme="minorHAnsi" w:cstheme="minorHAnsi"/>
        </w:rPr>
        <w:t xml:space="preserve">Zamawiający powiadomi o wyniku postępowania przesyłając informację o wyborze najkorzystniejszej oferty zgodnie z pkt 1.1 rozdziału XII </w:t>
      </w:r>
      <w:proofErr w:type="spellStart"/>
      <w:r w:rsidRPr="00E377E3">
        <w:rPr>
          <w:rFonts w:asciiTheme="minorHAnsi" w:hAnsiTheme="minorHAnsi" w:cstheme="minorHAnsi"/>
        </w:rPr>
        <w:t>swz</w:t>
      </w:r>
      <w:proofErr w:type="spellEnd"/>
      <w:r w:rsidRPr="00E377E3">
        <w:rPr>
          <w:rFonts w:asciiTheme="minorHAnsi" w:hAnsiTheme="minorHAnsi" w:cstheme="minorHAnsi"/>
        </w:rPr>
        <w:t>.</w:t>
      </w:r>
    </w:p>
    <w:p w14:paraId="33004E35" w14:textId="77777777" w:rsidR="00D659F1" w:rsidRPr="00E377E3" w:rsidRDefault="00D659F1" w:rsidP="00E377E3">
      <w:pPr>
        <w:suppressAutoHyphens w:val="0"/>
        <w:overflowPunct/>
        <w:autoSpaceDE/>
        <w:ind w:left="360"/>
        <w:jc w:val="both"/>
        <w:textAlignment w:val="auto"/>
        <w:rPr>
          <w:rFonts w:asciiTheme="minorHAnsi" w:hAnsiTheme="minorHAnsi" w:cstheme="minorHAnsi"/>
          <w:sz w:val="22"/>
          <w:szCs w:val="22"/>
        </w:rPr>
      </w:pPr>
    </w:p>
    <w:p w14:paraId="2DC521D8" w14:textId="77777777" w:rsidR="00FD62B8" w:rsidRPr="00E377E3" w:rsidRDefault="00FD62B8"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 xml:space="preserve">INFORMACJE O FORMALNOŚCIACH, JAKIE </w:t>
      </w:r>
      <w:r w:rsidR="000934A4" w:rsidRPr="00E377E3">
        <w:rPr>
          <w:rFonts w:asciiTheme="minorHAnsi" w:hAnsiTheme="minorHAnsi" w:cstheme="minorHAnsi"/>
          <w:sz w:val="22"/>
          <w:szCs w:val="22"/>
        </w:rPr>
        <w:t>MUSZĄ</w:t>
      </w:r>
      <w:r w:rsidRPr="00E377E3">
        <w:rPr>
          <w:rFonts w:asciiTheme="minorHAnsi" w:hAnsiTheme="minorHAnsi" w:cstheme="minorHAnsi"/>
          <w:sz w:val="22"/>
          <w:szCs w:val="22"/>
        </w:rPr>
        <w:t xml:space="preserve"> ZOSTAĆ DOPEŁNIONE PO WYBORZE OFERTY W CELU ZAWARCIA UMOWY W SPRAWIE ZAMÓWIENIA PUBLICZNEGO.</w:t>
      </w:r>
    </w:p>
    <w:p w14:paraId="7EB02618" w14:textId="77777777" w:rsidR="00FD62B8" w:rsidRPr="00E377E3" w:rsidRDefault="00C721E8" w:rsidP="00E377E3">
      <w:pPr>
        <w:pStyle w:val="Nagwek2"/>
        <w:numPr>
          <w:ilvl w:val="3"/>
          <w:numId w:val="3"/>
        </w:numPr>
        <w:ind w:left="400" w:hanging="400"/>
        <w:rPr>
          <w:rFonts w:asciiTheme="minorHAnsi" w:hAnsiTheme="minorHAnsi" w:cstheme="minorHAnsi"/>
          <w:sz w:val="22"/>
          <w:szCs w:val="22"/>
        </w:rPr>
      </w:pPr>
      <w:r w:rsidRPr="00E377E3">
        <w:rPr>
          <w:rFonts w:asciiTheme="minorHAnsi" w:hAnsiTheme="minorHAnsi" w:cstheme="minorHAnsi"/>
          <w:sz w:val="22"/>
          <w:szCs w:val="22"/>
        </w:rPr>
        <w:t>Informacja o wyborze oferty.</w:t>
      </w:r>
    </w:p>
    <w:p w14:paraId="46B263A0" w14:textId="77777777" w:rsidR="004028B4" w:rsidRPr="00E377E3" w:rsidRDefault="004028B4" w:rsidP="00E377E3">
      <w:pPr>
        <w:pStyle w:val="Bezodstpw"/>
        <w:numPr>
          <w:ilvl w:val="0"/>
          <w:numId w:val="5"/>
        </w:numPr>
        <w:suppressAutoHyphens w:val="0"/>
        <w:ind w:left="800" w:hanging="600"/>
        <w:jc w:val="both"/>
        <w:rPr>
          <w:rFonts w:asciiTheme="minorHAnsi" w:hAnsiTheme="minorHAnsi" w:cstheme="minorHAnsi"/>
          <w:lang w:val="pl-PL"/>
        </w:rPr>
      </w:pPr>
      <w:r w:rsidRPr="00E377E3">
        <w:rPr>
          <w:rFonts w:asciiTheme="minorHAnsi" w:hAnsiTheme="minorHAnsi" w:cstheme="minorHAnsi"/>
          <w:lang w:val="pl-PL"/>
        </w:rPr>
        <w:t>N</w:t>
      </w:r>
      <w:r w:rsidR="00DA6FD5" w:rsidRPr="00E377E3">
        <w:rPr>
          <w:rFonts w:asciiTheme="minorHAnsi" w:hAnsiTheme="minorHAnsi" w:cstheme="minorHAnsi"/>
          <w:lang w:val="pl-PL"/>
        </w:rPr>
        <w:t xml:space="preserve">a podstawie art. </w:t>
      </w:r>
      <w:r w:rsidR="00DA6FD5" w:rsidRPr="000C2DCE">
        <w:rPr>
          <w:rFonts w:asciiTheme="minorHAnsi" w:hAnsiTheme="minorHAnsi" w:cstheme="minorHAnsi"/>
          <w:lang w:val="pl-PL"/>
        </w:rPr>
        <w:t xml:space="preserve">253 ustawy </w:t>
      </w:r>
      <w:proofErr w:type="spellStart"/>
      <w:r w:rsidR="00DA6FD5" w:rsidRPr="000C2DCE">
        <w:rPr>
          <w:rFonts w:asciiTheme="minorHAnsi" w:hAnsiTheme="minorHAnsi" w:cstheme="minorHAnsi"/>
          <w:lang w:val="pl-PL"/>
        </w:rPr>
        <w:t>Pzp</w:t>
      </w:r>
      <w:proofErr w:type="spellEnd"/>
      <w:r w:rsidR="00DA6FD5" w:rsidRPr="00E377E3">
        <w:rPr>
          <w:rFonts w:asciiTheme="minorHAnsi" w:hAnsiTheme="minorHAnsi" w:cstheme="minorHAnsi"/>
          <w:lang w:val="pl-PL"/>
        </w:rPr>
        <w:t xml:space="preserve"> n</w:t>
      </w:r>
      <w:r w:rsidRPr="00E377E3">
        <w:rPr>
          <w:rFonts w:asciiTheme="minorHAnsi" w:hAnsiTheme="minorHAnsi" w:cstheme="minorHAnsi"/>
          <w:lang w:val="pl-PL"/>
        </w:rPr>
        <w:t xml:space="preserve">iezwłocznie po </w:t>
      </w:r>
      <w:r w:rsidR="00FD62B8" w:rsidRPr="00E377E3">
        <w:rPr>
          <w:rFonts w:asciiTheme="minorHAnsi" w:hAnsiTheme="minorHAnsi" w:cstheme="minorHAnsi"/>
          <w:lang w:val="pl-PL"/>
        </w:rPr>
        <w:t>wyborze najkorzystniejszej oferty</w:t>
      </w:r>
      <w:r w:rsidRPr="00E377E3">
        <w:rPr>
          <w:rFonts w:asciiTheme="minorHAnsi" w:hAnsiTheme="minorHAnsi" w:cstheme="minorHAnsi"/>
          <w:lang w:val="pl-PL"/>
        </w:rPr>
        <w:t xml:space="preserve"> zamawiający informuje równocześnie wszystkich wykonawców, którzy złożyli oferty, o: </w:t>
      </w:r>
    </w:p>
    <w:p w14:paraId="44A4C32C" w14:textId="77777777" w:rsidR="00FD62B8" w:rsidRPr="00E377E3" w:rsidRDefault="004028B4" w:rsidP="00E377E3">
      <w:pPr>
        <w:pStyle w:val="Bezodstpw"/>
        <w:numPr>
          <w:ilvl w:val="0"/>
          <w:numId w:val="51"/>
        </w:numPr>
        <w:suppressAutoHyphens w:val="0"/>
        <w:ind w:left="1200" w:hanging="400"/>
        <w:jc w:val="both"/>
        <w:rPr>
          <w:rFonts w:asciiTheme="minorHAnsi" w:hAnsiTheme="minorHAnsi" w:cstheme="minorHAnsi"/>
          <w:lang w:val="pl-PL"/>
        </w:rPr>
      </w:pPr>
      <w:r w:rsidRPr="00E377E3">
        <w:rPr>
          <w:rFonts w:asciiTheme="minorHAnsi" w:hAnsiTheme="minorHAnsi" w:cstheme="minorHAnsi"/>
          <w:lang w:val="pl-PL"/>
        </w:rPr>
        <w:t>Wyborze najkorzystniejszej oferty</w:t>
      </w:r>
      <w:r w:rsidR="00FD62B8" w:rsidRPr="00E377E3">
        <w:rPr>
          <w:rFonts w:asciiTheme="minorHAnsi" w:hAnsiTheme="minorHAnsi" w:cstheme="minorHAnsi"/>
          <w:lang w:val="pl-PL"/>
        </w:rPr>
        <w:t>, podając nazw</w:t>
      </w:r>
      <w:r w:rsidRPr="00E377E3">
        <w:rPr>
          <w:rFonts w:asciiTheme="minorHAnsi" w:hAnsiTheme="minorHAnsi" w:cstheme="minorHAnsi"/>
          <w:lang w:val="pl-PL"/>
        </w:rPr>
        <w:t>ę</w:t>
      </w:r>
      <w:r w:rsidR="00FD62B8" w:rsidRPr="00E377E3">
        <w:rPr>
          <w:rFonts w:asciiTheme="minorHAnsi" w:hAnsiTheme="minorHAnsi" w:cstheme="minorHAnsi"/>
          <w:lang w:val="pl-PL"/>
        </w:rPr>
        <w:t xml:space="preserve"> </w:t>
      </w:r>
      <w:r w:rsidRPr="00E377E3">
        <w:rPr>
          <w:rFonts w:asciiTheme="minorHAnsi" w:hAnsiTheme="minorHAnsi" w:cstheme="minorHAnsi"/>
          <w:lang w:val="pl-PL"/>
        </w:rPr>
        <w:t>albo imię i nazwisko</w:t>
      </w:r>
      <w:r w:rsidR="00FD62B8" w:rsidRPr="00E377E3">
        <w:rPr>
          <w:rFonts w:asciiTheme="minorHAnsi" w:hAnsiTheme="minorHAnsi" w:cstheme="minorHAnsi"/>
          <w:lang w:val="pl-PL"/>
        </w:rPr>
        <w:t xml:space="preserve">, </w:t>
      </w:r>
      <w:r w:rsidRPr="00E377E3">
        <w:rPr>
          <w:rFonts w:asciiTheme="minorHAnsi" w:hAnsiTheme="minorHAnsi" w:cstheme="minorHAnsi"/>
          <w:lang w:val="pl-PL"/>
        </w:rPr>
        <w:t xml:space="preserve">siedzibę albo miejsce zamieszkania, jeżeli jest miejscem wykonywania działalności wykonawcy, </w:t>
      </w:r>
      <w:r w:rsidR="00FD62B8" w:rsidRPr="00E377E3">
        <w:rPr>
          <w:rFonts w:asciiTheme="minorHAnsi" w:hAnsiTheme="minorHAnsi" w:cstheme="minorHAnsi"/>
          <w:lang w:val="pl-PL"/>
        </w:rPr>
        <w:t>którego ofertę</w:t>
      </w:r>
      <w:r w:rsidR="000035EF" w:rsidRPr="00E377E3">
        <w:rPr>
          <w:rFonts w:asciiTheme="minorHAnsi" w:hAnsiTheme="minorHAnsi" w:cstheme="minorHAnsi"/>
          <w:lang w:val="pl-PL"/>
        </w:rPr>
        <w:t xml:space="preserve"> wybrano</w:t>
      </w:r>
      <w:r w:rsidR="00FD62B8" w:rsidRPr="00E377E3">
        <w:rPr>
          <w:rFonts w:asciiTheme="minorHAnsi" w:hAnsiTheme="minorHAnsi" w:cstheme="minorHAnsi"/>
          <w:lang w:val="pl-PL"/>
        </w:rPr>
        <w:t xml:space="preserve"> </w:t>
      </w:r>
      <w:r w:rsidRPr="00E377E3">
        <w:rPr>
          <w:rFonts w:asciiTheme="minorHAnsi" w:hAnsiTheme="minorHAnsi" w:cstheme="minorHAnsi"/>
          <w:lang w:val="pl-PL"/>
        </w:rPr>
        <w:t>oraz</w:t>
      </w:r>
      <w:r w:rsidR="00FD62B8" w:rsidRPr="00E377E3">
        <w:rPr>
          <w:rFonts w:asciiTheme="minorHAnsi" w:hAnsiTheme="minorHAnsi" w:cstheme="minorHAnsi"/>
          <w:lang w:val="pl-PL"/>
        </w:rPr>
        <w:t xml:space="preserve"> nazw</w:t>
      </w:r>
      <w:r w:rsidRPr="00E377E3">
        <w:rPr>
          <w:rFonts w:asciiTheme="minorHAnsi" w:hAnsiTheme="minorHAnsi" w:cstheme="minorHAnsi"/>
          <w:lang w:val="pl-PL"/>
        </w:rPr>
        <w:t>y albo imiona i nazwiska, siedziby albo miejsca zamieszkania, jeżeli są miejscami wykonywania działalności wykonawców</w:t>
      </w:r>
      <w:r w:rsidR="00FD62B8" w:rsidRPr="00E377E3">
        <w:rPr>
          <w:rFonts w:asciiTheme="minorHAnsi" w:hAnsiTheme="minorHAnsi" w:cstheme="minorHAnsi"/>
          <w:lang w:val="pl-PL"/>
        </w:rPr>
        <w:t>, którzy złożyli oferty</w:t>
      </w:r>
      <w:r w:rsidRPr="00E377E3">
        <w:rPr>
          <w:rFonts w:asciiTheme="minorHAnsi" w:hAnsiTheme="minorHAnsi" w:cstheme="minorHAnsi"/>
          <w:lang w:val="pl-PL"/>
        </w:rPr>
        <w:t>, a także punktację przyznaną ofertom w każdym kryterium oceny ofert i łączną punktację</w:t>
      </w:r>
      <w:r w:rsidR="00FD62B8" w:rsidRPr="00E377E3">
        <w:rPr>
          <w:rFonts w:asciiTheme="minorHAnsi" w:hAnsiTheme="minorHAnsi" w:cstheme="minorHAnsi"/>
          <w:lang w:val="pl-PL"/>
        </w:rPr>
        <w:t xml:space="preserve">, </w:t>
      </w:r>
    </w:p>
    <w:p w14:paraId="7FE044D9" w14:textId="77777777" w:rsidR="00526398" w:rsidRPr="00E377E3" w:rsidRDefault="00B502FF" w:rsidP="00E377E3">
      <w:pPr>
        <w:pStyle w:val="Bezodstpw"/>
        <w:numPr>
          <w:ilvl w:val="0"/>
          <w:numId w:val="51"/>
        </w:numPr>
        <w:suppressAutoHyphens w:val="0"/>
        <w:ind w:left="1200" w:hanging="400"/>
        <w:jc w:val="both"/>
        <w:rPr>
          <w:rFonts w:asciiTheme="minorHAnsi" w:hAnsiTheme="minorHAnsi" w:cstheme="minorHAnsi"/>
          <w:lang w:val="pl-PL"/>
        </w:rPr>
      </w:pPr>
      <w:r w:rsidRPr="00E377E3">
        <w:rPr>
          <w:rFonts w:asciiTheme="minorHAnsi" w:hAnsiTheme="minorHAnsi" w:cstheme="minorHAnsi"/>
          <w:lang w:val="pl-PL"/>
        </w:rPr>
        <w:t xml:space="preserve">Wykonawcach, których oferty zostały odrzucone, </w:t>
      </w:r>
    </w:p>
    <w:p w14:paraId="59BE3F2D" w14:textId="77777777" w:rsidR="00FD62B8" w:rsidRPr="00E377E3" w:rsidRDefault="00B502FF" w:rsidP="00E377E3">
      <w:pPr>
        <w:pStyle w:val="Bezodstpw"/>
        <w:numPr>
          <w:ilvl w:val="0"/>
          <w:numId w:val="57"/>
        </w:numPr>
        <w:tabs>
          <w:tab w:val="left" w:pos="900"/>
          <w:tab w:val="left" w:pos="1200"/>
        </w:tabs>
        <w:suppressAutoHyphens w:val="0"/>
        <w:ind w:hanging="720"/>
        <w:jc w:val="both"/>
        <w:rPr>
          <w:rFonts w:asciiTheme="minorHAnsi" w:hAnsiTheme="minorHAnsi" w:cstheme="minorHAnsi"/>
          <w:lang w:val="pl-PL"/>
        </w:rPr>
      </w:pPr>
      <w:r w:rsidRPr="00E377E3">
        <w:rPr>
          <w:rFonts w:asciiTheme="minorHAnsi" w:hAnsiTheme="minorHAnsi" w:cstheme="minorHAnsi"/>
          <w:lang w:val="pl-PL"/>
        </w:rPr>
        <w:t>podając uzasadnienie faktyczne i prawne.</w:t>
      </w:r>
    </w:p>
    <w:p w14:paraId="728A9569" w14:textId="77777777" w:rsidR="00F219CC" w:rsidRPr="00E377E3" w:rsidRDefault="00B502FF" w:rsidP="00E377E3">
      <w:pPr>
        <w:pStyle w:val="Bezodstpw"/>
        <w:numPr>
          <w:ilvl w:val="0"/>
          <w:numId w:val="5"/>
        </w:numPr>
        <w:suppressAutoHyphens w:val="0"/>
        <w:spacing w:after="120"/>
        <w:ind w:left="799" w:hanging="601"/>
        <w:jc w:val="both"/>
        <w:rPr>
          <w:rFonts w:asciiTheme="minorHAnsi" w:hAnsiTheme="minorHAnsi" w:cstheme="minorHAnsi"/>
          <w:lang w:val="pl-PL"/>
        </w:rPr>
      </w:pPr>
      <w:r w:rsidRPr="00E377E3">
        <w:rPr>
          <w:rFonts w:asciiTheme="minorHAnsi" w:hAnsiTheme="minorHAnsi" w:cstheme="minorHAnsi"/>
          <w:lang w:val="pl-PL"/>
        </w:rPr>
        <w:t>Informację</w:t>
      </w:r>
      <w:r w:rsidR="00F219CC" w:rsidRPr="00E377E3">
        <w:rPr>
          <w:rFonts w:asciiTheme="minorHAnsi" w:hAnsiTheme="minorHAnsi" w:cstheme="minorHAnsi"/>
          <w:lang w:val="pl-PL"/>
        </w:rPr>
        <w:t xml:space="preserve"> o wyborze najkorzystniejszej oferty </w:t>
      </w:r>
      <w:r w:rsidRPr="00E377E3">
        <w:rPr>
          <w:rFonts w:asciiTheme="minorHAnsi" w:hAnsiTheme="minorHAnsi" w:cstheme="minorHAnsi"/>
          <w:lang w:val="pl-PL"/>
        </w:rPr>
        <w:t>zamawiający udostępnia na stronie internetowej prowadzonego postępowania.</w:t>
      </w:r>
      <w:r w:rsidR="00F219CC" w:rsidRPr="00E377E3">
        <w:rPr>
          <w:rFonts w:asciiTheme="minorHAnsi" w:hAnsiTheme="minorHAnsi" w:cstheme="minorHAnsi"/>
          <w:lang w:val="pl-PL"/>
        </w:rPr>
        <w:t xml:space="preserve"> </w:t>
      </w:r>
    </w:p>
    <w:p w14:paraId="4992C4D8" w14:textId="77777777" w:rsidR="002D6041" w:rsidRPr="00E377E3" w:rsidRDefault="002D6041" w:rsidP="00E377E3">
      <w:pPr>
        <w:pStyle w:val="Nagwek2"/>
        <w:numPr>
          <w:ilvl w:val="3"/>
          <w:numId w:val="3"/>
        </w:numPr>
        <w:ind w:left="400" w:hanging="400"/>
        <w:rPr>
          <w:rFonts w:asciiTheme="minorHAnsi" w:hAnsiTheme="minorHAnsi" w:cstheme="minorHAnsi"/>
          <w:sz w:val="22"/>
          <w:szCs w:val="22"/>
        </w:rPr>
      </w:pPr>
      <w:r w:rsidRPr="00E377E3">
        <w:rPr>
          <w:rFonts w:asciiTheme="minorHAnsi" w:hAnsiTheme="minorHAnsi" w:cstheme="minorHAnsi"/>
          <w:sz w:val="22"/>
          <w:szCs w:val="22"/>
        </w:rPr>
        <w:t>Warunki zawarcia umowy</w:t>
      </w:r>
    </w:p>
    <w:p w14:paraId="1E967B4C" w14:textId="77777777" w:rsidR="00FD62B8" w:rsidRPr="00E377E3" w:rsidRDefault="00FD62B8" w:rsidP="00E377E3">
      <w:pPr>
        <w:pStyle w:val="Bezodstpw"/>
        <w:numPr>
          <w:ilvl w:val="0"/>
          <w:numId w:val="52"/>
        </w:numPr>
        <w:suppressAutoHyphens w:val="0"/>
        <w:ind w:left="800" w:hanging="600"/>
        <w:jc w:val="both"/>
        <w:rPr>
          <w:rFonts w:asciiTheme="minorHAnsi" w:hAnsiTheme="minorHAnsi" w:cstheme="minorHAnsi"/>
          <w:lang w:val="pl-PL"/>
        </w:rPr>
      </w:pPr>
      <w:r w:rsidRPr="00E377E3">
        <w:rPr>
          <w:rFonts w:asciiTheme="minorHAnsi" w:hAnsiTheme="minorHAnsi" w:cstheme="minorHAnsi"/>
          <w:lang w:val="pl-PL"/>
        </w:rPr>
        <w:t>Umowa w sprawie zamówienia publicznego może zostać zawarta wyłącznie z Wykonawcą, którego oferta zostanie wybrana jako najkorzystniejsza, po upływie terminów określonych w </w:t>
      </w:r>
      <w:r w:rsidRPr="000C2DCE">
        <w:rPr>
          <w:rFonts w:asciiTheme="minorHAnsi" w:hAnsiTheme="minorHAnsi" w:cstheme="minorHAnsi"/>
          <w:lang w:val="pl-PL"/>
        </w:rPr>
        <w:t>art. </w:t>
      </w:r>
      <w:r w:rsidR="002B6B39" w:rsidRPr="000C2DCE">
        <w:rPr>
          <w:rFonts w:asciiTheme="minorHAnsi" w:hAnsiTheme="minorHAnsi" w:cstheme="minorHAnsi"/>
          <w:lang w:val="pl-PL"/>
        </w:rPr>
        <w:t>308 ust. 2 lub 3</w:t>
      </w:r>
      <w:r w:rsidRPr="000C2DCE">
        <w:rPr>
          <w:rFonts w:asciiTheme="minorHAnsi" w:hAnsiTheme="minorHAnsi" w:cstheme="minorHAnsi"/>
          <w:lang w:val="pl-PL"/>
        </w:rPr>
        <w:t xml:space="preserve"> ustawy</w:t>
      </w:r>
      <w:r w:rsidR="002B6B39" w:rsidRPr="000C2DCE">
        <w:rPr>
          <w:rFonts w:asciiTheme="minorHAnsi" w:hAnsiTheme="minorHAnsi" w:cstheme="minorHAnsi"/>
          <w:lang w:val="pl-PL"/>
        </w:rPr>
        <w:t xml:space="preserve"> </w:t>
      </w:r>
      <w:proofErr w:type="spellStart"/>
      <w:r w:rsidR="002B6B39" w:rsidRPr="000C2DCE">
        <w:rPr>
          <w:rFonts w:asciiTheme="minorHAnsi" w:hAnsiTheme="minorHAnsi" w:cstheme="minorHAnsi"/>
          <w:lang w:val="pl-PL"/>
        </w:rPr>
        <w:t>Pzp</w:t>
      </w:r>
      <w:proofErr w:type="spellEnd"/>
      <w:r w:rsidRPr="000C2DCE">
        <w:rPr>
          <w:rFonts w:asciiTheme="minorHAnsi" w:hAnsiTheme="minorHAnsi" w:cstheme="minorHAnsi"/>
          <w:lang w:val="pl-PL"/>
        </w:rPr>
        <w:t>.</w:t>
      </w:r>
    </w:p>
    <w:p w14:paraId="0E04CA82" w14:textId="77777777" w:rsidR="002B6B39" w:rsidRPr="00E377E3" w:rsidRDefault="002B6B39" w:rsidP="00E377E3">
      <w:pPr>
        <w:pStyle w:val="Bezodstpw"/>
        <w:numPr>
          <w:ilvl w:val="0"/>
          <w:numId w:val="52"/>
        </w:numPr>
        <w:suppressAutoHyphens w:val="0"/>
        <w:ind w:left="800" w:hanging="600"/>
        <w:jc w:val="both"/>
        <w:rPr>
          <w:rFonts w:asciiTheme="minorHAnsi" w:hAnsiTheme="minorHAnsi" w:cstheme="minorHAnsi"/>
          <w:lang w:val="pl-PL"/>
        </w:rPr>
      </w:pPr>
      <w:r w:rsidRPr="00E377E3">
        <w:rPr>
          <w:rFonts w:asciiTheme="minorHAnsi" w:hAnsiTheme="minorHAnsi" w:cstheme="minorHAnsi"/>
          <w:lang w:val="pl-PL"/>
        </w:rPr>
        <w:t>Umowa zostanie podpisana w terminie wyznaczonym przez Zamawiającego.</w:t>
      </w:r>
    </w:p>
    <w:p w14:paraId="68D9A408" w14:textId="77777777" w:rsidR="002B6B39" w:rsidRPr="00E377E3" w:rsidRDefault="002B6B39" w:rsidP="00E377E3">
      <w:pPr>
        <w:pStyle w:val="Bezodstpw"/>
        <w:numPr>
          <w:ilvl w:val="0"/>
          <w:numId w:val="52"/>
        </w:numPr>
        <w:suppressAutoHyphens w:val="0"/>
        <w:ind w:left="800" w:hanging="600"/>
        <w:jc w:val="both"/>
        <w:rPr>
          <w:rFonts w:asciiTheme="minorHAnsi" w:hAnsiTheme="minorHAnsi" w:cstheme="minorHAnsi"/>
          <w:lang w:val="pl-PL"/>
        </w:rPr>
      </w:pPr>
      <w:r w:rsidRPr="00E377E3">
        <w:rPr>
          <w:rFonts w:asciiTheme="minorHAnsi" w:hAnsiTheme="minorHAnsi" w:cstheme="minorHAnsi"/>
          <w:lang w:val="pl-PL"/>
        </w:rPr>
        <w:t>Przed podpisaniem umowy wykonawca zobowiązany jest przedłożyć zamawiającemu:</w:t>
      </w:r>
    </w:p>
    <w:p w14:paraId="0076B9B3" w14:textId="77777777" w:rsidR="002B6B39" w:rsidRPr="00E377E3" w:rsidRDefault="002B6B39" w:rsidP="00E377E3">
      <w:pPr>
        <w:pStyle w:val="Bezodstpw"/>
        <w:numPr>
          <w:ilvl w:val="0"/>
          <w:numId w:val="53"/>
        </w:numPr>
        <w:suppressAutoHyphens w:val="0"/>
        <w:ind w:left="1200" w:hanging="400"/>
        <w:jc w:val="both"/>
        <w:rPr>
          <w:rFonts w:asciiTheme="minorHAnsi" w:hAnsiTheme="minorHAnsi" w:cstheme="minorHAnsi"/>
          <w:lang w:val="pl-PL"/>
        </w:rPr>
      </w:pPr>
      <w:r w:rsidRPr="00E377E3">
        <w:rPr>
          <w:rFonts w:asciiTheme="minorHAnsi" w:hAnsiTheme="minorHAnsi" w:cstheme="minorHAnsi"/>
          <w:lang w:val="pl-PL"/>
        </w:rPr>
        <w:lastRenderedPageBreak/>
        <w:t>Kopię umowy regulującej współpracę wykonawców w przypadku Wykonawców wspólnie ubiegających się o udzielenie zamówienia, przy czym termin, na jaki została zawarta nie może być krótszy niż termin realizacji zamówienia;</w:t>
      </w:r>
    </w:p>
    <w:p w14:paraId="65BEC5FE" w14:textId="77777777" w:rsidR="00374EA6" w:rsidRPr="00E377E3" w:rsidRDefault="00374EA6" w:rsidP="00E377E3">
      <w:pPr>
        <w:pStyle w:val="Bezodstpw"/>
        <w:numPr>
          <w:ilvl w:val="0"/>
          <w:numId w:val="53"/>
        </w:numPr>
        <w:suppressAutoHyphens w:val="0"/>
        <w:ind w:left="1200" w:hanging="400"/>
        <w:jc w:val="both"/>
        <w:rPr>
          <w:rFonts w:asciiTheme="minorHAnsi" w:hAnsiTheme="minorHAnsi" w:cstheme="minorHAnsi"/>
          <w:lang w:val="pl-PL"/>
        </w:rPr>
      </w:pPr>
      <w:r w:rsidRPr="00E377E3">
        <w:rPr>
          <w:rFonts w:asciiTheme="minorHAnsi" w:hAnsiTheme="minorHAnsi" w:cstheme="minorHAnsi"/>
          <w:lang w:val="pl-PL"/>
        </w:rPr>
        <w:t>pełnomocnictwo, jeżeli umowę podpisuje pełnomocnik</w:t>
      </w:r>
      <w:r w:rsidR="002B6B39" w:rsidRPr="00E377E3">
        <w:rPr>
          <w:rFonts w:asciiTheme="minorHAnsi" w:hAnsiTheme="minorHAnsi" w:cstheme="minorHAnsi"/>
          <w:lang w:val="pl-PL"/>
        </w:rPr>
        <w:t xml:space="preserve">, o ile nie będzie wynikać </w:t>
      </w:r>
      <w:r w:rsidR="00B8040E" w:rsidRPr="00E377E3">
        <w:rPr>
          <w:rFonts w:asciiTheme="minorHAnsi" w:hAnsiTheme="minorHAnsi" w:cstheme="minorHAnsi"/>
          <w:lang w:val="pl-PL"/>
        </w:rPr>
        <w:br/>
      </w:r>
      <w:r w:rsidR="002B6B39" w:rsidRPr="00E377E3">
        <w:rPr>
          <w:rFonts w:asciiTheme="minorHAnsi" w:hAnsiTheme="minorHAnsi" w:cstheme="minorHAnsi"/>
          <w:lang w:val="pl-PL"/>
        </w:rPr>
        <w:t>z dokumentów załączonych do oferty.</w:t>
      </w:r>
    </w:p>
    <w:p w14:paraId="62BE836E" w14:textId="77777777" w:rsidR="002B6B39" w:rsidRPr="00E377E3" w:rsidRDefault="002B6B39" w:rsidP="00E377E3">
      <w:pPr>
        <w:pStyle w:val="Akapitzlist"/>
        <w:widowControl w:val="0"/>
        <w:numPr>
          <w:ilvl w:val="0"/>
          <w:numId w:val="52"/>
        </w:numPr>
        <w:tabs>
          <w:tab w:val="left" w:pos="851"/>
        </w:tabs>
        <w:autoSpaceDN w:val="0"/>
        <w:adjustRightInd w:val="0"/>
        <w:spacing w:line="240" w:lineRule="auto"/>
        <w:ind w:left="800" w:right="6" w:hanging="600"/>
        <w:jc w:val="both"/>
        <w:rPr>
          <w:rFonts w:asciiTheme="minorHAnsi" w:hAnsiTheme="minorHAnsi" w:cstheme="minorHAnsi"/>
          <w:b/>
          <w:bCs/>
          <w:color w:val="000000"/>
          <w:spacing w:val="1"/>
        </w:rPr>
      </w:pPr>
      <w:r w:rsidRPr="00E377E3">
        <w:rPr>
          <w:rFonts w:asciiTheme="minorHAnsi" w:hAnsiTheme="minorHAnsi" w:cstheme="minorHAnsi"/>
          <w:color w:val="00000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C4F651" w14:textId="77777777" w:rsidR="002B6B39" w:rsidRPr="00E377E3" w:rsidRDefault="002B6B39" w:rsidP="00E377E3">
      <w:pPr>
        <w:pStyle w:val="Akapitzlist"/>
        <w:widowControl w:val="0"/>
        <w:numPr>
          <w:ilvl w:val="0"/>
          <w:numId w:val="52"/>
        </w:numPr>
        <w:tabs>
          <w:tab w:val="left" w:pos="851"/>
        </w:tabs>
        <w:autoSpaceDN w:val="0"/>
        <w:adjustRightInd w:val="0"/>
        <w:spacing w:line="240" w:lineRule="auto"/>
        <w:ind w:left="800" w:right="6" w:hanging="600"/>
        <w:jc w:val="both"/>
        <w:rPr>
          <w:rFonts w:asciiTheme="minorHAnsi" w:hAnsiTheme="minorHAnsi" w:cstheme="minorHAnsi"/>
          <w:b/>
          <w:bCs/>
          <w:color w:val="000000"/>
          <w:spacing w:val="1"/>
        </w:rPr>
      </w:pPr>
      <w:r w:rsidRPr="00E377E3">
        <w:rPr>
          <w:rFonts w:asciiTheme="minorHAnsi" w:hAnsiTheme="minorHAnsi" w:cstheme="minorHAnsi"/>
          <w:color w:val="000000"/>
        </w:rPr>
        <w:t>W s</w:t>
      </w:r>
      <w:r w:rsidRPr="00E377E3">
        <w:rPr>
          <w:rFonts w:asciiTheme="minorHAnsi" w:hAnsiTheme="minorHAnsi" w:cstheme="minorHAnsi"/>
          <w:color w:val="000000"/>
          <w:spacing w:val="1"/>
        </w:rPr>
        <w:t>p</w:t>
      </w:r>
      <w:r w:rsidRPr="00E377E3">
        <w:rPr>
          <w:rFonts w:asciiTheme="minorHAnsi" w:hAnsiTheme="minorHAnsi" w:cstheme="minorHAnsi"/>
          <w:color w:val="000000"/>
        </w:rPr>
        <w:t>rawa</w:t>
      </w:r>
      <w:r w:rsidRPr="00E377E3">
        <w:rPr>
          <w:rFonts w:asciiTheme="minorHAnsi" w:hAnsiTheme="minorHAnsi" w:cstheme="minorHAnsi"/>
          <w:color w:val="000000"/>
          <w:spacing w:val="-1"/>
        </w:rPr>
        <w:t>c</w:t>
      </w:r>
      <w:r w:rsidRPr="00E377E3">
        <w:rPr>
          <w:rFonts w:asciiTheme="minorHAnsi" w:hAnsiTheme="minorHAnsi" w:cstheme="minorHAnsi"/>
          <w:color w:val="000000"/>
        </w:rPr>
        <w:t xml:space="preserve">h </w:t>
      </w:r>
      <w:r w:rsidRPr="00E377E3">
        <w:rPr>
          <w:rFonts w:asciiTheme="minorHAnsi" w:hAnsiTheme="minorHAnsi" w:cstheme="minorHAnsi"/>
          <w:color w:val="000000"/>
          <w:spacing w:val="1"/>
        </w:rPr>
        <w:t>n</w:t>
      </w:r>
      <w:r w:rsidRPr="00E377E3">
        <w:rPr>
          <w:rFonts w:asciiTheme="minorHAnsi" w:hAnsiTheme="minorHAnsi" w:cstheme="minorHAnsi"/>
          <w:color w:val="000000"/>
        </w:rPr>
        <w:t>ie</w:t>
      </w:r>
      <w:r w:rsidRPr="00E377E3">
        <w:rPr>
          <w:rFonts w:asciiTheme="minorHAnsi" w:hAnsiTheme="minorHAnsi" w:cstheme="minorHAnsi"/>
          <w:color w:val="000000"/>
          <w:spacing w:val="-1"/>
        </w:rPr>
        <w:t>u</w:t>
      </w:r>
      <w:r w:rsidRPr="00E377E3">
        <w:rPr>
          <w:rFonts w:asciiTheme="minorHAnsi" w:hAnsiTheme="minorHAnsi" w:cstheme="minorHAnsi"/>
          <w:color w:val="000000"/>
        </w:rPr>
        <w:t>reg</w:t>
      </w:r>
      <w:r w:rsidRPr="00E377E3">
        <w:rPr>
          <w:rFonts w:asciiTheme="minorHAnsi" w:hAnsiTheme="minorHAnsi" w:cstheme="minorHAnsi"/>
          <w:color w:val="000000"/>
          <w:spacing w:val="1"/>
        </w:rPr>
        <w:t>u</w:t>
      </w:r>
      <w:r w:rsidRPr="00E377E3">
        <w:rPr>
          <w:rFonts w:asciiTheme="minorHAnsi" w:hAnsiTheme="minorHAnsi" w:cstheme="minorHAnsi"/>
          <w:color w:val="000000"/>
          <w:spacing w:val="-2"/>
        </w:rPr>
        <w:t>l</w:t>
      </w:r>
      <w:r w:rsidRPr="00E377E3">
        <w:rPr>
          <w:rFonts w:asciiTheme="minorHAnsi" w:hAnsiTheme="minorHAnsi" w:cstheme="minorHAnsi"/>
          <w:color w:val="000000"/>
        </w:rPr>
        <w:t>o</w:t>
      </w:r>
      <w:r w:rsidRPr="00E377E3">
        <w:rPr>
          <w:rFonts w:asciiTheme="minorHAnsi" w:hAnsiTheme="minorHAnsi" w:cstheme="minorHAnsi"/>
          <w:color w:val="000000"/>
          <w:spacing w:val="-1"/>
        </w:rPr>
        <w:t>w</w:t>
      </w:r>
      <w:r w:rsidRPr="00E377E3">
        <w:rPr>
          <w:rFonts w:asciiTheme="minorHAnsi" w:hAnsiTheme="minorHAnsi" w:cstheme="minorHAnsi"/>
          <w:color w:val="000000"/>
        </w:rPr>
        <w:t>a</w:t>
      </w:r>
      <w:r w:rsidRPr="00E377E3">
        <w:rPr>
          <w:rFonts w:asciiTheme="minorHAnsi" w:hAnsiTheme="minorHAnsi" w:cstheme="minorHAnsi"/>
          <w:color w:val="000000"/>
          <w:spacing w:val="1"/>
        </w:rPr>
        <w:t>n</w:t>
      </w:r>
      <w:r w:rsidRPr="00E377E3">
        <w:rPr>
          <w:rFonts w:asciiTheme="minorHAnsi" w:hAnsiTheme="minorHAnsi" w:cstheme="minorHAnsi"/>
          <w:color w:val="000000"/>
        </w:rPr>
        <w:t>y</w:t>
      </w:r>
      <w:r w:rsidRPr="00E377E3">
        <w:rPr>
          <w:rFonts w:asciiTheme="minorHAnsi" w:hAnsiTheme="minorHAnsi" w:cstheme="minorHAnsi"/>
          <w:color w:val="000000"/>
          <w:spacing w:val="-1"/>
        </w:rPr>
        <w:t>c</w:t>
      </w:r>
      <w:r w:rsidRPr="00E377E3">
        <w:rPr>
          <w:rFonts w:asciiTheme="minorHAnsi" w:hAnsiTheme="minorHAnsi" w:cstheme="minorHAnsi"/>
          <w:color w:val="000000"/>
        </w:rPr>
        <w:t xml:space="preserve">h w </w:t>
      </w:r>
      <w:r w:rsidRPr="00E377E3">
        <w:rPr>
          <w:rFonts w:asciiTheme="minorHAnsi" w:hAnsiTheme="minorHAnsi" w:cstheme="minorHAnsi"/>
          <w:color w:val="000000"/>
          <w:spacing w:val="1"/>
        </w:rPr>
        <w:t>n</w:t>
      </w:r>
      <w:r w:rsidRPr="00E377E3">
        <w:rPr>
          <w:rFonts w:asciiTheme="minorHAnsi" w:hAnsiTheme="minorHAnsi" w:cstheme="minorHAnsi"/>
          <w:color w:val="000000"/>
        </w:rPr>
        <w:t>i</w:t>
      </w:r>
      <w:r w:rsidRPr="00E377E3">
        <w:rPr>
          <w:rFonts w:asciiTheme="minorHAnsi" w:hAnsiTheme="minorHAnsi" w:cstheme="minorHAnsi"/>
          <w:color w:val="000000"/>
          <w:spacing w:val="1"/>
        </w:rPr>
        <w:t>n</w:t>
      </w:r>
      <w:r w:rsidRPr="00E377E3">
        <w:rPr>
          <w:rFonts w:asciiTheme="minorHAnsi" w:hAnsiTheme="minorHAnsi" w:cstheme="minorHAnsi"/>
          <w:color w:val="000000"/>
        </w:rPr>
        <w:t>iejs</w:t>
      </w:r>
      <w:r w:rsidRPr="00E377E3">
        <w:rPr>
          <w:rFonts w:asciiTheme="minorHAnsi" w:hAnsiTheme="minorHAnsi" w:cstheme="minorHAnsi"/>
          <w:color w:val="000000"/>
          <w:spacing w:val="-1"/>
        </w:rPr>
        <w:t>z</w:t>
      </w:r>
      <w:r w:rsidRPr="00E377E3">
        <w:rPr>
          <w:rFonts w:asciiTheme="minorHAnsi" w:hAnsiTheme="minorHAnsi" w:cstheme="minorHAnsi"/>
          <w:color w:val="000000"/>
        </w:rPr>
        <w:t xml:space="preserve">ej SWZ mają </w:t>
      </w:r>
      <w:r w:rsidRPr="00E377E3">
        <w:rPr>
          <w:rFonts w:asciiTheme="minorHAnsi" w:hAnsiTheme="minorHAnsi" w:cstheme="minorHAnsi"/>
          <w:color w:val="000000"/>
          <w:spacing w:val="1"/>
        </w:rPr>
        <w:t>z</w:t>
      </w:r>
      <w:r w:rsidRPr="00E377E3">
        <w:rPr>
          <w:rFonts w:asciiTheme="minorHAnsi" w:hAnsiTheme="minorHAnsi" w:cstheme="minorHAnsi"/>
          <w:color w:val="000000"/>
        </w:rPr>
        <w:t>as</w:t>
      </w:r>
      <w:r w:rsidRPr="00E377E3">
        <w:rPr>
          <w:rFonts w:asciiTheme="minorHAnsi" w:hAnsiTheme="minorHAnsi" w:cstheme="minorHAnsi"/>
          <w:color w:val="000000"/>
          <w:spacing w:val="-1"/>
        </w:rPr>
        <w:t>t</w:t>
      </w:r>
      <w:r w:rsidRPr="00E377E3">
        <w:rPr>
          <w:rFonts w:asciiTheme="minorHAnsi" w:hAnsiTheme="minorHAnsi" w:cstheme="minorHAnsi"/>
          <w:color w:val="000000"/>
        </w:rPr>
        <w:t>osowan</w:t>
      </w:r>
      <w:r w:rsidRPr="00E377E3">
        <w:rPr>
          <w:rFonts w:asciiTheme="minorHAnsi" w:hAnsiTheme="minorHAnsi" w:cstheme="minorHAnsi"/>
          <w:color w:val="000000"/>
          <w:spacing w:val="-2"/>
        </w:rPr>
        <w:t>i</w:t>
      </w:r>
      <w:r w:rsidRPr="00E377E3">
        <w:rPr>
          <w:rFonts w:asciiTheme="minorHAnsi" w:hAnsiTheme="minorHAnsi" w:cstheme="minorHAnsi"/>
          <w:color w:val="000000"/>
        </w:rPr>
        <w:t xml:space="preserve">e </w:t>
      </w:r>
      <w:r w:rsidRPr="00E377E3">
        <w:rPr>
          <w:rFonts w:asciiTheme="minorHAnsi" w:hAnsiTheme="minorHAnsi" w:cstheme="minorHAnsi"/>
          <w:color w:val="000000"/>
          <w:spacing w:val="1"/>
        </w:rPr>
        <w:t>p</w:t>
      </w:r>
      <w:r w:rsidRPr="00E377E3">
        <w:rPr>
          <w:rFonts w:asciiTheme="minorHAnsi" w:hAnsiTheme="minorHAnsi" w:cstheme="minorHAnsi"/>
          <w:color w:val="000000"/>
        </w:rPr>
        <w:t>r</w:t>
      </w:r>
      <w:r w:rsidRPr="00E377E3">
        <w:rPr>
          <w:rFonts w:asciiTheme="minorHAnsi" w:hAnsiTheme="minorHAnsi" w:cstheme="minorHAnsi"/>
          <w:color w:val="000000"/>
          <w:spacing w:val="1"/>
        </w:rPr>
        <w:t>z</w:t>
      </w:r>
      <w:r w:rsidRPr="00E377E3">
        <w:rPr>
          <w:rFonts w:asciiTheme="minorHAnsi" w:hAnsiTheme="minorHAnsi" w:cstheme="minorHAnsi"/>
          <w:color w:val="000000"/>
          <w:spacing w:val="-2"/>
        </w:rPr>
        <w:t>e</w:t>
      </w:r>
      <w:r w:rsidRPr="00E377E3">
        <w:rPr>
          <w:rFonts w:asciiTheme="minorHAnsi" w:hAnsiTheme="minorHAnsi" w:cstheme="minorHAnsi"/>
          <w:color w:val="000000"/>
          <w:spacing w:val="1"/>
        </w:rPr>
        <w:t>p</w:t>
      </w:r>
      <w:r w:rsidRPr="00E377E3">
        <w:rPr>
          <w:rFonts w:asciiTheme="minorHAnsi" w:hAnsiTheme="minorHAnsi" w:cstheme="minorHAnsi"/>
          <w:color w:val="000000"/>
        </w:rPr>
        <w:t xml:space="preserve">isy </w:t>
      </w:r>
      <w:r w:rsidRPr="00E377E3">
        <w:rPr>
          <w:rFonts w:asciiTheme="minorHAnsi" w:hAnsiTheme="minorHAnsi" w:cstheme="minorHAnsi"/>
          <w:color w:val="000000"/>
          <w:spacing w:val="1"/>
        </w:rPr>
        <w:t>u</w:t>
      </w:r>
      <w:r w:rsidRPr="00E377E3">
        <w:rPr>
          <w:rFonts w:asciiTheme="minorHAnsi" w:hAnsiTheme="minorHAnsi" w:cstheme="minorHAnsi"/>
          <w:color w:val="000000"/>
        </w:rPr>
        <w:t>s</w:t>
      </w:r>
      <w:r w:rsidRPr="00E377E3">
        <w:rPr>
          <w:rFonts w:asciiTheme="minorHAnsi" w:hAnsiTheme="minorHAnsi" w:cstheme="minorHAnsi"/>
          <w:color w:val="000000"/>
          <w:spacing w:val="1"/>
        </w:rPr>
        <w:t>t</w:t>
      </w:r>
      <w:r w:rsidRPr="00E377E3">
        <w:rPr>
          <w:rFonts w:asciiTheme="minorHAnsi" w:hAnsiTheme="minorHAnsi" w:cstheme="minorHAnsi"/>
          <w:color w:val="000000"/>
        </w:rPr>
        <w:t>a</w:t>
      </w:r>
      <w:r w:rsidRPr="00E377E3">
        <w:rPr>
          <w:rFonts w:asciiTheme="minorHAnsi" w:hAnsiTheme="minorHAnsi" w:cstheme="minorHAnsi"/>
          <w:color w:val="000000"/>
          <w:spacing w:val="-1"/>
        </w:rPr>
        <w:t>w</w:t>
      </w:r>
      <w:r w:rsidRPr="00E377E3">
        <w:rPr>
          <w:rFonts w:asciiTheme="minorHAnsi" w:hAnsiTheme="minorHAnsi" w:cstheme="minorHAnsi"/>
          <w:color w:val="000000"/>
        </w:rPr>
        <w:t xml:space="preserve">y </w:t>
      </w:r>
      <w:r w:rsidRPr="00E377E3">
        <w:rPr>
          <w:rFonts w:asciiTheme="minorHAnsi" w:hAnsiTheme="minorHAnsi" w:cstheme="minorHAnsi"/>
          <w:color w:val="000000"/>
          <w:spacing w:val="2"/>
        </w:rPr>
        <w:t>P</w:t>
      </w:r>
      <w:r w:rsidRPr="00E377E3">
        <w:rPr>
          <w:rFonts w:asciiTheme="minorHAnsi" w:hAnsiTheme="minorHAnsi" w:cstheme="minorHAnsi"/>
          <w:color w:val="000000"/>
          <w:spacing w:val="-1"/>
        </w:rPr>
        <w:t xml:space="preserve">rawo zamówień publicznych </w:t>
      </w:r>
      <w:r w:rsidRPr="00E377E3">
        <w:rPr>
          <w:rFonts w:asciiTheme="minorHAnsi" w:hAnsiTheme="minorHAnsi" w:cstheme="minorHAnsi"/>
          <w:color w:val="000000"/>
        </w:rPr>
        <w:t xml:space="preserve">oraz </w:t>
      </w:r>
      <w:r w:rsidRPr="00E377E3">
        <w:rPr>
          <w:rFonts w:asciiTheme="minorHAnsi" w:hAnsiTheme="minorHAnsi" w:cstheme="minorHAnsi"/>
          <w:color w:val="000000"/>
          <w:spacing w:val="1"/>
        </w:rPr>
        <w:t>p</w:t>
      </w:r>
      <w:r w:rsidRPr="00E377E3">
        <w:rPr>
          <w:rFonts w:asciiTheme="minorHAnsi" w:hAnsiTheme="minorHAnsi" w:cstheme="minorHAnsi"/>
          <w:color w:val="000000"/>
          <w:spacing w:val="-2"/>
        </w:rPr>
        <w:t>r</w:t>
      </w:r>
      <w:r w:rsidRPr="00E377E3">
        <w:rPr>
          <w:rFonts w:asciiTheme="minorHAnsi" w:hAnsiTheme="minorHAnsi" w:cstheme="minorHAnsi"/>
          <w:color w:val="000000"/>
          <w:spacing w:val="1"/>
        </w:rPr>
        <w:t>z</w:t>
      </w:r>
      <w:r w:rsidRPr="00E377E3">
        <w:rPr>
          <w:rFonts w:asciiTheme="minorHAnsi" w:hAnsiTheme="minorHAnsi" w:cstheme="minorHAnsi"/>
          <w:color w:val="000000"/>
        </w:rPr>
        <w:t>e</w:t>
      </w:r>
      <w:r w:rsidRPr="00E377E3">
        <w:rPr>
          <w:rFonts w:asciiTheme="minorHAnsi" w:hAnsiTheme="minorHAnsi" w:cstheme="minorHAnsi"/>
          <w:color w:val="000000"/>
          <w:spacing w:val="1"/>
        </w:rPr>
        <w:t>p</w:t>
      </w:r>
      <w:r w:rsidRPr="00E377E3">
        <w:rPr>
          <w:rFonts w:asciiTheme="minorHAnsi" w:hAnsiTheme="minorHAnsi" w:cstheme="minorHAnsi"/>
          <w:color w:val="000000"/>
        </w:rPr>
        <w:t>isy K</w:t>
      </w:r>
      <w:r w:rsidRPr="00E377E3">
        <w:rPr>
          <w:rFonts w:asciiTheme="minorHAnsi" w:hAnsiTheme="minorHAnsi" w:cstheme="minorHAnsi"/>
          <w:color w:val="000000"/>
          <w:spacing w:val="1"/>
        </w:rPr>
        <w:t>od</w:t>
      </w:r>
      <w:r w:rsidRPr="00E377E3">
        <w:rPr>
          <w:rFonts w:asciiTheme="minorHAnsi" w:hAnsiTheme="minorHAnsi" w:cstheme="minorHAnsi"/>
          <w:color w:val="000000"/>
        </w:rPr>
        <w:t>e</w:t>
      </w:r>
      <w:r w:rsidRPr="00E377E3">
        <w:rPr>
          <w:rFonts w:asciiTheme="minorHAnsi" w:hAnsiTheme="minorHAnsi" w:cstheme="minorHAnsi"/>
          <w:color w:val="000000"/>
          <w:spacing w:val="-1"/>
        </w:rPr>
        <w:t>k</w:t>
      </w:r>
      <w:r w:rsidRPr="00E377E3">
        <w:rPr>
          <w:rFonts w:asciiTheme="minorHAnsi" w:hAnsiTheme="minorHAnsi" w:cstheme="minorHAnsi"/>
          <w:color w:val="000000"/>
        </w:rPr>
        <w:t>su</w:t>
      </w:r>
      <w:r w:rsidRPr="00E377E3">
        <w:rPr>
          <w:rFonts w:asciiTheme="minorHAnsi" w:hAnsiTheme="minorHAnsi" w:cstheme="minorHAnsi"/>
          <w:color w:val="000000"/>
          <w:spacing w:val="-1"/>
        </w:rPr>
        <w:t xml:space="preserve"> c</w:t>
      </w:r>
      <w:r w:rsidRPr="00E377E3">
        <w:rPr>
          <w:rFonts w:asciiTheme="minorHAnsi" w:hAnsiTheme="minorHAnsi" w:cstheme="minorHAnsi"/>
          <w:color w:val="000000"/>
        </w:rPr>
        <w:t>y</w:t>
      </w:r>
      <w:r w:rsidRPr="00E377E3">
        <w:rPr>
          <w:rFonts w:asciiTheme="minorHAnsi" w:hAnsiTheme="minorHAnsi" w:cstheme="minorHAnsi"/>
          <w:color w:val="000000"/>
          <w:spacing w:val="-2"/>
        </w:rPr>
        <w:t>w</w:t>
      </w:r>
      <w:r w:rsidRPr="00E377E3">
        <w:rPr>
          <w:rFonts w:asciiTheme="minorHAnsi" w:hAnsiTheme="minorHAnsi" w:cstheme="minorHAnsi"/>
          <w:color w:val="000000"/>
        </w:rPr>
        <w:t>il</w:t>
      </w:r>
      <w:r w:rsidRPr="00E377E3">
        <w:rPr>
          <w:rFonts w:asciiTheme="minorHAnsi" w:hAnsiTheme="minorHAnsi" w:cstheme="minorHAnsi"/>
          <w:color w:val="000000"/>
          <w:spacing w:val="1"/>
        </w:rPr>
        <w:t>n</w:t>
      </w:r>
      <w:r w:rsidRPr="00E377E3">
        <w:rPr>
          <w:rFonts w:asciiTheme="minorHAnsi" w:hAnsiTheme="minorHAnsi" w:cstheme="minorHAnsi"/>
          <w:color w:val="000000"/>
        </w:rPr>
        <w:t>eg</w:t>
      </w:r>
      <w:r w:rsidRPr="00E377E3">
        <w:rPr>
          <w:rFonts w:asciiTheme="minorHAnsi" w:hAnsiTheme="minorHAnsi" w:cstheme="minorHAnsi"/>
          <w:color w:val="000000"/>
          <w:spacing w:val="1"/>
        </w:rPr>
        <w:t>o</w:t>
      </w:r>
      <w:r w:rsidRPr="00E377E3">
        <w:rPr>
          <w:rFonts w:asciiTheme="minorHAnsi" w:hAnsiTheme="minorHAnsi" w:cstheme="minorHAnsi"/>
          <w:color w:val="000000"/>
        </w:rPr>
        <w:t>.</w:t>
      </w:r>
    </w:p>
    <w:p w14:paraId="3C2A55B8" w14:textId="77777777" w:rsidR="001D4B42" w:rsidRPr="00E377E3" w:rsidRDefault="001D4B42"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PROJEKTOWANE POSTANOWIENIA UMOWY</w:t>
      </w:r>
    </w:p>
    <w:p w14:paraId="3F275AF2" w14:textId="78A27822" w:rsidR="001D4B42" w:rsidRPr="00E377E3" w:rsidRDefault="001D4B42" w:rsidP="00E377E3">
      <w:pPr>
        <w:pStyle w:val="Nagwek1"/>
        <w:numPr>
          <w:ilvl w:val="0"/>
          <w:numId w:val="54"/>
        </w:numPr>
        <w:spacing w:after="0"/>
        <w:ind w:left="400" w:hanging="400"/>
        <w:jc w:val="both"/>
        <w:rPr>
          <w:rFonts w:asciiTheme="minorHAnsi" w:hAnsiTheme="minorHAnsi" w:cstheme="minorHAnsi"/>
          <w:b w:val="0"/>
          <w:sz w:val="22"/>
          <w:szCs w:val="22"/>
        </w:rPr>
      </w:pPr>
      <w:r w:rsidRPr="00E377E3">
        <w:rPr>
          <w:rFonts w:asciiTheme="minorHAnsi" w:hAnsiTheme="minorHAnsi" w:cstheme="minorHAnsi"/>
          <w:b w:val="0"/>
          <w:sz w:val="22"/>
          <w:szCs w:val="22"/>
        </w:rPr>
        <w:t xml:space="preserve">Projektowane postanowienia umowy stanowią załącznik nr </w:t>
      </w:r>
      <w:r w:rsidR="00DC5679" w:rsidRPr="00E377E3">
        <w:rPr>
          <w:rFonts w:asciiTheme="minorHAnsi" w:hAnsiTheme="minorHAnsi" w:cstheme="minorHAnsi"/>
          <w:b w:val="0"/>
          <w:sz w:val="22"/>
          <w:szCs w:val="22"/>
        </w:rPr>
        <w:t>6</w:t>
      </w:r>
      <w:r w:rsidRPr="00E377E3">
        <w:rPr>
          <w:rFonts w:asciiTheme="minorHAnsi" w:hAnsiTheme="minorHAnsi" w:cstheme="minorHAnsi"/>
          <w:b w:val="0"/>
          <w:sz w:val="22"/>
          <w:szCs w:val="22"/>
        </w:rPr>
        <w:t xml:space="preserve"> do SWZ</w:t>
      </w:r>
      <w:r w:rsidR="00300518" w:rsidRPr="00E377E3">
        <w:rPr>
          <w:rFonts w:asciiTheme="minorHAnsi" w:hAnsiTheme="minorHAnsi" w:cstheme="minorHAnsi"/>
          <w:b w:val="0"/>
          <w:sz w:val="22"/>
          <w:szCs w:val="22"/>
        </w:rPr>
        <w:t xml:space="preserve"> (dla wszystkich części)</w:t>
      </w:r>
      <w:r w:rsidRPr="00E377E3">
        <w:rPr>
          <w:rFonts w:asciiTheme="minorHAnsi" w:hAnsiTheme="minorHAnsi" w:cstheme="minorHAnsi"/>
          <w:b w:val="0"/>
          <w:sz w:val="22"/>
          <w:szCs w:val="22"/>
        </w:rPr>
        <w:t xml:space="preserve">. </w:t>
      </w:r>
    </w:p>
    <w:p w14:paraId="63D8CD5B" w14:textId="77777777" w:rsidR="001D4B42" w:rsidRPr="00E377E3" w:rsidRDefault="001D4B42" w:rsidP="00E377E3">
      <w:pPr>
        <w:pStyle w:val="Akapitzlist"/>
        <w:numPr>
          <w:ilvl w:val="0"/>
          <w:numId w:val="54"/>
        </w:numPr>
        <w:spacing w:line="240" w:lineRule="auto"/>
        <w:ind w:left="400" w:hanging="400"/>
        <w:jc w:val="both"/>
        <w:rPr>
          <w:rFonts w:asciiTheme="minorHAnsi" w:hAnsiTheme="minorHAnsi" w:cstheme="minorHAnsi"/>
        </w:rPr>
      </w:pPr>
      <w:r w:rsidRPr="00E377E3">
        <w:rPr>
          <w:rFonts w:asciiTheme="minorHAnsi" w:hAnsiTheme="minorHAnsi" w:cstheme="minorHAnsi"/>
        </w:rPr>
        <w:t>Złożenie oferty przez Wykonawcę jest jednoznaczne z akceptacją projektowanych postanowień umowy.</w:t>
      </w:r>
    </w:p>
    <w:p w14:paraId="0F4AF4ED" w14:textId="77777777" w:rsidR="00FD62B8" w:rsidRPr="00E377E3" w:rsidRDefault="00FD62B8"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WYMAGANIA DOTYCZĄCE ZABEZPIECZENIA NALEŻYTEGO WYKONANIA UMOWY.</w:t>
      </w:r>
    </w:p>
    <w:p w14:paraId="49A2EBE8" w14:textId="77777777" w:rsidR="00A531CE" w:rsidRPr="00E377E3" w:rsidRDefault="00A531CE" w:rsidP="00E377E3">
      <w:pPr>
        <w:pStyle w:val="Bezodstpw"/>
        <w:numPr>
          <w:ilvl w:val="0"/>
          <w:numId w:val="55"/>
        </w:numPr>
        <w:tabs>
          <w:tab w:val="num" w:pos="400"/>
        </w:tabs>
        <w:suppressAutoHyphens w:val="0"/>
        <w:spacing w:after="240"/>
        <w:ind w:left="400" w:hanging="400"/>
        <w:jc w:val="both"/>
        <w:rPr>
          <w:rFonts w:asciiTheme="minorHAnsi" w:hAnsiTheme="minorHAnsi" w:cstheme="minorHAnsi"/>
          <w:lang w:val="pl-PL"/>
        </w:rPr>
      </w:pPr>
      <w:r w:rsidRPr="00E377E3">
        <w:rPr>
          <w:rFonts w:asciiTheme="minorHAnsi" w:hAnsiTheme="minorHAnsi" w:cstheme="minorHAnsi"/>
          <w:lang w:val="pl-PL"/>
        </w:rPr>
        <w:t xml:space="preserve">Zamawiający </w:t>
      </w:r>
      <w:r w:rsidR="00844033" w:rsidRPr="00E377E3">
        <w:rPr>
          <w:rFonts w:asciiTheme="minorHAnsi" w:hAnsiTheme="minorHAnsi" w:cstheme="minorHAnsi"/>
          <w:lang w:val="pl-PL"/>
        </w:rPr>
        <w:t xml:space="preserve">nie </w:t>
      </w:r>
      <w:r w:rsidRPr="00E377E3">
        <w:rPr>
          <w:rFonts w:asciiTheme="minorHAnsi" w:hAnsiTheme="minorHAnsi" w:cstheme="minorHAnsi"/>
          <w:lang w:val="pl-PL"/>
        </w:rPr>
        <w:t>wymaga wniesienia zabezpieczenia należytego wykonania umowy</w:t>
      </w:r>
      <w:r w:rsidR="00844033" w:rsidRPr="00E377E3">
        <w:rPr>
          <w:rFonts w:asciiTheme="minorHAnsi" w:hAnsiTheme="minorHAnsi" w:cstheme="minorHAnsi"/>
          <w:lang w:val="pl-PL"/>
        </w:rPr>
        <w:t>.</w:t>
      </w:r>
      <w:r w:rsidRPr="00E377E3">
        <w:rPr>
          <w:rFonts w:asciiTheme="minorHAnsi" w:hAnsiTheme="minorHAnsi" w:cstheme="minorHAnsi"/>
          <w:lang w:val="pl-PL"/>
        </w:rPr>
        <w:t xml:space="preserve"> </w:t>
      </w:r>
    </w:p>
    <w:p w14:paraId="0A410BE2" w14:textId="77777777" w:rsidR="00FD62B8" w:rsidRPr="00E377E3" w:rsidRDefault="00FD62B8" w:rsidP="00E377E3">
      <w:pPr>
        <w:pStyle w:val="Nagwek1"/>
        <w:jc w:val="both"/>
        <w:rPr>
          <w:rFonts w:asciiTheme="minorHAnsi" w:hAnsiTheme="minorHAnsi" w:cstheme="minorHAnsi"/>
          <w:sz w:val="22"/>
          <w:szCs w:val="22"/>
        </w:rPr>
      </w:pPr>
      <w:r w:rsidRPr="00E377E3">
        <w:rPr>
          <w:rFonts w:asciiTheme="minorHAnsi" w:hAnsiTheme="minorHAnsi" w:cstheme="minorHAnsi"/>
          <w:sz w:val="22"/>
          <w:szCs w:val="22"/>
        </w:rPr>
        <w:t>POST</w:t>
      </w:r>
      <w:r w:rsidR="008043F6" w:rsidRPr="00E377E3">
        <w:rPr>
          <w:rFonts w:asciiTheme="minorHAnsi" w:hAnsiTheme="minorHAnsi" w:cstheme="minorHAnsi"/>
          <w:sz w:val="22"/>
          <w:szCs w:val="22"/>
        </w:rPr>
        <w:t>ANOWIENIA KOŃCOWE</w:t>
      </w:r>
    </w:p>
    <w:p w14:paraId="7C71A674" w14:textId="77777777" w:rsidR="00FD62B8" w:rsidRPr="00E377E3" w:rsidRDefault="00FD62B8" w:rsidP="00E377E3">
      <w:pPr>
        <w:numPr>
          <w:ilvl w:val="0"/>
          <w:numId w:val="4"/>
        </w:numPr>
        <w:tabs>
          <w:tab w:val="clear" w:pos="720"/>
          <w:tab w:val="num" w:pos="400"/>
        </w:tabs>
        <w:suppressAutoHyphens w:val="0"/>
        <w:overflowPunct/>
        <w:autoSpaceDE/>
        <w:spacing w:after="120"/>
        <w:ind w:left="403" w:hanging="403"/>
        <w:jc w:val="both"/>
        <w:textAlignment w:val="auto"/>
        <w:rPr>
          <w:rFonts w:asciiTheme="minorHAnsi" w:hAnsiTheme="minorHAnsi" w:cstheme="minorHAnsi"/>
          <w:b/>
          <w:sz w:val="22"/>
          <w:szCs w:val="22"/>
        </w:rPr>
      </w:pPr>
      <w:r w:rsidRPr="00E377E3">
        <w:rPr>
          <w:rFonts w:asciiTheme="minorHAnsi" w:hAnsiTheme="minorHAnsi" w:cstheme="minorHAnsi"/>
          <w:sz w:val="22"/>
          <w:szCs w:val="22"/>
        </w:rPr>
        <w:t xml:space="preserve">Złożenie oferty oznacza zaakceptowanie wszystkich warunków niniejszej Specyfikacji </w:t>
      </w:r>
      <w:r w:rsidR="008043F6" w:rsidRPr="00E377E3">
        <w:rPr>
          <w:rFonts w:asciiTheme="minorHAnsi" w:hAnsiTheme="minorHAnsi" w:cstheme="minorHAnsi"/>
          <w:sz w:val="22"/>
          <w:szCs w:val="22"/>
        </w:rPr>
        <w:t>Warunków Zamówienia,</w:t>
      </w:r>
      <w:r w:rsidRPr="00E377E3">
        <w:rPr>
          <w:rFonts w:asciiTheme="minorHAnsi" w:hAnsiTheme="minorHAnsi" w:cstheme="minorHAnsi"/>
          <w:sz w:val="22"/>
          <w:szCs w:val="22"/>
        </w:rPr>
        <w:t> Wykonawca nie wnosi żadnych uwag, co do zapisów niniejszej Specyfikacji.</w:t>
      </w:r>
    </w:p>
    <w:p w14:paraId="2F0BA9AD" w14:textId="53340D5A" w:rsidR="00FD62B8" w:rsidRPr="00E377E3" w:rsidRDefault="00FD62B8" w:rsidP="00E377E3">
      <w:pPr>
        <w:numPr>
          <w:ilvl w:val="0"/>
          <w:numId w:val="4"/>
        </w:numPr>
        <w:tabs>
          <w:tab w:val="clear" w:pos="720"/>
          <w:tab w:val="num" w:pos="400"/>
        </w:tabs>
        <w:suppressAutoHyphens w:val="0"/>
        <w:overflowPunct/>
        <w:autoSpaceDE/>
        <w:spacing w:after="120"/>
        <w:ind w:left="403" w:hanging="403"/>
        <w:jc w:val="both"/>
        <w:textAlignment w:val="auto"/>
        <w:rPr>
          <w:rFonts w:asciiTheme="minorHAnsi" w:hAnsiTheme="minorHAnsi" w:cstheme="minorHAnsi"/>
          <w:sz w:val="22"/>
          <w:szCs w:val="22"/>
        </w:rPr>
      </w:pPr>
      <w:r w:rsidRPr="00E377E3">
        <w:rPr>
          <w:rFonts w:asciiTheme="minorHAnsi" w:hAnsiTheme="minorHAnsi" w:cstheme="minorHAnsi"/>
          <w:sz w:val="22"/>
          <w:szCs w:val="22"/>
        </w:rPr>
        <w:t xml:space="preserve">W sprawach nie uregulowanych niniejszą Specyfikacją mają zastosowanie przepisy ustawy z dnia </w:t>
      </w:r>
      <w:r w:rsidR="008043F6" w:rsidRPr="00E377E3">
        <w:rPr>
          <w:rFonts w:asciiTheme="minorHAnsi" w:hAnsiTheme="minorHAnsi" w:cstheme="minorHAnsi"/>
          <w:sz w:val="22"/>
          <w:szCs w:val="22"/>
        </w:rPr>
        <w:t>11 września</w:t>
      </w:r>
      <w:r w:rsidRPr="00E377E3">
        <w:rPr>
          <w:rFonts w:asciiTheme="minorHAnsi" w:hAnsiTheme="minorHAnsi" w:cstheme="minorHAnsi"/>
          <w:sz w:val="22"/>
          <w:szCs w:val="22"/>
        </w:rPr>
        <w:t xml:space="preserve"> 20</w:t>
      </w:r>
      <w:r w:rsidR="008043F6" w:rsidRPr="00E377E3">
        <w:rPr>
          <w:rFonts w:asciiTheme="minorHAnsi" w:hAnsiTheme="minorHAnsi" w:cstheme="minorHAnsi"/>
          <w:sz w:val="22"/>
          <w:szCs w:val="22"/>
        </w:rPr>
        <w:t>19</w:t>
      </w:r>
      <w:r w:rsidRPr="00E377E3">
        <w:rPr>
          <w:rFonts w:asciiTheme="minorHAnsi" w:hAnsiTheme="minorHAnsi" w:cstheme="minorHAnsi"/>
          <w:sz w:val="22"/>
          <w:szCs w:val="22"/>
        </w:rPr>
        <w:t xml:space="preserve"> r. Prawo zamówień publicznyc</w:t>
      </w:r>
      <w:r w:rsidR="00DF5D6F" w:rsidRPr="00E377E3">
        <w:rPr>
          <w:rFonts w:asciiTheme="minorHAnsi" w:hAnsiTheme="minorHAnsi" w:cstheme="minorHAnsi"/>
          <w:sz w:val="22"/>
          <w:szCs w:val="22"/>
        </w:rPr>
        <w:t>h (</w:t>
      </w:r>
      <w:proofErr w:type="spellStart"/>
      <w:r w:rsidR="00DF5D6F" w:rsidRPr="00E377E3">
        <w:rPr>
          <w:rFonts w:asciiTheme="minorHAnsi" w:hAnsiTheme="minorHAnsi" w:cstheme="minorHAnsi"/>
          <w:sz w:val="22"/>
          <w:szCs w:val="22"/>
        </w:rPr>
        <w:t>t.j</w:t>
      </w:r>
      <w:proofErr w:type="spellEnd"/>
      <w:r w:rsidR="00DF5D6F" w:rsidRPr="00E377E3">
        <w:rPr>
          <w:rFonts w:asciiTheme="minorHAnsi" w:hAnsiTheme="minorHAnsi" w:cstheme="minorHAnsi"/>
          <w:sz w:val="22"/>
          <w:szCs w:val="22"/>
        </w:rPr>
        <w:t>.</w:t>
      </w:r>
      <w:r w:rsidRPr="00E377E3">
        <w:rPr>
          <w:rFonts w:asciiTheme="minorHAnsi" w:hAnsiTheme="minorHAnsi" w:cstheme="minorHAnsi"/>
          <w:sz w:val="22"/>
          <w:szCs w:val="22"/>
        </w:rPr>
        <w:t xml:space="preserve"> Dz. U.</w:t>
      </w:r>
      <w:r w:rsidR="00DF5D6F" w:rsidRPr="00E377E3">
        <w:rPr>
          <w:rFonts w:asciiTheme="minorHAnsi" w:hAnsiTheme="minorHAnsi" w:cstheme="minorHAnsi"/>
          <w:sz w:val="22"/>
          <w:szCs w:val="22"/>
        </w:rPr>
        <w:t xml:space="preserve"> z</w:t>
      </w:r>
      <w:r w:rsidRPr="00E377E3">
        <w:rPr>
          <w:rFonts w:asciiTheme="minorHAnsi" w:hAnsiTheme="minorHAnsi" w:cstheme="minorHAnsi"/>
          <w:sz w:val="22"/>
          <w:szCs w:val="22"/>
        </w:rPr>
        <w:t xml:space="preserve"> 20</w:t>
      </w:r>
      <w:r w:rsidR="00300518" w:rsidRPr="00E377E3">
        <w:rPr>
          <w:rFonts w:asciiTheme="minorHAnsi" w:hAnsiTheme="minorHAnsi" w:cstheme="minorHAnsi"/>
          <w:sz w:val="22"/>
          <w:szCs w:val="22"/>
        </w:rPr>
        <w:t>2</w:t>
      </w:r>
      <w:r w:rsidR="00B25860">
        <w:rPr>
          <w:rFonts w:asciiTheme="minorHAnsi" w:hAnsiTheme="minorHAnsi" w:cstheme="minorHAnsi"/>
          <w:sz w:val="22"/>
          <w:szCs w:val="22"/>
        </w:rPr>
        <w:t>3 poz.1605</w:t>
      </w:r>
      <w:r w:rsidR="00374EA6" w:rsidRPr="00E377E3">
        <w:rPr>
          <w:rFonts w:asciiTheme="minorHAnsi" w:hAnsiTheme="minorHAnsi" w:cstheme="minorHAnsi"/>
          <w:sz w:val="22"/>
          <w:szCs w:val="22"/>
        </w:rPr>
        <w:t xml:space="preserve"> ze zm.</w:t>
      </w:r>
      <w:r w:rsidRPr="00E377E3">
        <w:rPr>
          <w:rFonts w:asciiTheme="minorHAnsi" w:hAnsiTheme="minorHAnsi" w:cstheme="minorHAnsi"/>
          <w:sz w:val="22"/>
          <w:szCs w:val="22"/>
        </w:rPr>
        <w:t>), oraz przepisy Kodeksu Cywilnego.</w:t>
      </w:r>
    </w:p>
    <w:p w14:paraId="6D791D4C" w14:textId="77777777" w:rsidR="00FD62B8" w:rsidRDefault="00FD62B8" w:rsidP="00E377E3">
      <w:pPr>
        <w:suppressAutoHyphens w:val="0"/>
        <w:overflowPunct/>
        <w:autoSpaceDE/>
        <w:ind w:left="540" w:hanging="140"/>
        <w:jc w:val="both"/>
        <w:textAlignment w:val="auto"/>
        <w:rPr>
          <w:rFonts w:asciiTheme="minorHAnsi" w:hAnsiTheme="minorHAnsi" w:cstheme="minorHAnsi"/>
          <w:b/>
          <w:sz w:val="22"/>
          <w:szCs w:val="22"/>
        </w:rPr>
      </w:pPr>
      <w:r w:rsidRPr="00E377E3">
        <w:rPr>
          <w:rFonts w:asciiTheme="minorHAnsi" w:hAnsiTheme="minorHAnsi" w:cstheme="minorHAnsi"/>
          <w:b/>
          <w:sz w:val="22"/>
          <w:szCs w:val="22"/>
        </w:rPr>
        <w:t>Załączniki do Specyfikacji Warunków Zamówienia:</w:t>
      </w:r>
    </w:p>
    <w:p w14:paraId="38748B5F" w14:textId="77777777" w:rsidR="00B25860" w:rsidRPr="00E377E3" w:rsidRDefault="00B25860" w:rsidP="00E377E3">
      <w:pPr>
        <w:suppressAutoHyphens w:val="0"/>
        <w:overflowPunct/>
        <w:autoSpaceDE/>
        <w:ind w:left="540" w:hanging="140"/>
        <w:jc w:val="both"/>
        <w:textAlignment w:val="auto"/>
        <w:rPr>
          <w:rFonts w:asciiTheme="minorHAnsi" w:hAnsiTheme="minorHAnsi" w:cstheme="minorHAnsi"/>
          <w:b/>
          <w:sz w:val="22"/>
          <w:szCs w:val="22"/>
        </w:rPr>
      </w:pPr>
    </w:p>
    <w:p w14:paraId="12B95F35" w14:textId="59A12813" w:rsidR="00DC4E1F" w:rsidRPr="005350A8" w:rsidRDefault="00B25860" w:rsidP="00E377E3">
      <w:pPr>
        <w:pStyle w:val="Akapitzlist"/>
        <w:numPr>
          <w:ilvl w:val="0"/>
          <w:numId w:val="95"/>
        </w:numPr>
        <w:tabs>
          <w:tab w:val="left" w:pos="400"/>
        </w:tabs>
        <w:spacing w:line="240" w:lineRule="auto"/>
        <w:ind w:left="700" w:hanging="300"/>
        <w:jc w:val="both"/>
        <w:rPr>
          <w:rFonts w:asciiTheme="minorHAnsi" w:hAnsiTheme="minorHAnsi" w:cstheme="minorHAnsi"/>
          <w:b/>
          <w:bCs/>
        </w:rPr>
      </w:pPr>
      <w:r w:rsidRPr="00114F8B">
        <w:rPr>
          <w:rFonts w:asciiTheme="minorHAnsi" w:hAnsiTheme="minorHAnsi" w:cstheme="minorHAnsi"/>
        </w:rPr>
        <w:t xml:space="preserve">Szczegółowy opis </w:t>
      </w:r>
      <w:r w:rsidR="00DC4E1F" w:rsidRPr="00114F8B">
        <w:rPr>
          <w:rFonts w:asciiTheme="minorHAnsi" w:hAnsiTheme="minorHAnsi" w:cstheme="minorHAnsi"/>
        </w:rPr>
        <w:t xml:space="preserve"> przedmiotu zamówienia</w:t>
      </w:r>
      <w:r w:rsidR="005350A8">
        <w:rPr>
          <w:rFonts w:asciiTheme="minorHAnsi" w:hAnsiTheme="minorHAnsi" w:cstheme="minorHAnsi"/>
        </w:rPr>
        <w:t xml:space="preserve"> </w:t>
      </w:r>
      <w:r w:rsidR="005350A8" w:rsidRPr="005350A8">
        <w:rPr>
          <w:rFonts w:asciiTheme="minorHAnsi" w:hAnsiTheme="minorHAnsi" w:cstheme="minorHAnsi"/>
          <w:b/>
          <w:bCs/>
        </w:rPr>
        <w:t>( zał. nr 1)</w:t>
      </w:r>
    </w:p>
    <w:p w14:paraId="6C862ED8" w14:textId="2F1763F8" w:rsidR="00285939" w:rsidRPr="005350A8" w:rsidRDefault="008043F6" w:rsidP="00E377E3">
      <w:pPr>
        <w:pStyle w:val="Akapitzlist"/>
        <w:numPr>
          <w:ilvl w:val="0"/>
          <w:numId w:val="95"/>
        </w:numPr>
        <w:tabs>
          <w:tab w:val="left" w:pos="400"/>
        </w:tabs>
        <w:spacing w:line="240" w:lineRule="auto"/>
        <w:ind w:left="700" w:hanging="300"/>
        <w:jc w:val="both"/>
        <w:rPr>
          <w:rFonts w:asciiTheme="minorHAnsi" w:hAnsiTheme="minorHAnsi" w:cstheme="minorHAnsi"/>
          <w:b/>
          <w:bCs/>
        </w:rPr>
      </w:pPr>
      <w:r w:rsidRPr="00114F8B">
        <w:rPr>
          <w:rFonts w:asciiTheme="minorHAnsi" w:hAnsiTheme="minorHAnsi" w:cstheme="minorHAnsi"/>
        </w:rPr>
        <w:t>Formularz oferty</w:t>
      </w:r>
      <w:r w:rsidR="004728E0" w:rsidRPr="00114F8B">
        <w:rPr>
          <w:rFonts w:asciiTheme="minorHAnsi" w:hAnsiTheme="minorHAnsi" w:cstheme="minorHAnsi"/>
        </w:rPr>
        <w:t xml:space="preserve"> </w:t>
      </w:r>
      <w:r w:rsidR="00140324" w:rsidRPr="00114F8B">
        <w:rPr>
          <w:rFonts w:asciiTheme="minorHAnsi" w:hAnsiTheme="minorHAnsi" w:cstheme="minorHAnsi"/>
        </w:rPr>
        <w:t>– formularz składany z ofertą</w:t>
      </w:r>
      <w:r w:rsidR="005350A8">
        <w:rPr>
          <w:rFonts w:asciiTheme="minorHAnsi" w:hAnsiTheme="minorHAnsi" w:cstheme="minorHAnsi"/>
        </w:rPr>
        <w:t xml:space="preserve"> </w:t>
      </w:r>
      <w:r w:rsidR="005350A8" w:rsidRPr="005350A8">
        <w:rPr>
          <w:rFonts w:asciiTheme="minorHAnsi" w:hAnsiTheme="minorHAnsi" w:cstheme="minorHAnsi"/>
          <w:b/>
          <w:bCs/>
        </w:rPr>
        <w:t>( zał. nr 2)</w:t>
      </w:r>
    </w:p>
    <w:p w14:paraId="79C83BCF" w14:textId="515A0040" w:rsidR="00140324" w:rsidRPr="00114F8B" w:rsidRDefault="008043F6" w:rsidP="00E377E3">
      <w:pPr>
        <w:pStyle w:val="Akapitzlist"/>
        <w:numPr>
          <w:ilvl w:val="0"/>
          <w:numId w:val="95"/>
        </w:numPr>
        <w:tabs>
          <w:tab w:val="left" w:pos="400"/>
        </w:tabs>
        <w:spacing w:after="0" w:line="240" w:lineRule="auto"/>
        <w:ind w:left="704" w:hanging="301"/>
        <w:contextualSpacing w:val="0"/>
        <w:jc w:val="both"/>
        <w:rPr>
          <w:rFonts w:asciiTheme="minorHAnsi" w:hAnsiTheme="minorHAnsi" w:cstheme="minorHAnsi"/>
        </w:rPr>
      </w:pPr>
      <w:bookmarkStart w:id="12" w:name="_Hlk115255227"/>
      <w:r w:rsidRPr="00114F8B">
        <w:rPr>
          <w:rFonts w:asciiTheme="minorHAnsi" w:hAnsiTheme="minorHAnsi" w:cstheme="minorHAnsi"/>
        </w:rPr>
        <w:t>Oświadczenie o niepodleganiu wykluczeniu oraz spełnianiu warunków udziału w postępowaniu</w:t>
      </w:r>
      <w:r w:rsidR="00285939" w:rsidRPr="00114F8B">
        <w:rPr>
          <w:rFonts w:asciiTheme="minorHAnsi" w:hAnsiTheme="minorHAnsi" w:cstheme="minorHAnsi"/>
        </w:rPr>
        <w:t xml:space="preserve"> – </w:t>
      </w:r>
      <w:r w:rsidR="00A9468D" w:rsidRPr="00114F8B">
        <w:rPr>
          <w:rFonts w:asciiTheme="minorHAnsi" w:hAnsiTheme="minorHAnsi" w:cstheme="minorHAnsi"/>
        </w:rPr>
        <w:t xml:space="preserve">zgodnie z </w:t>
      </w:r>
      <w:r w:rsidR="00F17E21" w:rsidRPr="00114F8B">
        <w:rPr>
          <w:rFonts w:asciiTheme="minorHAnsi" w:hAnsiTheme="minorHAnsi" w:cstheme="minorHAnsi"/>
        </w:rPr>
        <w:t>art. 125 ust.</w:t>
      </w:r>
      <w:r w:rsidR="00285939" w:rsidRPr="00114F8B">
        <w:rPr>
          <w:rFonts w:asciiTheme="minorHAnsi" w:hAnsiTheme="minorHAnsi" w:cstheme="minorHAnsi"/>
        </w:rPr>
        <w:t>1</w:t>
      </w:r>
      <w:r w:rsidR="00140324" w:rsidRPr="00114F8B">
        <w:rPr>
          <w:rFonts w:asciiTheme="minorHAnsi" w:hAnsiTheme="minorHAnsi" w:cstheme="minorHAnsi"/>
        </w:rPr>
        <w:t xml:space="preserve"> – dokument składany z ofertą</w:t>
      </w:r>
      <w:bookmarkEnd w:id="12"/>
      <w:r w:rsidR="005350A8">
        <w:rPr>
          <w:rFonts w:asciiTheme="minorHAnsi" w:hAnsiTheme="minorHAnsi" w:cstheme="minorHAnsi"/>
        </w:rPr>
        <w:t xml:space="preserve"> </w:t>
      </w:r>
      <w:r w:rsidR="005350A8" w:rsidRPr="005350A8">
        <w:rPr>
          <w:rFonts w:asciiTheme="minorHAnsi" w:hAnsiTheme="minorHAnsi" w:cstheme="minorHAnsi"/>
          <w:b/>
          <w:bCs/>
        </w:rPr>
        <w:t>( zał. nr 3)</w:t>
      </w:r>
    </w:p>
    <w:p w14:paraId="11E89552" w14:textId="3DDDE4EC" w:rsidR="00140324" w:rsidRPr="00114F8B" w:rsidRDefault="000E2D11" w:rsidP="00E377E3">
      <w:pPr>
        <w:tabs>
          <w:tab w:val="left" w:pos="709"/>
        </w:tabs>
        <w:ind w:left="721" w:hanging="301"/>
        <w:jc w:val="both"/>
        <w:rPr>
          <w:rFonts w:asciiTheme="minorHAnsi" w:hAnsiTheme="minorHAnsi" w:cstheme="minorHAnsi"/>
          <w:sz w:val="22"/>
          <w:szCs w:val="22"/>
        </w:rPr>
      </w:pPr>
      <w:r w:rsidRPr="00114F8B">
        <w:rPr>
          <w:rFonts w:asciiTheme="minorHAnsi" w:hAnsiTheme="minorHAnsi" w:cstheme="minorHAnsi"/>
          <w:sz w:val="22"/>
          <w:szCs w:val="22"/>
        </w:rPr>
        <w:t xml:space="preserve">3a. </w:t>
      </w:r>
      <w:r w:rsidR="00140324" w:rsidRPr="00114F8B">
        <w:rPr>
          <w:rFonts w:asciiTheme="minorHAnsi" w:hAnsiTheme="minorHAnsi" w:cstheme="minorHAnsi"/>
          <w:sz w:val="22"/>
          <w:szCs w:val="22"/>
        </w:rPr>
        <w:t>Oświadczenie o niepodleganiu wykluczeniu oraz spełnianiu warunków udziału w postępowaniu – zgodnie z art. 125 ust.1 – dokument składany z ofertą</w:t>
      </w:r>
      <w:r w:rsidRPr="00114F8B">
        <w:rPr>
          <w:rFonts w:asciiTheme="minorHAnsi" w:hAnsiTheme="minorHAnsi" w:cstheme="minorHAnsi"/>
          <w:sz w:val="22"/>
          <w:szCs w:val="22"/>
        </w:rPr>
        <w:t xml:space="preserve"> – dotyczy podmiotu udostępniającego zasoby </w:t>
      </w:r>
      <w:r w:rsidRPr="005350A8">
        <w:rPr>
          <w:rFonts w:asciiTheme="minorHAnsi" w:hAnsiTheme="minorHAnsi" w:cstheme="minorHAnsi"/>
          <w:b/>
          <w:bCs/>
          <w:sz w:val="22"/>
          <w:szCs w:val="22"/>
        </w:rPr>
        <w:t>(</w:t>
      </w:r>
      <w:r w:rsidR="005350A8" w:rsidRPr="005350A8">
        <w:rPr>
          <w:rFonts w:asciiTheme="minorHAnsi" w:hAnsiTheme="minorHAnsi" w:cstheme="minorHAnsi"/>
          <w:b/>
          <w:bCs/>
          <w:sz w:val="22"/>
          <w:szCs w:val="22"/>
        </w:rPr>
        <w:t>zał. nr 3a)</w:t>
      </w:r>
    </w:p>
    <w:p w14:paraId="4E251963" w14:textId="63AD67F6" w:rsidR="00285939" w:rsidRPr="005350A8" w:rsidRDefault="004F2D0E" w:rsidP="00E377E3">
      <w:pPr>
        <w:pStyle w:val="Akapitzlist"/>
        <w:numPr>
          <w:ilvl w:val="0"/>
          <w:numId w:val="95"/>
        </w:numPr>
        <w:tabs>
          <w:tab w:val="left" w:pos="400"/>
        </w:tabs>
        <w:spacing w:line="240" w:lineRule="auto"/>
        <w:ind w:left="700" w:hanging="300"/>
        <w:jc w:val="both"/>
        <w:rPr>
          <w:rFonts w:asciiTheme="minorHAnsi" w:hAnsiTheme="minorHAnsi" w:cstheme="minorHAnsi"/>
          <w:b/>
          <w:bCs/>
        </w:rPr>
      </w:pPr>
      <w:r w:rsidRPr="00114F8B">
        <w:rPr>
          <w:rFonts w:asciiTheme="minorHAnsi" w:hAnsiTheme="minorHAnsi" w:cstheme="minorHAnsi"/>
        </w:rPr>
        <w:t>Zobowiązanie podmiotu</w:t>
      </w:r>
      <w:r w:rsidR="00285939" w:rsidRPr="00114F8B">
        <w:rPr>
          <w:rFonts w:asciiTheme="minorHAnsi" w:hAnsiTheme="minorHAnsi" w:cstheme="minorHAnsi"/>
        </w:rPr>
        <w:t xml:space="preserve">  - </w:t>
      </w:r>
      <w:r w:rsidR="00A9468D" w:rsidRPr="00114F8B">
        <w:rPr>
          <w:rFonts w:asciiTheme="minorHAnsi" w:hAnsiTheme="minorHAnsi" w:cstheme="minorHAnsi"/>
        </w:rPr>
        <w:t xml:space="preserve">zgodnie z </w:t>
      </w:r>
      <w:r w:rsidR="00285939" w:rsidRPr="00114F8B">
        <w:rPr>
          <w:rFonts w:asciiTheme="minorHAnsi" w:hAnsiTheme="minorHAnsi" w:cstheme="minorHAnsi"/>
        </w:rPr>
        <w:t>art. 118 ust. 3</w:t>
      </w:r>
      <w:r w:rsidR="000E2D11" w:rsidRPr="00114F8B">
        <w:rPr>
          <w:rFonts w:asciiTheme="minorHAnsi" w:hAnsiTheme="minorHAnsi" w:cstheme="minorHAnsi"/>
        </w:rPr>
        <w:t xml:space="preserve"> – składany wraz z ofertą </w:t>
      </w:r>
      <w:r w:rsidR="000E2D11" w:rsidRPr="005350A8">
        <w:rPr>
          <w:rFonts w:asciiTheme="minorHAnsi" w:hAnsiTheme="minorHAnsi" w:cstheme="minorHAnsi"/>
          <w:b/>
          <w:bCs/>
        </w:rPr>
        <w:t>(</w:t>
      </w:r>
      <w:r w:rsidR="005350A8" w:rsidRPr="005350A8">
        <w:rPr>
          <w:rFonts w:asciiTheme="minorHAnsi" w:hAnsiTheme="minorHAnsi" w:cstheme="minorHAnsi"/>
          <w:b/>
          <w:bCs/>
        </w:rPr>
        <w:t>zał. nr 4)</w:t>
      </w:r>
    </w:p>
    <w:p w14:paraId="27E9E802" w14:textId="67C34A2F" w:rsidR="000E2D11" w:rsidRPr="005350A8" w:rsidRDefault="004F2D0E" w:rsidP="00E377E3">
      <w:pPr>
        <w:pStyle w:val="Akapitzlist"/>
        <w:numPr>
          <w:ilvl w:val="0"/>
          <w:numId w:val="95"/>
        </w:numPr>
        <w:tabs>
          <w:tab w:val="left" w:pos="400"/>
        </w:tabs>
        <w:spacing w:line="240" w:lineRule="auto"/>
        <w:ind w:left="700" w:hanging="300"/>
        <w:jc w:val="both"/>
        <w:rPr>
          <w:rFonts w:asciiTheme="minorHAnsi" w:hAnsiTheme="minorHAnsi" w:cstheme="minorHAnsi"/>
          <w:b/>
          <w:bCs/>
        </w:rPr>
      </w:pPr>
      <w:r w:rsidRPr="00114F8B">
        <w:rPr>
          <w:rFonts w:asciiTheme="minorHAnsi" w:hAnsiTheme="minorHAnsi" w:cstheme="minorHAnsi"/>
        </w:rPr>
        <w:t xml:space="preserve">Wykaz </w:t>
      </w:r>
      <w:r w:rsidR="00AB2A1B" w:rsidRPr="00114F8B">
        <w:rPr>
          <w:rFonts w:asciiTheme="minorHAnsi" w:hAnsiTheme="minorHAnsi" w:cstheme="minorHAnsi"/>
        </w:rPr>
        <w:t>sprzętu</w:t>
      </w:r>
      <w:r w:rsidR="000E2D11" w:rsidRPr="00114F8B">
        <w:rPr>
          <w:rFonts w:asciiTheme="minorHAnsi" w:hAnsiTheme="minorHAnsi" w:cstheme="minorHAnsi"/>
        </w:rPr>
        <w:t xml:space="preserve"> – składany na wezwanie</w:t>
      </w:r>
      <w:r w:rsidR="005350A8">
        <w:rPr>
          <w:rFonts w:asciiTheme="minorHAnsi" w:hAnsiTheme="minorHAnsi" w:cstheme="minorHAnsi"/>
        </w:rPr>
        <w:t xml:space="preserve"> </w:t>
      </w:r>
      <w:r w:rsidR="005350A8" w:rsidRPr="005350A8">
        <w:rPr>
          <w:rFonts w:asciiTheme="minorHAnsi" w:hAnsiTheme="minorHAnsi" w:cstheme="minorHAnsi"/>
          <w:b/>
          <w:bCs/>
        </w:rPr>
        <w:t>( zał. nr 5)</w:t>
      </w:r>
    </w:p>
    <w:p w14:paraId="1AEF1603" w14:textId="6B4982DC" w:rsidR="00140324" w:rsidRPr="005350A8" w:rsidRDefault="00140324" w:rsidP="00E377E3">
      <w:pPr>
        <w:pStyle w:val="Akapitzlist"/>
        <w:numPr>
          <w:ilvl w:val="0"/>
          <w:numId w:val="95"/>
        </w:numPr>
        <w:tabs>
          <w:tab w:val="left" w:pos="400"/>
        </w:tabs>
        <w:spacing w:line="240" w:lineRule="auto"/>
        <w:ind w:left="700" w:hanging="300"/>
        <w:jc w:val="both"/>
        <w:rPr>
          <w:rFonts w:asciiTheme="minorHAnsi" w:hAnsiTheme="minorHAnsi" w:cstheme="minorHAnsi"/>
          <w:b/>
          <w:bCs/>
        </w:rPr>
      </w:pPr>
      <w:r w:rsidRPr="00114F8B">
        <w:rPr>
          <w:rFonts w:asciiTheme="minorHAnsi" w:hAnsiTheme="minorHAnsi" w:cstheme="minorHAnsi"/>
        </w:rPr>
        <w:t>Projektowane postanowienia umowy</w:t>
      </w:r>
      <w:r w:rsidR="005350A8">
        <w:rPr>
          <w:rFonts w:asciiTheme="minorHAnsi" w:hAnsiTheme="minorHAnsi" w:cstheme="minorHAnsi"/>
        </w:rPr>
        <w:t xml:space="preserve"> </w:t>
      </w:r>
      <w:r w:rsidR="005350A8" w:rsidRPr="005350A8">
        <w:rPr>
          <w:rFonts w:asciiTheme="minorHAnsi" w:hAnsiTheme="minorHAnsi" w:cstheme="minorHAnsi"/>
          <w:b/>
          <w:bCs/>
        </w:rPr>
        <w:t>( zał. nr 6)</w:t>
      </w:r>
    </w:p>
    <w:p w14:paraId="74B0312E" w14:textId="77777777" w:rsidR="00FD62B8" w:rsidRPr="00E377E3" w:rsidRDefault="00FD62B8" w:rsidP="00E377E3">
      <w:pPr>
        <w:tabs>
          <w:tab w:val="num" w:pos="540"/>
        </w:tabs>
        <w:ind w:left="540"/>
        <w:jc w:val="both"/>
        <w:rPr>
          <w:rFonts w:asciiTheme="minorHAnsi" w:hAnsiTheme="minorHAnsi" w:cstheme="minorHAnsi"/>
          <w:sz w:val="22"/>
          <w:szCs w:val="22"/>
        </w:rPr>
      </w:pPr>
      <w:r w:rsidRPr="00E377E3">
        <w:rPr>
          <w:rFonts w:asciiTheme="minorHAnsi" w:hAnsiTheme="minorHAnsi" w:cstheme="minorHAnsi"/>
          <w:sz w:val="22"/>
          <w:szCs w:val="22"/>
        </w:rPr>
        <w:t>Wszystkie załączniki stanowią integralną część specyfikacji.</w:t>
      </w:r>
    </w:p>
    <w:p w14:paraId="55103DCA" w14:textId="77777777" w:rsidR="00912C2F" w:rsidRPr="00E377E3" w:rsidRDefault="00912C2F" w:rsidP="00912C2F">
      <w:pPr>
        <w:tabs>
          <w:tab w:val="num" w:pos="540"/>
        </w:tabs>
        <w:spacing w:after="120"/>
        <w:ind w:left="5528" w:firstLine="172"/>
        <w:jc w:val="both"/>
        <w:rPr>
          <w:rFonts w:asciiTheme="minorHAnsi" w:hAnsiTheme="minorHAnsi" w:cstheme="minorHAnsi"/>
          <w:b/>
          <w:bCs/>
          <w:i/>
          <w:sz w:val="22"/>
          <w:szCs w:val="22"/>
        </w:rPr>
      </w:pPr>
      <w:r w:rsidRPr="00E377E3">
        <w:rPr>
          <w:rFonts w:asciiTheme="minorHAnsi" w:hAnsiTheme="minorHAnsi" w:cstheme="minorHAnsi"/>
          <w:b/>
          <w:bCs/>
          <w:i/>
          <w:sz w:val="22"/>
          <w:szCs w:val="22"/>
        </w:rPr>
        <w:t xml:space="preserve">    Zatwierdzam </w:t>
      </w:r>
    </w:p>
    <w:p w14:paraId="6B1F46F2" w14:textId="66FD80A0" w:rsidR="00912C2F" w:rsidRPr="00E377E3" w:rsidRDefault="00912C2F" w:rsidP="00912C2F">
      <w:pPr>
        <w:tabs>
          <w:tab w:val="num" w:pos="540"/>
          <w:tab w:val="left" w:pos="5954"/>
          <w:tab w:val="left" w:pos="6096"/>
        </w:tabs>
        <w:spacing w:line="276" w:lineRule="auto"/>
        <w:ind w:firstLine="5529"/>
        <w:jc w:val="both"/>
        <w:rPr>
          <w:rFonts w:asciiTheme="minorHAnsi" w:hAnsiTheme="minorHAnsi" w:cstheme="minorHAnsi"/>
          <w:b/>
          <w:bCs/>
          <w:i/>
          <w:iCs/>
          <w:sz w:val="22"/>
          <w:szCs w:val="22"/>
        </w:rPr>
      </w:pPr>
      <w:r>
        <w:rPr>
          <w:rFonts w:asciiTheme="minorHAnsi" w:hAnsiTheme="minorHAnsi" w:cstheme="minorHAnsi"/>
          <w:b/>
          <w:bCs/>
          <w:i/>
          <w:iCs/>
          <w:sz w:val="22"/>
          <w:szCs w:val="22"/>
        </w:rPr>
        <w:t xml:space="preserve">  </w:t>
      </w:r>
      <w:r w:rsidRPr="00E377E3">
        <w:rPr>
          <w:rFonts w:asciiTheme="minorHAnsi" w:hAnsiTheme="minorHAnsi" w:cstheme="minorHAnsi"/>
          <w:b/>
          <w:bCs/>
          <w:i/>
          <w:iCs/>
          <w:sz w:val="22"/>
          <w:szCs w:val="22"/>
        </w:rPr>
        <w:t xml:space="preserve"> Wójt Gminy Mszana </w:t>
      </w:r>
    </w:p>
    <w:p w14:paraId="29F1A694" w14:textId="571AA08B" w:rsidR="00912C2F" w:rsidRPr="00E377E3" w:rsidRDefault="00912C2F" w:rsidP="00912C2F">
      <w:pPr>
        <w:tabs>
          <w:tab w:val="left" w:pos="4820"/>
        </w:tabs>
        <w:jc w:val="both"/>
        <w:rPr>
          <w:rFonts w:asciiTheme="minorHAnsi" w:hAnsiTheme="minorHAnsi" w:cstheme="minorHAnsi"/>
          <w:b/>
          <w:bCs/>
          <w:i/>
          <w:sz w:val="22"/>
          <w:szCs w:val="22"/>
        </w:rPr>
      </w:pPr>
      <w:r w:rsidRPr="00E377E3">
        <w:rPr>
          <w:rFonts w:asciiTheme="minorHAnsi" w:hAnsiTheme="minorHAnsi" w:cstheme="minorHAnsi"/>
          <w:b/>
          <w:bCs/>
          <w:i/>
          <w:sz w:val="22"/>
          <w:szCs w:val="22"/>
        </w:rPr>
        <w:tab/>
      </w:r>
      <w:r w:rsidRPr="00E377E3">
        <w:rPr>
          <w:rFonts w:asciiTheme="minorHAnsi" w:hAnsiTheme="minorHAnsi" w:cstheme="minorHAnsi"/>
          <w:b/>
          <w:bCs/>
          <w:i/>
          <w:sz w:val="22"/>
          <w:szCs w:val="22"/>
        </w:rPr>
        <w:tab/>
      </w:r>
      <w:r>
        <w:rPr>
          <w:rFonts w:asciiTheme="minorHAnsi" w:hAnsiTheme="minorHAnsi" w:cstheme="minorHAnsi"/>
          <w:b/>
          <w:bCs/>
          <w:i/>
          <w:sz w:val="22"/>
          <w:szCs w:val="22"/>
        </w:rPr>
        <w:tab/>
      </w:r>
      <w:r w:rsidRPr="00E377E3">
        <w:rPr>
          <w:rFonts w:asciiTheme="minorHAnsi" w:hAnsiTheme="minorHAnsi" w:cstheme="minorHAnsi"/>
          <w:b/>
          <w:bCs/>
          <w:i/>
          <w:sz w:val="22"/>
          <w:szCs w:val="22"/>
        </w:rPr>
        <w:t xml:space="preserve">/-/ mgr  </w:t>
      </w:r>
      <w:r>
        <w:rPr>
          <w:rFonts w:asciiTheme="minorHAnsi" w:hAnsiTheme="minorHAnsi" w:cstheme="minorHAnsi"/>
          <w:b/>
          <w:bCs/>
          <w:i/>
          <w:sz w:val="22"/>
          <w:szCs w:val="22"/>
        </w:rPr>
        <w:t>Mirosław Szymanek</w:t>
      </w:r>
    </w:p>
    <w:p w14:paraId="36904E90" w14:textId="77777777" w:rsidR="00912C2F" w:rsidRPr="00E377E3" w:rsidRDefault="00912C2F" w:rsidP="00912C2F">
      <w:pPr>
        <w:tabs>
          <w:tab w:val="num" w:pos="540"/>
        </w:tabs>
        <w:spacing w:after="120"/>
        <w:ind w:left="5528" w:firstLine="172"/>
        <w:jc w:val="both"/>
        <w:rPr>
          <w:rFonts w:asciiTheme="minorHAnsi" w:hAnsiTheme="minorHAnsi" w:cstheme="minorHAnsi"/>
          <w:b/>
          <w:bCs/>
          <w:i/>
          <w:sz w:val="22"/>
          <w:szCs w:val="22"/>
        </w:rPr>
      </w:pPr>
    </w:p>
    <w:p w14:paraId="265B9F56" w14:textId="77777777" w:rsidR="00122464" w:rsidRPr="00E377E3" w:rsidRDefault="00122464" w:rsidP="00E377E3">
      <w:pPr>
        <w:tabs>
          <w:tab w:val="num" w:pos="540"/>
        </w:tabs>
        <w:ind w:left="5760"/>
        <w:jc w:val="both"/>
        <w:rPr>
          <w:rFonts w:asciiTheme="minorHAnsi" w:hAnsiTheme="minorHAnsi" w:cstheme="minorHAnsi"/>
          <w:b/>
          <w:bCs/>
          <w:i/>
          <w:sz w:val="22"/>
          <w:szCs w:val="22"/>
        </w:rPr>
      </w:pPr>
    </w:p>
    <w:sectPr w:rsidR="00122464" w:rsidRPr="00E377E3"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EC18" w14:textId="77777777" w:rsidR="00A91128" w:rsidRDefault="00A91128" w:rsidP="00DA5839">
      <w:r>
        <w:separator/>
      </w:r>
    </w:p>
  </w:endnote>
  <w:endnote w:type="continuationSeparator" w:id="0">
    <w:p w14:paraId="2D2D6376" w14:textId="77777777" w:rsidR="00A91128" w:rsidRDefault="00A9112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7552" w14:textId="77777777" w:rsidR="00CB1EED" w:rsidRDefault="00000000" w:rsidP="00340079">
    <w:pPr>
      <w:pStyle w:val="Stopka"/>
      <w:jc w:val="right"/>
    </w:pPr>
    <w:r>
      <w:fldChar w:fldCharType="begin"/>
    </w:r>
    <w:r>
      <w:instrText>PAGE   \* MERGEFORMAT</w:instrText>
    </w:r>
    <w:r>
      <w:fldChar w:fldCharType="separate"/>
    </w:r>
    <w:r w:rsidR="003034A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7A5C4" w14:textId="77777777" w:rsidR="00A91128" w:rsidRDefault="00A91128" w:rsidP="00DA5839">
      <w:r>
        <w:separator/>
      </w:r>
    </w:p>
  </w:footnote>
  <w:footnote w:type="continuationSeparator" w:id="0">
    <w:p w14:paraId="3E3F27A3" w14:textId="77777777" w:rsidR="00A91128" w:rsidRDefault="00A91128"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714E4732" w14:textId="77777777" w:rsidR="00CB1EED" w:rsidRDefault="00CB1EED">
        <w:pPr>
          <w:pStyle w:val="Nagwek"/>
        </w:pPr>
        <w:r>
          <w:t>[Wpisz tutaj]</w:t>
        </w:r>
      </w:p>
    </w:sdtContent>
  </w:sdt>
  <w:p w14:paraId="630E3968" w14:textId="77777777" w:rsidR="00CB1EED" w:rsidRDefault="00CB1E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832B5" w14:textId="6AA35630" w:rsidR="00CB1EED" w:rsidRPr="00DF5681" w:rsidRDefault="00CB1EED"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922F05">
      <w:rPr>
        <w:rFonts w:ascii="Tahoma" w:hAnsi="Tahoma" w:cs="Tahoma"/>
      </w:rPr>
      <w:t>1</w:t>
    </w:r>
    <w:r w:rsidR="006C602C">
      <w:rPr>
        <w:rFonts w:ascii="Tahoma" w:hAnsi="Tahoma" w:cs="Tahoma"/>
      </w:rPr>
      <w:t>2</w:t>
    </w:r>
    <w:r w:rsidRPr="00DF5681">
      <w:rPr>
        <w:rFonts w:ascii="Tahoma" w:hAnsi="Tahoma" w:cs="Tahoma"/>
      </w:rPr>
      <w:t>.202</w:t>
    </w:r>
    <w:r w:rsidR="006C602C">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76CB438"/>
    <w:name w:val="WW8Num7"/>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A5A45F3"/>
    <w:multiLevelType w:val="hybridMultilevel"/>
    <w:tmpl w:val="42A2CE02"/>
    <w:lvl w:ilvl="0" w:tplc="97BEEE5C">
      <w:start w:val="1"/>
      <w:numFmt w:val="decimal"/>
      <w:lvlText w:val="%1."/>
      <w:lvlJc w:val="left"/>
      <w:pPr>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5" w15:restartNumberingAfterBreak="0">
    <w:nsid w:val="0E0D4E54"/>
    <w:multiLevelType w:val="multilevel"/>
    <w:tmpl w:val="587CF790"/>
    <w:lvl w:ilvl="0">
      <w:start w:val="6"/>
      <w:numFmt w:val="decimal"/>
      <w:lvlText w:val="%1."/>
      <w:lvlJc w:val="left"/>
      <w:pPr>
        <w:ind w:left="375" w:hanging="375"/>
      </w:pPr>
      <w:rPr>
        <w:rFonts w:hint="default"/>
        <w:b w:val="0"/>
        <w:sz w:val="20"/>
        <w:szCs w:val="20"/>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106A5D"/>
    <w:multiLevelType w:val="hybridMultilevel"/>
    <w:tmpl w:val="858A796C"/>
    <w:lvl w:ilvl="0" w:tplc="AE5C777A">
      <w:start w:val="2"/>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0" w15:restartNumberingAfterBreak="0">
    <w:nsid w:val="11F224E7"/>
    <w:multiLevelType w:val="multilevel"/>
    <w:tmpl w:val="F80693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3" w15:restartNumberingAfterBreak="0">
    <w:nsid w:val="13014FFA"/>
    <w:multiLevelType w:val="hybridMultilevel"/>
    <w:tmpl w:val="8CE24A2E"/>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4"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7" w15:restartNumberingAfterBreak="0">
    <w:nsid w:val="16057929"/>
    <w:multiLevelType w:val="hybridMultilevel"/>
    <w:tmpl w:val="8BA6FD26"/>
    <w:lvl w:ilvl="0" w:tplc="E7F085E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9"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3"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152668"/>
    <w:multiLevelType w:val="multilevel"/>
    <w:tmpl w:val="73CCC970"/>
    <w:lvl w:ilvl="0">
      <w:start w:val="13"/>
      <w:numFmt w:val="decimal"/>
      <w:lvlText w:val="%1"/>
      <w:lvlJc w:val="left"/>
      <w:pPr>
        <w:ind w:left="375" w:hanging="375"/>
      </w:pPr>
      <w:rPr>
        <w:rFonts w:hint="default"/>
      </w:rPr>
    </w:lvl>
    <w:lvl w:ilvl="1">
      <w:start w:val="1"/>
      <w:numFmt w:val="decimal"/>
      <w:lvlText w:val="18.%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0"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1"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3651273"/>
    <w:multiLevelType w:val="hybridMultilevel"/>
    <w:tmpl w:val="A95CACDC"/>
    <w:lvl w:ilvl="0" w:tplc="552E483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7815E1"/>
    <w:multiLevelType w:val="hybridMultilevel"/>
    <w:tmpl w:val="18CEE3E0"/>
    <w:lvl w:ilvl="0" w:tplc="33BE6B92">
      <w:start w:val="1"/>
      <w:numFmt w:val="decimal"/>
      <w:lvlText w:val="11.%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7257950"/>
    <w:multiLevelType w:val="multilevel"/>
    <w:tmpl w:val="72C2183A"/>
    <w:lvl w:ilvl="0">
      <w:start w:val="2"/>
      <w:numFmt w:val="decimal"/>
      <w:lvlText w:val="%1"/>
      <w:lvlJc w:val="left"/>
      <w:pPr>
        <w:ind w:left="360" w:hanging="360"/>
      </w:pPr>
      <w:rPr>
        <w:rFonts w:hint="default"/>
      </w:rPr>
    </w:lvl>
    <w:lvl w:ilvl="1">
      <w:start w:val="2"/>
      <w:numFmt w:val="decimal"/>
      <w:lvlText w:val="%1.%2"/>
      <w:lvlJc w:val="left"/>
      <w:pPr>
        <w:ind w:left="1159" w:hanging="360"/>
      </w:pPr>
      <w:rPr>
        <w:rFonts w:hint="default"/>
      </w:rPr>
    </w:lvl>
    <w:lvl w:ilvl="2">
      <w:start w:val="1"/>
      <w:numFmt w:val="decimal"/>
      <w:lvlText w:val="%1.%2.%3"/>
      <w:lvlJc w:val="left"/>
      <w:pPr>
        <w:ind w:left="2318" w:hanging="720"/>
      </w:pPr>
      <w:rPr>
        <w:rFonts w:hint="default"/>
      </w:rPr>
    </w:lvl>
    <w:lvl w:ilvl="3">
      <w:start w:val="1"/>
      <w:numFmt w:val="decimal"/>
      <w:lvlText w:val="%1.%2.%3.%4"/>
      <w:lvlJc w:val="left"/>
      <w:pPr>
        <w:ind w:left="3117"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5075" w:hanging="1080"/>
      </w:pPr>
      <w:rPr>
        <w:rFonts w:hint="default"/>
      </w:rPr>
    </w:lvl>
    <w:lvl w:ilvl="6">
      <w:start w:val="1"/>
      <w:numFmt w:val="decimal"/>
      <w:lvlText w:val="%1.%2.%3.%4.%5.%6.%7"/>
      <w:lvlJc w:val="left"/>
      <w:pPr>
        <w:ind w:left="6234" w:hanging="1440"/>
      </w:pPr>
      <w:rPr>
        <w:rFonts w:hint="default"/>
      </w:rPr>
    </w:lvl>
    <w:lvl w:ilvl="7">
      <w:start w:val="1"/>
      <w:numFmt w:val="decimal"/>
      <w:lvlText w:val="%1.%2.%3.%4.%5.%6.%7.%8"/>
      <w:lvlJc w:val="left"/>
      <w:pPr>
        <w:ind w:left="7033" w:hanging="1440"/>
      </w:pPr>
      <w:rPr>
        <w:rFonts w:hint="default"/>
      </w:rPr>
    </w:lvl>
    <w:lvl w:ilvl="8">
      <w:start w:val="1"/>
      <w:numFmt w:val="decimal"/>
      <w:lvlText w:val="%1.%2.%3.%4.%5.%6.%7.%8.%9"/>
      <w:lvlJc w:val="left"/>
      <w:pPr>
        <w:ind w:left="7832" w:hanging="1440"/>
      </w:pPr>
      <w:rPr>
        <w:rFonts w:hint="default"/>
      </w:rPr>
    </w:lvl>
  </w:abstractNum>
  <w:abstractNum w:abstractNumId="68"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7B1622A"/>
    <w:multiLevelType w:val="multilevel"/>
    <w:tmpl w:val="64B01C3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289753A9"/>
    <w:multiLevelType w:val="hybridMultilevel"/>
    <w:tmpl w:val="56A2D786"/>
    <w:lvl w:ilvl="0" w:tplc="4B485730">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2" w15:restartNumberingAfterBreak="0">
    <w:nsid w:val="2D025E48"/>
    <w:multiLevelType w:val="hybridMultilevel"/>
    <w:tmpl w:val="A662B216"/>
    <w:lvl w:ilvl="0" w:tplc="FE8E5A1E">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6" w15:restartNumberingAfterBreak="0">
    <w:nsid w:val="2EA93B41"/>
    <w:multiLevelType w:val="hybridMultilevel"/>
    <w:tmpl w:val="5EC8BBDA"/>
    <w:lvl w:ilvl="0" w:tplc="48BA65DE">
      <w:start w:val="1"/>
      <w:numFmt w:val="decimal"/>
      <w:lvlText w:val="6.%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2F3B3425"/>
    <w:multiLevelType w:val="hybridMultilevel"/>
    <w:tmpl w:val="DA849BA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0" w15:restartNumberingAfterBreak="0">
    <w:nsid w:val="321E670A"/>
    <w:multiLevelType w:val="multilevel"/>
    <w:tmpl w:val="90C0B368"/>
    <w:lvl w:ilvl="0">
      <w:start w:val="1"/>
      <w:numFmt w:val="decimal"/>
      <w:lvlText w:val="3.%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2"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7630258"/>
    <w:multiLevelType w:val="hybridMultilevel"/>
    <w:tmpl w:val="6AEC3D7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7" w15:restartNumberingAfterBreak="0">
    <w:nsid w:val="38F83859"/>
    <w:multiLevelType w:val="hybridMultilevel"/>
    <w:tmpl w:val="DCC033F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8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4" w15:restartNumberingAfterBreak="0">
    <w:nsid w:val="3FD04886"/>
    <w:multiLevelType w:val="hybridMultilevel"/>
    <w:tmpl w:val="D2D0EAFA"/>
    <w:lvl w:ilvl="0" w:tplc="34947536">
      <w:start w:val="1"/>
      <w:numFmt w:val="decimal"/>
      <w:lvlText w:val="12.%1"/>
      <w:lvlJc w:val="left"/>
      <w:pPr>
        <w:ind w:left="862" w:hanging="360"/>
      </w:pPr>
      <w:rPr>
        <w:rFonts w:hint="default"/>
        <w:b w:val="0"/>
        <w:sz w:val="20"/>
        <w:szCs w:val="20"/>
      </w:rPr>
    </w:lvl>
    <w:lvl w:ilvl="1" w:tplc="34585F0C">
      <w:start w:val="1"/>
      <w:numFmt w:val="decimal"/>
      <w:lvlText w:val="6.%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5" w15:restartNumberingAfterBreak="0">
    <w:nsid w:val="40FE1BC2"/>
    <w:multiLevelType w:val="hybridMultilevel"/>
    <w:tmpl w:val="DE8C6198"/>
    <w:lvl w:ilvl="0" w:tplc="904884B0">
      <w:start w:val="1"/>
      <w:numFmt w:val="decimal"/>
      <w:lvlText w:val="3.%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1C73378"/>
    <w:multiLevelType w:val="hybridMultilevel"/>
    <w:tmpl w:val="A4223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1"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4"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6" w15:restartNumberingAfterBreak="0">
    <w:nsid w:val="4CA92864"/>
    <w:multiLevelType w:val="hybridMultilevel"/>
    <w:tmpl w:val="83361232"/>
    <w:lvl w:ilvl="0" w:tplc="4DBA63A0">
      <w:start w:val="1"/>
      <w:numFmt w:val="lowerLetter"/>
      <w:lvlText w:val="%1)"/>
      <w:lvlJc w:val="left"/>
      <w:pPr>
        <w:ind w:left="2040" w:hanging="360"/>
      </w:pPr>
      <w:rPr>
        <w:rFonts w:hint="default"/>
        <w:color w:val="auto"/>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9" w15:restartNumberingAfterBreak="0">
    <w:nsid w:val="4FAF2263"/>
    <w:multiLevelType w:val="hybridMultilevel"/>
    <w:tmpl w:val="CC7EA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FCA4675"/>
    <w:multiLevelType w:val="multilevel"/>
    <w:tmpl w:val="85044D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4" w15:restartNumberingAfterBreak="0">
    <w:nsid w:val="520C65C0"/>
    <w:multiLevelType w:val="multilevel"/>
    <w:tmpl w:val="C6BCA9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4F45E54"/>
    <w:multiLevelType w:val="multilevel"/>
    <w:tmpl w:val="F0EC3E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7"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9"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0"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7C00F9"/>
    <w:multiLevelType w:val="hybridMultilevel"/>
    <w:tmpl w:val="D16C979E"/>
    <w:lvl w:ilvl="0" w:tplc="027EEB54">
      <w:start w:val="1"/>
      <w:numFmt w:val="decimal"/>
      <w:lvlText w:val="1.%1"/>
      <w:lvlJc w:val="left"/>
      <w:pPr>
        <w:ind w:left="1120" w:hanging="360"/>
      </w:pPr>
      <w:rPr>
        <w:rFonts w:hint="default"/>
        <w:b w:val="0"/>
        <w:bCs/>
        <w:sz w:val="18"/>
        <w:szCs w:val="18"/>
      </w:r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8F49DE"/>
    <w:multiLevelType w:val="hybridMultilevel"/>
    <w:tmpl w:val="F63AA8C2"/>
    <w:lvl w:ilvl="0" w:tplc="AD562C4E">
      <w:start w:val="1"/>
      <w:numFmt w:val="low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C64F77"/>
    <w:multiLevelType w:val="hybridMultilevel"/>
    <w:tmpl w:val="C1428550"/>
    <w:lvl w:ilvl="0" w:tplc="0415000F">
      <w:start w:val="1"/>
      <w:numFmt w:val="decimal"/>
      <w:lvlText w:val="%1."/>
      <w:lvlJc w:val="left"/>
      <w:pPr>
        <w:ind w:left="720" w:hanging="360"/>
      </w:pPr>
    </w:lvl>
    <w:lvl w:ilvl="1" w:tplc="D78CC28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0821FEA"/>
    <w:multiLevelType w:val="hybridMultilevel"/>
    <w:tmpl w:val="79C62F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2" w15:restartNumberingAfterBreak="0">
    <w:nsid w:val="62E07E8F"/>
    <w:multiLevelType w:val="hybridMultilevel"/>
    <w:tmpl w:val="8174A0AA"/>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5" w15:restartNumberingAfterBreak="0">
    <w:nsid w:val="67D40D8E"/>
    <w:multiLevelType w:val="hybridMultilevel"/>
    <w:tmpl w:val="48DA6384"/>
    <w:lvl w:ilvl="0" w:tplc="281C1DE8">
      <w:start w:val="12"/>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0"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2"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3"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E226FAB"/>
    <w:multiLevelType w:val="hybridMultilevel"/>
    <w:tmpl w:val="D2500694"/>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5"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72E225F3"/>
    <w:multiLevelType w:val="hybridMultilevel"/>
    <w:tmpl w:val="6456AA8C"/>
    <w:lvl w:ilvl="0" w:tplc="3DD6C924">
      <w:start w:val="1"/>
      <w:numFmt w:val="decimal"/>
      <w:lvlText w:val="%1)"/>
      <w:lvlJc w:val="left"/>
      <w:pPr>
        <w:ind w:left="1520" w:hanging="360"/>
      </w:pPr>
      <w:rPr>
        <w:rFonts w:asciiTheme="minorHAnsi" w:eastAsia="Lucida Sans Unicode" w:hAnsiTheme="minorHAnsi" w:cstheme="minorHAnsi"/>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47"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1"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6" w15:restartNumberingAfterBreak="0">
    <w:nsid w:val="796D2768"/>
    <w:multiLevelType w:val="hybridMultilevel"/>
    <w:tmpl w:val="F3383D3C"/>
    <w:lvl w:ilvl="0" w:tplc="A6E077CA">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9"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AE87BAA"/>
    <w:multiLevelType w:val="hybridMultilevel"/>
    <w:tmpl w:val="FDF8BB2E"/>
    <w:lvl w:ilvl="0" w:tplc="267E2CB8">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4" w15:restartNumberingAfterBreak="0">
    <w:nsid w:val="7C84223D"/>
    <w:multiLevelType w:val="hybridMultilevel"/>
    <w:tmpl w:val="081EAB7C"/>
    <w:lvl w:ilvl="0" w:tplc="5666FB16">
      <w:start w:val="1"/>
      <w:numFmt w:val="decimal"/>
      <w:lvlText w:val="1.%1"/>
      <w:lvlJc w:val="left"/>
      <w:pPr>
        <w:ind w:left="1070"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5" w15:restartNumberingAfterBreak="0">
    <w:nsid w:val="7CCA36D5"/>
    <w:multiLevelType w:val="hybridMultilevel"/>
    <w:tmpl w:val="E1E6C9A4"/>
    <w:lvl w:ilvl="0" w:tplc="BCAEE456">
      <w:start w:val="1"/>
      <w:numFmt w:val="bullet"/>
      <w:lvlText w:val=""/>
      <w:lvlJc w:val="left"/>
      <w:pPr>
        <w:ind w:left="729" w:hanging="360"/>
      </w:pPr>
      <w:rPr>
        <w:rFonts w:ascii="Symbol" w:hAnsi="Symbol" w:hint="default"/>
        <w:b w:val="0"/>
        <w:sz w:val="20"/>
        <w:szCs w:val="20"/>
      </w:rPr>
    </w:lvl>
    <w:lvl w:ilvl="1" w:tplc="04150019">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6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8" w15:restartNumberingAfterBreak="0">
    <w:nsid w:val="7FBF1AB8"/>
    <w:multiLevelType w:val="hybridMultilevel"/>
    <w:tmpl w:val="FB4C26DC"/>
    <w:lvl w:ilvl="0" w:tplc="F53E168A">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3165143">
    <w:abstractNumId w:val="1"/>
  </w:num>
  <w:num w:numId="2" w16cid:durableId="1565333776">
    <w:abstractNumId w:val="126"/>
  </w:num>
  <w:num w:numId="3" w16cid:durableId="1725253786">
    <w:abstractNumId w:val="58"/>
  </w:num>
  <w:num w:numId="4" w16cid:durableId="388194092">
    <w:abstractNumId w:val="145"/>
  </w:num>
  <w:num w:numId="5" w16cid:durableId="578826802">
    <w:abstractNumId w:val="163"/>
  </w:num>
  <w:num w:numId="6" w16cid:durableId="613444926">
    <w:abstractNumId w:val="118"/>
  </w:num>
  <w:num w:numId="7" w16cid:durableId="1415512216">
    <w:abstractNumId w:val="127"/>
  </w:num>
  <w:num w:numId="8" w16cid:durableId="1926331292">
    <w:abstractNumId w:val="50"/>
  </w:num>
  <w:num w:numId="9" w16cid:durableId="766388349">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973988">
    <w:abstractNumId w:val="148"/>
  </w:num>
  <w:num w:numId="11" w16cid:durableId="1073697553">
    <w:abstractNumId w:val="113"/>
  </w:num>
  <w:num w:numId="12" w16cid:durableId="599148253">
    <w:abstractNumId w:val="51"/>
  </w:num>
  <w:num w:numId="13" w16cid:durableId="966351123">
    <w:abstractNumId w:val="81"/>
  </w:num>
  <w:num w:numId="14" w16cid:durableId="1181622596">
    <w:abstractNumId w:val="119"/>
  </w:num>
  <w:num w:numId="15" w16cid:durableId="217788351">
    <w:abstractNumId w:val="140"/>
  </w:num>
  <w:num w:numId="16" w16cid:durableId="848257897">
    <w:abstractNumId w:val="141"/>
  </w:num>
  <w:num w:numId="17" w16cid:durableId="440884206">
    <w:abstractNumId w:val="79"/>
  </w:num>
  <w:num w:numId="18" w16cid:durableId="1297563033">
    <w:abstractNumId w:val="56"/>
  </w:num>
  <w:num w:numId="19" w16cid:durableId="691762160">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6710587">
    <w:abstractNumId w:val="48"/>
  </w:num>
  <w:num w:numId="21" w16cid:durableId="295571356">
    <w:abstractNumId w:val="160"/>
  </w:num>
  <w:num w:numId="22" w16cid:durableId="163323971">
    <w:abstractNumId w:val="74"/>
  </w:num>
  <w:num w:numId="23" w16cid:durableId="1538932750">
    <w:abstractNumId w:val="115"/>
  </w:num>
  <w:num w:numId="24" w16cid:durableId="1244682372">
    <w:abstractNumId w:val="142"/>
  </w:num>
  <w:num w:numId="25" w16cid:durableId="1629820225">
    <w:abstractNumId w:val="34"/>
  </w:num>
  <w:num w:numId="26" w16cid:durableId="1509058415">
    <w:abstractNumId w:val="107"/>
  </w:num>
  <w:num w:numId="27" w16cid:durableId="1239900563">
    <w:abstractNumId w:val="88"/>
  </w:num>
  <w:num w:numId="28" w16cid:durableId="765002412">
    <w:abstractNumId w:val="24"/>
  </w:num>
  <w:num w:numId="29" w16cid:durableId="1851796547">
    <w:abstractNumId w:val="97"/>
  </w:num>
  <w:num w:numId="30" w16cid:durableId="1092777787">
    <w:abstractNumId w:val="124"/>
  </w:num>
  <w:num w:numId="31" w16cid:durableId="1892690629">
    <w:abstractNumId w:val="143"/>
  </w:num>
  <w:num w:numId="32" w16cid:durableId="1984386657">
    <w:abstractNumId w:val="157"/>
  </w:num>
  <w:num w:numId="33" w16cid:durableId="33042178">
    <w:abstractNumId w:val="103"/>
  </w:num>
  <w:num w:numId="34" w16cid:durableId="26371247">
    <w:abstractNumId w:val="101"/>
  </w:num>
  <w:num w:numId="35" w16cid:durableId="1108739283">
    <w:abstractNumId w:val="64"/>
  </w:num>
  <w:num w:numId="36" w16cid:durableId="1433745275">
    <w:abstractNumId w:val="75"/>
  </w:num>
  <w:num w:numId="37" w16cid:durableId="288435640">
    <w:abstractNumId w:val="77"/>
  </w:num>
  <w:num w:numId="38" w16cid:durableId="2139492598">
    <w:abstractNumId w:val="71"/>
  </w:num>
  <w:num w:numId="39" w16cid:durableId="1655913781">
    <w:abstractNumId w:val="60"/>
  </w:num>
  <w:num w:numId="40" w16cid:durableId="1648125935">
    <w:abstractNumId w:val="28"/>
  </w:num>
  <w:num w:numId="41" w16cid:durableId="872184139">
    <w:abstractNumId w:val="133"/>
  </w:num>
  <w:num w:numId="42" w16cid:durableId="1687977423">
    <w:abstractNumId w:val="72"/>
  </w:num>
  <w:num w:numId="43" w16cid:durableId="1229996049">
    <w:abstractNumId w:val="91"/>
  </w:num>
  <w:num w:numId="44" w16cid:durableId="1552115554">
    <w:abstractNumId w:val="99"/>
  </w:num>
  <w:num w:numId="45" w16cid:durableId="2110538356">
    <w:abstractNumId w:val="121"/>
  </w:num>
  <w:num w:numId="46" w16cid:durableId="385035511">
    <w:abstractNumId w:val="26"/>
  </w:num>
  <w:num w:numId="47" w16cid:durableId="864751879">
    <w:abstractNumId w:val="44"/>
  </w:num>
  <w:num w:numId="48" w16cid:durableId="2115008125">
    <w:abstractNumId w:val="83"/>
  </w:num>
  <w:num w:numId="49" w16cid:durableId="849836007">
    <w:abstractNumId w:val="37"/>
  </w:num>
  <w:num w:numId="50" w16cid:durableId="2105035593">
    <w:abstractNumId w:val="33"/>
  </w:num>
  <w:num w:numId="51" w16cid:durableId="546065441">
    <w:abstractNumId w:val="105"/>
  </w:num>
  <w:num w:numId="52" w16cid:durableId="1945376232">
    <w:abstractNumId w:val="41"/>
  </w:num>
  <w:num w:numId="53" w16cid:durableId="261882945">
    <w:abstractNumId w:val="123"/>
  </w:num>
  <w:num w:numId="54" w16cid:durableId="1017537700">
    <w:abstractNumId w:val="90"/>
  </w:num>
  <w:num w:numId="55" w16cid:durableId="1832214511">
    <w:abstractNumId w:val="55"/>
  </w:num>
  <w:num w:numId="56" w16cid:durableId="1023475988">
    <w:abstractNumId w:val="98"/>
  </w:num>
  <w:num w:numId="57" w16cid:durableId="175274335">
    <w:abstractNumId w:val="144"/>
  </w:num>
  <w:num w:numId="58" w16cid:durableId="1665889573">
    <w:abstractNumId w:val="25"/>
  </w:num>
  <w:num w:numId="59" w16cid:durableId="570315181">
    <w:abstractNumId w:val="134"/>
  </w:num>
  <w:num w:numId="60" w16cid:durableId="1134904151">
    <w:abstractNumId w:val="155"/>
  </w:num>
  <w:num w:numId="61" w16cid:durableId="166304860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28091685">
    <w:abstractNumId w:val="1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64304678">
    <w:abstractNumId w:val="27"/>
  </w:num>
  <w:num w:numId="64" w16cid:durableId="1122190284">
    <w:abstractNumId w:val="108"/>
  </w:num>
  <w:num w:numId="65" w16cid:durableId="44910310">
    <w:abstractNumId w:val="92"/>
  </w:num>
  <w:num w:numId="66" w16cid:durableId="1055156859">
    <w:abstractNumId w:val="46"/>
  </w:num>
  <w:num w:numId="67" w16cid:durableId="410667079">
    <w:abstractNumId w:val="149"/>
  </w:num>
  <w:num w:numId="68" w16cid:durableId="1835414382">
    <w:abstractNumId w:val="76"/>
  </w:num>
  <w:num w:numId="69" w16cid:durableId="1689211561">
    <w:abstractNumId w:val="61"/>
  </w:num>
  <w:num w:numId="70" w16cid:durableId="1906912832">
    <w:abstractNumId w:val="137"/>
  </w:num>
  <w:num w:numId="71" w16cid:durableId="1157963664">
    <w:abstractNumId w:val="32"/>
  </w:num>
  <w:num w:numId="72" w16cid:durableId="75442962">
    <w:abstractNumId w:val="117"/>
  </w:num>
  <w:num w:numId="73" w16cid:durableId="985160350">
    <w:abstractNumId w:val="110"/>
  </w:num>
  <w:num w:numId="74" w16cid:durableId="2085445968">
    <w:abstractNumId w:val="93"/>
  </w:num>
  <w:num w:numId="75" w16cid:durableId="562105290">
    <w:abstractNumId w:val="162"/>
  </w:num>
  <w:num w:numId="76" w16cid:durableId="1811480898">
    <w:abstractNumId w:val="42"/>
  </w:num>
  <w:num w:numId="77" w16cid:durableId="1104304263">
    <w:abstractNumId w:val="86"/>
  </w:num>
  <w:num w:numId="78" w16cid:durableId="1057900276">
    <w:abstractNumId w:val="139"/>
  </w:num>
  <w:num w:numId="79" w16cid:durableId="996884912">
    <w:abstractNumId w:val="146"/>
  </w:num>
  <w:num w:numId="80" w16cid:durableId="888802946">
    <w:abstractNumId w:val="39"/>
  </w:num>
  <w:num w:numId="81" w16cid:durableId="1150439746">
    <w:abstractNumId w:val="29"/>
  </w:num>
  <w:num w:numId="82" w16cid:durableId="1107653522">
    <w:abstractNumId w:val="52"/>
  </w:num>
  <w:num w:numId="83" w16cid:durableId="1413971632">
    <w:abstractNumId w:val="158"/>
  </w:num>
  <w:num w:numId="84" w16cid:durableId="595985689">
    <w:abstractNumId w:val="82"/>
  </w:num>
  <w:num w:numId="85" w16cid:durableId="52896506">
    <w:abstractNumId w:val="73"/>
  </w:num>
  <w:num w:numId="86" w16cid:durableId="1709916654">
    <w:abstractNumId w:val="62"/>
  </w:num>
  <w:num w:numId="87" w16cid:durableId="65614371">
    <w:abstractNumId w:val="45"/>
  </w:num>
  <w:num w:numId="88" w16cid:durableId="1894199149">
    <w:abstractNumId w:val="36"/>
  </w:num>
  <w:num w:numId="89" w16cid:durableId="27067203">
    <w:abstractNumId w:val="164"/>
  </w:num>
  <w:num w:numId="90" w16cid:durableId="490029684">
    <w:abstractNumId w:val="68"/>
  </w:num>
  <w:num w:numId="91" w16cid:durableId="583298289">
    <w:abstractNumId w:val="136"/>
  </w:num>
  <w:num w:numId="92" w16cid:durableId="3690349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2230665">
    <w:abstractNumId w:val="36"/>
    <w:lvlOverride w:ilvl="0">
      <w:startOverride w:val="1"/>
    </w:lvlOverride>
  </w:num>
  <w:num w:numId="94" w16cid:durableId="158429490">
    <w:abstractNumId w:val="78"/>
  </w:num>
  <w:num w:numId="95" w16cid:durableId="182549230">
    <w:abstractNumId w:val="84"/>
  </w:num>
  <w:num w:numId="96" w16cid:durableId="1588151903">
    <w:abstractNumId w:val="53"/>
  </w:num>
  <w:num w:numId="97" w16cid:durableId="837960770">
    <w:abstractNumId w:val="4"/>
  </w:num>
  <w:num w:numId="98" w16cid:durableId="1512601017">
    <w:abstractNumId w:val="159"/>
  </w:num>
  <w:num w:numId="99" w16cid:durableId="1980451281">
    <w:abstractNumId w:val="114"/>
  </w:num>
  <w:num w:numId="100" w16cid:durableId="1409571057">
    <w:abstractNumId w:val="168"/>
  </w:num>
  <w:num w:numId="101" w16cid:durableId="843132277">
    <w:abstractNumId w:val="112"/>
  </w:num>
  <w:num w:numId="102" w16cid:durableId="1184785572">
    <w:abstractNumId w:val="65"/>
  </w:num>
  <w:num w:numId="103" w16cid:durableId="1208031712">
    <w:abstractNumId w:val="80"/>
  </w:num>
  <w:num w:numId="104" w16cid:durableId="1345014785">
    <w:abstractNumId w:val="138"/>
  </w:num>
  <w:num w:numId="105" w16cid:durableId="203174719">
    <w:abstractNumId w:val="100"/>
  </w:num>
  <w:num w:numId="106" w16cid:durableId="118220717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47813614">
    <w:abstractNumId w:val="147"/>
  </w:num>
  <w:num w:numId="108" w16cid:durableId="1575621274">
    <w:abstractNumId w:val="74"/>
    <w:lvlOverride w:ilvl="0">
      <w:lvl w:ilvl="0">
        <w:start w:val="1"/>
        <w:numFmt w:val="decimal"/>
        <w:lvlText w:val="%1."/>
        <w:lvlJc w:val="left"/>
        <w:rPr>
          <w:rFonts w:ascii="Tahoma" w:eastAsia="Times New Roman" w:hAnsi="Tahoma" w:cs="Tahoma" w:hint="default"/>
          <w:b w:val="0"/>
          <w:position w:val="0"/>
        </w:rPr>
      </w:lvl>
    </w:lvlOverride>
  </w:num>
  <w:num w:numId="109" w16cid:durableId="139422455">
    <w:abstractNumId w:val="150"/>
  </w:num>
  <w:num w:numId="110" w16cid:durableId="57480195">
    <w:abstractNumId w:val="54"/>
  </w:num>
  <w:num w:numId="111" w16cid:durableId="1284193813">
    <w:abstractNumId w:val="35"/>
  </w:num>
  <w:num w:numId="112" w16cid:durableId="1092822391">
    <w:abstractNumId w:val="120"/>
  </w:num>
  <w:num w:numId="113" w16cid:durableId="455221726">
    <w:abstractNumId w:val="156"/>
  </w:num>
  <w:num w:numId="114" w16cid:durableId="481771355">
    <w:abstractNumId w:val="95"/>
  </w:num>
  <w:num w:numId="115" w16cid:durableId="969481620">
    <w:abstractNumId w:val="85"/>
  </w:num>
  <w:num w:numId="116" w16cid:durableId="69278124">
    <w:abstractNumId w:val="94"/>
  </w:num>
  <w:num w:numId="117" w16cid:durableId="691421391">
    <w:abstractNumId w:val="66"/>
  </w:num>
  <w:num w:numId="118" w16cid:durableId="1866209960">
    <w:abstractNumId w:val="70"/>
  </w:num>
  <w:num w:numId="119" w16cid:durableId="1688171126">
    <w:abstractNumId w:val="63"/>
  </w:num>
  <w:num w:numId="120" w16cid:durableId="488132721">
    <w:abstractNumId w:val="30"/>
  </w:num>
  <w:num w:numId="121" w16cid:durableId="1774327365">
    <w:abstractNumId w:val="59"/>
  </w:num>
  <w:num w:numId="122" w16cid:durableId="1852960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55808644">
    <w:abstractNumId w:val="102"/>
  </w:num>
  <w:num w:numId="124" w16cid:durableId="1555042028">
    <w:abstractNumId w:val="87"/>
  </w:num>
  <w:num w:numId="125" w16cid:durableId="57672029">
    <w:abstractNumId w:val="106"/>
  </w:num>
  <w:num w:numId="126" w16cid:durableId="1693411581">
    <w:abstractNumId w:val="165"/>
  </w:num>
  <w:num w:numId="127" w16cid:durableId="1350762855">
    <w:abstractNumId w:val="40"/>
  </w:num>
  <w:num w:numId="128" w16cid:durableId="1592007320">
    <w:abstractNumId w:val="132"/>
  </w:num>
  <w:num w:numId="129" w16cid:durableId="1302922147">
    <w:abstractNumId w:val="43"/>
  </w:num>
  <w:num w:numId="130" w16cid:durableId="34893719">
    <w:abstractNumId w:val="167"/>
  </w:num>
  <w:num w:numId="131" w16cid:durableId="1662270013">
    <w:abstractNumId w:val="109"/>
  </w:num>
  <w:num w:numId="132" w16cid:durableId="1893615479">
    <w:abstractNumId w:val="128"/>
  </w:num>
  <w:num w:numId="133" w16cid:durableId="897785048">
    <w:abstractNumId w:val="38"/>
  </w:num>
  <w:num w:numId="134" w16cid:durableId="2086762641">
    <w:abstractNumId w:val="129"/>
  </w:num>
  <w:num w:numId="135" w16cid:durableId="421340755">
    <w:abstractNumId w:val="31"/>
  </w:num>
  <w:num w:numId="136" w16cid:durableId="1742214587">
    <w:abstractNumId w:val="135"/>
  </w:num>
  <w:num w:numId="137" w16cid:durableId="537199798">
    <w:abstractNumId w:val="125"/>
  </w:num>
  <w:num w:numId="138" w16cid:durableId="1858277736">
    <w:abstractNumId w:val="161"/>
  </w:num>
  <w:num w:numId="139" w16cid:durableId="511187240">
    <w:abstractNumId w:val="166"/>
  </w:num>
  <w:num w:numId="140" w16cid:durableId="1844470646">
    <w:abstractNumId w:val="131"/>
  </w:num>
  <w:num w:numId="141" w16cid:durableId="1720863254">
    <w:abstractNumId w:val="152"/>
  </w:num>
  <w:num w:numId="142" w16cid:durableId="2103644102">
    <w:abstractNumId w:val="49"/>
  </w:num>
  <w:num w:numId="143" w16cid:durableId="101805617">
    <w:abstractNumId w:val="122"/>
  </w:num>
  <w:num w:numId="144" w16cid:durableId="452750128">
    <w:abstractNumId w:val="96"/>
  </w:num>
  <w:num w:numId="145" w16cid:durableId="1639527090">
    <w:abstractNumId w:val="67"/>
  </w:num>
  <w:num w:numId="146" w16cid:durableId="1445999790">
    <w:abstractNumId w:val="111"/>
  </w:num>
  <w:num w:numId="147" w16cid:durableId="1304506152">
    <w:abstractNumId w:val="130"/>
  </w:num>
  <w:num w:numId="148" w16cid:durableId="891306991">
    <w:abstractNumId w:val="47"/>
  </w:num>
  <w:num w:numId="149" w16cid:durableId="432363060">
    <w:abstractNumId w:val="69"/>
  </w:num>
  <w:num w:numId="150" w16cid:durableId="993412855">
    <w:abstractNumId w:val="11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07B"/>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5FA2"/>
    <w:rsid w:val="00057125"/>
    <w:rsid w:val="000572D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2DCE"/>
    <w:rsid w:val="000C66EC"/>
    <w:rsid w:val="000D1CC6"/>
    <w:rsid w:val="000D3BAC"/>
    <w:rsid w:val="000D3E07"/>
    <w:rsid w:val="000D4330"/>
    <w:rsid w:val="000D4514"/>
    <w:rsid w:val="000D4FB0"/>
    <w:rsid w:val="000D6666"/>
    <w:rsid w:val="000D7900"/>
    <w:rsid w:val="000D7AB3"/>
    <w:rsid w:val="000D7EAA"/>
    <w:rsid w:val="000E063D"/>
    <w:rsid w:val="000E07C4"/>
    <w:rsid w:val="000E095B"/>
    <w:rsid w:val="000E1C73"/>
    <w:rsid w:val="000E1E7F"/>
    <w:rsid w:val="000E285E"/>
    <w:rsid w:val="000E29D9"/>
    <w:rsid w:val="000E2D11"/>
    <w:rsid w:val="000E2E00"/>
    <w:rsid w:val="000E3308"/>
    <w:rsid w:val="000E38F8"/>
    <w:rsid w:val="000E3F7A"/>
    <w:rsid w:val="000E4177"/>
    <w:rsid w:val="000E4404"/>
    <w:rsid w:val="000E45BF"/>
    <w:rsid w:val="000E465B"/>
    <w:rsid w:val="000E57F1"/>
    <w:rsid w:val="000E58AE"/>
    <w:rsid w:val="000E658A"/>
    <w:rsid w:val="000E73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3E0D"/>
    <w:rsid w:val="00114F8B"/>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3016A"/>
    <w:rsid w:val="00131ADA"/>
    <w:rsid w:val="00132D68"/>
    <w:rsid w:val="00134475"/>
    <w:rsid w:val="00134C80"/>
    <w:rsid w:val="00135103"/>
    <w:rsid w:val="001351FF"/>
    <w:rsid w:val="001365CD"/>
    <w:rsid w:val="001366D1"/>
    <w:rsid w:val="00140324"/>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5A0A"/>
    <w:rsid w:val="00186349"/>
    <w:rsid w:val="00186CC2"/>
    <w:rsid w:val="00187EF0"/>
    <w:rsid w:val="0019083A"/>
    <w:rsid w:val="0019130C"/>
    <w:rsid w:val="001925D5"/>
    <w:rsid w:val="00193671"/>
    <w:rsid w:val="00194619"/>
    <w:rsid w:val="00194EA2"/>
    <w:rsid w:val="00195FBD"/>
    <w:rsid w:val="00196747"/>
    <w:rsid w:val="001973E5"/>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D76"/>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B5"/>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EC8"/>
    <w:rsid w:val="001F26A0"/>
    <w:rsid w:val="001F2C27"/>
    <w:rsid w:val="001F3614"/>
    <w:rsid w:val="001F3979"/>
    <w:rsid w:val="001F3F20"/>
    <w:rsid w:val="001F4369"/>
    <w:rsid w:val="001F57F7"/>
    <w:rsid w:val="001F5CE9"/>
    <w:rsid w:val="001F6744"/>
    <w:rsid w:val="00201647"/>
    <w:rsid w:val="00201744"/>
    <w:rsid w:val="0020188F"/>
    <w:rsid w:val="0020192D"/>
    <w:rsid w:val="00201DD0"/>
    <w:rsid w:val="00202407"/>
    <w:rsid w:val="00202CA1"/>
    <w:rsid w:val="00203BC3"/>
    <w:rsid w:val="00203E02"/>
    <w:rsid w:val="00206BA9"/>
    <w:rsid w:val="00206CA5"/>
    <w:rsid w:val="00211F65"/>
    <w:rsid w:val="00213215"/>
    <w:rsid w:val="00213B86"/>
    <w:rsid w:val="0021419C"/>
    <w:rsid w:val="002147B3"/>
    <w:rsid w:val="0021577F"/>
    <w:rsid w:val="00221571"/>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5FD"/>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6CFE"/>
    <w:rsid w:val="002A72EB"/>
    <w:rsid w:val="002A743C"/>
    <w:rsid w:val="002A7AE0"/>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E7C1D"/>
    <w:rsid w:val="002F36E4"/>
    <w:rsid w:val="002F39F3"/>
    <w:rsid w:val="002F4313"/>
    <w:rsid w:val="002F477C"/>
    <w:rsid w:val="002F4BEB"/>
    <w:rsid w:val="002F60CC"/>
    <w:rsid w:val="002F7610"/>
    <w:rsid w:val="002F79C0"/>
    <w:rsid w:val="002F7AE2"/>
    <w:rsid w:val="002F7EA7"/>
    <w:rsid w:val="00300287"/>
    <w:rsid w:val="00300518"/>
    <w:rsid w:val="00300D78"/>
    <w:rsid w:val="003012F9"/>
    <w:rsid w:val="003034A6"/>
    <w:rsid w:val="00303771"/>
    <w:rsid w:val="00303B85"/>
    <w:rsid w:val="00305BC3"/>
    <w:rsid w:val="00305DC8"/>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271"/>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19B"/>
    <w:rsid w:val="003E128C"/>
    <w:rsid w:val="003E1EB4"/>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AFB"/>
    <w:rsid w:val="00417587"/>
    <w:rsid w:val="00417B66"/>
    <w:rsid w:val="00420AAD"/>
    <w:rsid w:val="00424DAA"/>
    <w:rsid w:val="004250BB"/>
    <w:rsid w:val="004252A4"/>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7AB6"/>
    <w:rsid w:val="0046192C"/>
    <w:rsid w:val="00462718"/>
    <w:rsid w:val="0046434A"/>
    <w:rsid w:val="00465B11"/>
    <w:rsid w:val="00465B93"/>
    <w:rsid w:val="00465CEC"/>
    <w:rsid w:val="00466705"/>
    <w:rsid w:val="00467780"/>
    <w:rsid w:val="0047006B"/>
    <w:rsid w:val="0047166A"/>
    <w:rsid w:val="00472127"/>
    <w:rsid w:val="004728E0"/>
    <w:rsid w:val="004744E1"/>
    <w:rsid w:val="00474916"/>
    <w:rsid w:val="00475120"/>
    <w:rsid w:val="00475C94"/>
    <w:rsid w:val="00475F69"/>
    <w:rsid w:val="00475F73"/>
    <w:rsid w:val="00477DDB"/>
    <w:rsid w:val="00480277"/>
    <w:rsid w:val="004828B2"/>
    <w:rsid w:val="0048315B"/>
    <w:rsid w:val="004838DB"/>
    <w:rsid w:val="00483BF3"/>
    <w:rsid w:val="004840DB"/>
    <w:rsid w:val="00484215"/>
    <w:rsid w:val="00484BC1"/>
    <w:rsid w:val="00484DC5"/>
    <w:rsid w:val="004862E1"/>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42"/>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BEA"/>
    <w:rsid w:val="004E6D29"/>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0A8"/>
    <w:rsid w:val="00535FFE"/>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6C2"/>
    <w:rsid w:val="00577F6A"/>
    <w:rsid w:val="00580357"/>
    <w:rsid w:val="00580676"/>
    <w:rsid w:val="005813CF"/>
    <w:rsid w:val="00581ED7"/>
    <w:rsid w:val="00582FFB"/>
    <w:rsid w:val="005842E3"/>
    <w:rsid w:val="005854B3"/>
    <w:rsid w:val="00585B9C"/>
    <w:rsid w:val="00587E79"/>
    <w:rsid w:val="005916E5"/>
    <w:rsid w:val="00593166"/>
    <w:rsid w:val="005935B2"/>
    <w:rsid w:val="00594D0F"/>
    <w:rsid w:val="005958AF"/>
    <w:rsid w:val="0059683D"/>
    <w:rsid w:val="00597F1D"/>
    <w:rsid w:val="005A0CBC"/>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43A"/>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602C"/>
    <w:rsid w:val="006C7707"/>
    <w:rsid w:val="006C79BF"/>
    <w:rsid w:val="006C7B94"/>
    <w:rsid w:val="006D07F2"/>
    <w:rsid w:val="006D0E94"/>
    <w:rsid w:val="006D1116"/>
    <w:rsid w:val="006D2871"/>
    <w:rsid w:val="006D3013"/>
    <w:rsid w:val="006D3F2C"/>
    <w:rsid w:val="006D46CB"/>
    <w:rsid w:val="006D48BA"/>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07C36"/>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47582"/>
    <w:rsid w:val="00751614"/>
    <w:rsid w:val="007523F7"/>
    <w:rsid w:val="00752CEA"/>
    <w:rsid w:val="007547FF"/>
    <w:rsid w:val="0075487D"/>
    <w:rsid w:val="00754924"/>
    <w:rsid w:val="00755D49"/>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CFA"/>
    <w:rsid w:val="0077758A"/>
    <w:rsid w:val="00780D14"/>
    <w:rsid w:val="00781B78"/>
    <w:rsid w:val="007821AB"/>
    <w:rsid w:val="007826D9"/>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4F8E"/>
    <w:rsid w:val="007A5265"/>
    <w:rsid w:val="007A620E"/>
    <w:rsid w:val="007A69C1"/>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5267"/>
    <w:rsid w:val="007D691B"/>
    <w:rsid w:val="007D6CE4"/>
    <w:rsid w:val="007D7809"/>
    <w:rsid w:val="007D785D"/>
    <w:rsid w:val="007D7D6F"/>
    <w:rsid w:val="007E04DC"/>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1155"/>
    <w:rsid w:val="00812699"/>
    <w:rsid w:val="00812D1E"/>
    <w:rsid w:val="00813303"/>
    <w:rsid w:val="00813A51"/>
    <w:rsid w:val="008158A1"/>
    <w:rsid w:val="00815AB9"/>
    <w:rsid w:val="00816D47"/>
    <w:rsid w:val="00817872"/>
    <w:rsid w:val="00820448"/>
    <w:rsid w:val="00822FC1"/>
    <w:rsid w:val="008235EB"/>
    <w:rsid w:val="008240D9"/>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50E"/>
    <w:rsid w:val="0087297B"/>
    <w:rsid w:val="008736F1"/>
    <w:rsid w:val="00874069"/>
    <w:rsid w:val="00874731"/>
    <w:rsid w:val="00875F4F"/>
    <w:rsid w:val="0087621C"/>
    <w:rsid w:val="0087681F"/>
    <w:rsid w:val="0087750F"/>
    <w:rsid w:val="00877E76"/>
    <w:rsid w:val="008803F6"/>
    <w:rsid w:val="00881E30"/>
    <w:rsid w:val="00882B15"/>
    <w:rsid w:val="0088405F"/>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D7E49"/>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F50"/>
    <w:rsid w:val="008F48B5"/>
    <w:rsid w:val="008F5315"/>
    <w:rsid w:val="008F7072"/>
    <w:rsid w:val="00900833"/>
    <w:rsid w:val="009029B5"/>
    <w:rsid w:val="00903026"/>
    <w:rsid w:val="0090362A"/>
    <w:rsid w:val="00904AC5"/>
    <w:rsid w:val="0090681E"/>
    <w:rsid w:val="00906FE8"/>
    <w:rsid w:val="00907DF1"/>
    <w:rsid w:val="009112A6"/>
    <w:rsid w:val="009115EB"/>
    <w:rsid w:val="009116FE"/>
    <w:rsid w:val="00911F27"/>
    <w:rsid w:val="0091286B"/>
    <w:rsid w:val="00912C2F"/>
    <w:rsid w:val="00912C34"/>
    <w:rsid w:val="00913F49"/>
    <w:rsid w:val="00916D7F"/>
    <w:rsid w:val="00922043"/>
    <w:rsid w:val="0092255A"/>
    <w:rsid w:val="009225B0"/>
    <w:rsid w:val="00922F05"/>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16EF"/>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23A"/>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41"/>
    <w:rsid w:val="009A6F90"/>
    <w:rsid w:val="009B5FD0"/>
    <w:rsid w:val="009B6291"/>
    <w:rsid w:val="009B6C99"/>
    <w:rsid w:val="009B7D36"/>
    <w:rsid w:val="009C0045"/>
    <w:rsid w:val="009C13E9"/>
    <w:rsid w:val="009C1996"/>
    <w:rsid w:val="009C1B96"/>
    <w:rsid w:val="009C1E3A"/>
    <w:rsid w:val="009C2E9D"/>
    <w:rsid w:val="009C30CA"/>
    <w:rsid w:val="009C3AB0"/>
    <w:rsid w:val="009C6370"/>
    <w:rsid w:val="009C6CD1"/>
    <w:rsid w:val="009C6CF5"/>
    <w:rsid w:val="009C71FE"/>
    <w:rsid w:val="009C7C13"/>
    <w:rsid w:val="009D0BDA"/>
    <w:rsid w:val="009D1381"/>
    <w:rsid w:val="009D1CAF"/>
    <w:rsid w:val="009D1E12"/>
    <w:rsid w:val="009D4C76"/>
    <w:rsid w:val="009D50D4"/>
    <w:rsid w:val="009D54FB"/>
    <w:rsid w:val="009D557A"/>
    <w:rsid w:val="009D6EF7"/>
    <w:rsid w:val="009E0436"/>
    <w:rsid w:val="009E194D"/>
    <w:rsid w:val="009E1A7B"/>
    <w:rsid w:val="009E24FA"/>
    <w:rsid w:val="009E33FC"/>
    <w:rsid w:val="009E3D78"/>
    <w:rsid w:val="009E4453"/>
    <w:rsid w:val="009E46C3"/>
    <w:rsid w:val="009E78F5"/>
    <w:rsid w:val="009F0510"/>
    <w:rsid w:val="009F06C5"/>
    <w:rsid w:val="009F072D"/>
    <w:rsid w:val="009F13E1"/>
    <w:rsid w:val="009F28DB"/>
    <w:rsid w:val="009F314A"/>
    <w:rsid w:val="009F4067"/>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1CB9"/>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49F4"/>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047F"/>
    <w:rsid w:val="00A730E9"/>
    <w:rsid w:val="00A73A8F"/>
    <w:rsid w:val="00A73C63"/>
    <w:rsid w:val="00A73E11"/>
    <w:rsid w:val="00A76FA8"/>
    <w:rsid w:val="00A77AB1"/>
    <w:rsid w:val="00A813D5"/>
    <w:rsid w:val="00A81A6C"/>
    <w:rsid w:val="00A8260A"/>
    <w:rsid w:val="00A83C75"/>
    <w:rsid w:val="00A840D6"/>
    <w:rsid w:val="00A84298"/>
    <w:rsid w:val="00A84318"/>
    <w:rsid w:val="00A8444F"/>
    <w:rsid w:val="00A85B45"/>
    <w:rsid w:val="00A86DDF"/>
    <w:rsid w:val="00A87638"/>
    <w:rsid w:val="00A87BF3"/>
    <w:rsid w:val="00A91128"/>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5860"/>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1C1"/>
    <w:rsid w:val="00B37A10"/>
    <w:rsid w:val="00B37B80"/>
    <w:rsid w:val="00B40ADD"/>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5"/>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16D3"/>
    <w:rsid w:val="00BC22A9"/>
    <w:rsid w:val="00BC2B6F"/>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8DB"/>
    <w:rsid w:val="00C07C54"/>
    <w:rsid w:val="00C103C0"/>
    <w:rsid w:val="00C12CB8"/>
    <w:rsid w:val="00C136FE"/>
    <w:rsid w:val="00C14702"/>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5B3B"/>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66F4"/>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6048"/>
    <w:rsid w:val="00CE7173"/>
    <w:rsid w:val="00CE735A"/>
    <w:rsid w:val="00CE7F32"/>
    <w:rsid w:val="00CF073A"/>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F85"/>
    <w:rsid w:val="00D518B6"/>
    <w:rsid w:val="00D5323E"/>
    <w:rsid w:val="00D53CCA"/>
    <w:rsid w:val="00D53E51"/>
    <w:rsid w:val="00D53FA3"/>
    <w:rsid w:val="00D551C2"/>
    <w:rsid w:val="00D60130"/>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87B28"/>
    <w:rsid w:val="00D87DD3"/>
    <w:rsid w:val="00D90259"/>
    <w:rsid w:val="00D907C9"/>
    <w:rsid w:val="00D90CF7"/>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5679"/>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5E50"/>
    <w:rsid w:val="00DF693A"/>
    <w:rsid w:val="00DF758D"/>
    <w:rsid w:val="00E000C5"/>
    <w:rsid w:val="00E0050C"/>
    <w:rsid w:val="00E014C9"/>
    <w:rsid w:val="00E01505"/>
    <w:rsid w:val="00E02BE1"/>
    <w:rsid w:val="00E0390E"/>
    <w:rsid w:val="00E0495F"/>
    <w:rsid w:val="00E05631"/>
    <w:rsid w:val="00E059B0"/>
    <w:rsid w:val="00E079B8"/>
    <w:rsid w:val="00E12982"/>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4B8D"/>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7E3"/>
    <w:rsid w:val="00E37BA5"/>
    <w:rsid w:val="00E413B3"/>
    <w:rsid w:val="00E43DDB"/>
    <w:rsid w:val="00E440E0"/>
    <w:rsid w:val="00E45EFD"/>
    <w:rsid w:val="00E46B5B"/>
    <w:rsid w:val="00E47BDB"/>
    <w:rsid w:val="00E508EA"/>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10B"/>
    <w:rsid w:val="00E66F57"/>
    <w:rsid w:val="00E70A3E"/>
    <w:rsid w:val="00E70AD6"/>
    <w:rsid w:val="00E70B6E"/>
    <w:rsid w:val="00E735D8"/>
    <w:rsid w:val="00E737C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FCB"/>
    <w:rsid w:val="00EC3CAF"/>
    <w:rsid w:val="00EC42A6"/>
    <w:rsid w:val="00EC4C4A"/>
    <w:rsid w:val="00EC51B2"/>
    <w:rsid w:val="00EC5DF1"/>
    <w:rsid w:val="00EC5FB1"/>
    <w:rsid w:val="00EC61D9"/>
    <w:rsid w:val="00ED0CD9"/>
    <w:rsid w:val="00ED2543"/>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497A"/>
    <w:rsid w:val="00EF55C5"/>
    <w:rsid w:val="00EF604D"/>
    <w:rsid w:val="00EF702A"/>
    <w:rsid w:val="00EF7392"/>
    <w:rsid w:val="00F0191F"/>
    <w:rsid w:val="00F023BE"/>
    <w:rsid w:val="00F03DC8"/>
    <w:rsid w:val="00F0445E"/>
    <w:rsid w:val="00F0447C"/>
    <w:rsid w:val="00F04BD0"/>
    <w:rsid w:val="00F07073"/>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334D"/>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47709"/>
    <w:rsid w:val="00F519AA"/>
    <w:rsid w:val="00F526A7"/>
    <w:rsid w:val="00F53491"/>
    <w:rsid w:val="00F53E55"/>
    <w:rsid w:val="00F556C5"/>
    <w:rsid w:val="00F55B81"/>
    <w:rsid w:val="00F56547"/>
    <w:rsid w:val="00F56AEF"/>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C78"/>
    <w:rsid w:val="00FD62B8"/>
    <w:rsid w:val="00FD6B48"/>
    <w:rsid w:val="00FD6FD4"/>
    <w:rsid w:val="00FD7194"/>
    <w:rsid w:val="00FD7B14"/>
    <w:rsid w:val="00FE0982"/>
    <w:rsid w:val="00FE2232"/>
    <w:rsid w:val="00FE2DDE"/>
    <w:rsid w:val="00FE33CF"/>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CB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88"/>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sw tekst,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sw tekst Znak,wypunktowanie Znak,normalny tekst Znak,Akapit z list¹ Znak,Obiekt Znak,List Paragraph1 Znak,BulletC Znak,Nag 1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01"/>
      </w:numPr>
    </w:pPr>
  </w:style>
  <w:style w:type="paragraph" w:customStyle="1" w:styleId="Hania">
    <w:name w:val="Hania"/>
    <w:basedOn w:val="Normalny"/>
    <w:qFormat/>
    <w:rsid w:val="009C6CF5"/>
    <w:pPr>
      <w:numPr>
        <w:ilvl w:val="2"/>
        <w:numId w:val="13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3E119B"/>
    <w:rPr>
      <w:color w:val="605E5C"/>
      <w:shd w:val="clear" w:color="auto" w:fill="E1DFDD"/>
    </w:rPr>
  </w:style>
  <w:style w:type="character" w:customStyle="1" w:styleId="footnote">
    <w:name w:val="footnote"/>
    <w:basedOn w:val="Domylnaczcionkaakapitu"/>
    <w:rsid w:val="00201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35694">
      <w:bodyDiv w:val="1"/>
      <w:marLeft w:val="0"/>
      <w:marRight w:val="0"/>
      <w:marTop w:val="0"/>
      <w:marBottom w:val="0"/>
      <w:divBdr>
        <w:top w:val="none" w:sz="0" w:space="0" w:color="auto"/>
        <w:left w:val="none" w:sz="0" w:space="0" w:color="auto"/>
        <w:bottom w:val="none" w:sz="0" w:space="0" w:color="auto"/>
        <w:right w:val="none" w:sz="0" w:space="0" w:color="auto"/>
      </w:divBdr>
      <w:divsChild>
        <w:div w:id="1971280264">
          <w:marLeft w:val="0"/>
          <w:marRight w:val="0"/>
          <w:marTop w:val="105"/>
          <w:marBottom w:val="0"/>
          <w:divBdr>
            <w:top w:val="none" w:sz="0" w:space="0" w:color="auto"/>
            <w:left w:val="none" w:sz="0" w:space="0" w:color="auto"/>
            <w:bottom w:val="none" w:sz="0" w:space="0" w:color="auto"/>
            <w:right w:val="none" w:sz="0" w:space="0" w:color="auto"/>
          </w:divBdr>
        </w:div>
        <w:div w:id="1758091702">
          <w:marLeft w:val="0"/>
          <w:marRight w:val="0"/>
          <w:marTop w:val="0"/>
          <w:marBottom w:val="0"/>
          <w:divBdr>
            <w:top w:val="none" w:sz="0" w:space="0" w:color="auto"/>
            <w:left w:val="none" w:sz="0" w:space="0" w:color="auto"/>
            <w:bottom w:val="none" w:sz="0" w:space="0" w:color="auto"/>
            <w:right w:val="none" w:sz="0" w:space="0" w:color="auto"/>
          </w:divBdr>
          <w:divsChild>
            <w:div w:id="1209561726">
              <w:marLeft w:val="255"/>
              <w:marRight w:val="0"/>
              <w:marTop w:val="0"/>
              <w:marBottom w:val="0"/>
              <w:divBdr>
                <w:top w:val="none" w:sz="0" w:space="0" w:color="auto"/>
                <w:left w:val="none" w:sz="0" w:space="0" w:color="auto"/>
                <w:bottom w:val="none" w:sz="0" w:space="0" w:color="auto"/>
                <w:right w:val="none" w:sz="0" w:space="0" w:color="auto"/>
              </w:divBdr>
            </w:div>
          </w:divsChild>
        </w:div>
        <w:div w:id="1283461658">
          <w:marLeft w:val="0"/>
          <w:marRight w:val="0"/>
          <w:marTop w:val="0"/>
          <w:marBottom w:val="0"/>
          <w:divBdr>
            <w:top w:val="none" w:sz="0" w:space="0" w:color="auto"/>
            <w:left w:val="none" w:sz="0" w:space="0" w:color="auto"/>
            <w:bottom w:val="none" w:sz="0" w:space="0" w:color="auto"/>
            <w:right w:val="none" w:sz="0" w:space="0" w:color="auto"/>
          </w:divBdr>
          <w:divsChild>
            <w:div w:id="1050617534">
              <w:marLeft w:val="255"/>
              <w:marRight w:val="0"/>
              <w:marTop w:val="0"/>
              <w:marBottom w:val="0"/>
              <w:divBdr>
                <w:top w:val="none" w:sz="0" w:space="0" w:color="auto"/>
                <w:left w:val="none" w:sz="0" w:space="0" w:color="auto"/>
                <w:bottom w:val="none" w:sz="0" w:space="0" w:color="auto"/>
                <w:right w:val="none" w:sz="0" w:space="0" w:color="auto"/>
              </w:divBdr>
            </w:div>
          </w:divsChild>
        </w:div>
        <w:div w:id="1334453866">
          <w:marLeft w:val="0"/>
          <w:marRight w:val="0"/>
          <w:marTop w:val="0"/>
          <w:marBottom w:val="0"/>
          <w:divBdr>
            <w:top w:val="none" w:sz="0" w:space="0" w:color="auto"/>
            <w:left w:val="none" w:sz="0" w:space="0" w:color="auto"/>
            <w:bottom w:val="none" w:sz="0" w:space="0" w:color="auto"/>
            <w:right w:val="none" w:sz="0" w:space="0" w:color="auto"/>
          </w:divBdr>
          <w:divsChild>
            <w:div w:id="178017556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6476">
      <w:bodyDiv w:val="1"/>
      <w:marLeft w:val="0"/>
      <w:marRight w:val="0"/>
      <w:marTop w:val="0"/>
      <w:marBottom w:val="0"/>
      <w:divBdr>
        <w:top w:val="none" w:sz="0" w:space="0" w:color="auto"/>
        <w:left w:val="none" w:sz="0" w:space="0" w:color="auto"/>
        <w:bottom w:val="none" w:sz="0" w:space="0" w:color="auto"/>
        <w:right w:val="none" w:sz="0" w:space="0" w:color="auto"/>
      </w:divBdr>
      <w:divsChild>
        <w:div w:id="495193315">
          <w:marLeft w:val="0"/>
          <w:marRight w:val="0"/>
          <w:marTop w:val="0"/>
          <w:marBottom w:val="0"/>
          <w:divBdr>
            <w:top w:val="none" w:sz="0" w:space="0" w:color="auto"/>
            <w:left w:val="none" w:sz="0" w:space="0" w:color="auto"/>
            <w:bottom w:val="none" w:sz="0" w:space="0" w:color="auto"/>
            <w:right w:val="none" w:sz="0" w:space="0" w:color="auto"/>
          </w:divBdr>
          <w:divsChild>
            <w:div w:id="1296713704">
              <w:marLeft w:val="255"/>
              <w:marRight w:val="0"/>
              <w:marTop w:val="0"/>
              <w:marBottom w:val="0"/>
              <w:divBdr>
                <w:top w:val="none" w:sz="0" w:space="0" w:color="auto"/>
                <w:left w:val="none" w:sz="0" w:space="0" w:color="auto"/>
                <w:bottom w:val="none" w:sz="0" w:space="0" w:color="auto"/>
                <w:right w:val="none" w:sz="0" w:space="0" w:color="auto"/>
              </w:divBdr>
              <w:divsChild>
                <w:div w:id="1115908783">
                  <w:marLeft w:val="300"/>
                  <w:marRight w:val="0"/>
                  <w:marTop w:val="0"/>
                  <w:marBottom w:val="0"/>
                  <w:divBdr>
                    <w:top w:val="none" w:sz="0" w:space="0" w:color="auto"/>
                    <w:left w:val="none" w:sz="0" w:space="0" w:color="auto"/>
                    <w:bottom w:val="none" w:sz="0" w:space="0" w:color="auto"/>
                    <w:right w:val="none" w:sz="0" w:space="0" w:color="auto"/>
                  </w:divBdr>
                </w:div>
                <w:div w:id="1775981138">
                  <w:marLeft w:val="300"/>
                  <w:marRight w:val="0"/>
                  <w:marTop w:val="0"/>
                  <w:marBottom w:val="0"/>
                  <w:divBdr>
                    <w:top w:val="none" w:sz="0" w:space="0" w:color="auto"/>
                    <w:left w:val="none" w:sz="0" w:space="0" w:color="auto"/>
                    <w:bottom w:val="none" w:sz="0" w:space="0" w:color="auto"/>
                    <w:right w:val="none" w:sz="0" w:space="0" w:color="auto"/>
                  </w:divBdr>
                </w:div>
                <w:div w:id="867254907">
                  <w:marLeft w:val="300"/>
                  <w:marRight w:val="0"/>
                  <w:marTop w:val="0"/>
                  <w:marBottom w:val="0"/>
                  <w:divBdr>
                    <w:top w:val="none" w:sz="0" w:space="0" w:color="auto"/>
                    <w:left w:val="none" w:sz="0" w:space="0" w:color="auto"/>
                    <w:bottom w:val="none" w:sz="0" w:space="0" w:color="auto"/>
                    <w:right w:val="none" w:sz="0" w:space="0" w:color="auto"/>
                  </w:divBdr>
                </w:div>
                <w:div w:id="63377402">
                  <w:marLeft w:val="300"/>
                  <w:marRight w:val="0"/>
                  <w:marTop w:val="0"/>
                  <w:marBottom w:val="0"/>
                  <w:divBdr>
                    <w:top w:val="none" w:sz="0" w:space="0" w:color="auto"/>
                    <w:left w:val="none" w:sz="0" w:space="0" w:color="auto"/>
                    <w:bottom w:val="none" w:sz="0" w:space="0" w:color="auto"/>
                    <w:right w:val="none" w:sz="0" w:space="0" w:color="auto"/>
                  </w:divBdr>
                </w:div>
                <w:div w:id="148333376">
                  <w:marLeft w:val="300"/>
                  <w:marRight w:val="0"/>
                  <w:marTop w:val="0"/>
                  <w:marBottom w:val="0"/>
                  <w:divBdr>
                    <w:top w:val="none" w:sz="0" w:space="0" w:color="auto"/>
                    <w:left w:val="none" w:sz="0" w:space="0" w:color="auto"/>
                    <w:bottom w:val="none" w:sz="0" w:space="0" w:color="auto"/>
                    <w:right w:val="none" w:sz="0" w:space="0" w:color="auto"/>
                  </w:divBdr>
                </w:div>
                <w:div w:id="659307363">
                  <w:marLeft w:val="300"/>
                  <w:marRight w:val="0"/>
                  <w:marTop w:val="0"/>
                  <w:marBottom w:val="0"/>
                  <w:divBdr>
                    <w:top w:val="none" w:sz="0" w:space="0" w:color="auto"/>
                    <w:left w:val="none" w:sz="0" w:space="0" w:color="auto"/>
                    <w:bottom w:val="none" w:sz="0" w:space="0" w:color="auto"/>
                    <w:right w:val="none" w:sz="0" w:space="0" w:color="auto"/>
                  </w:divBdr>
                </w:div>
                <w:div w:id="1450516217">
                  <w:marLeft w:val="300"/>
                  <w:marRight w:val="0"/>
                  <w:marTop w:val="0"/>
                  <w:marBottom w:val="0"/>
                  <w:divBdr>
                    <w:top w:val="none" w:sz="0" w:space="0" w:color="auto"/>
                    <w:left w:val="none" w:sz="0" w:space="0" w:color="auto"/>
                    <w:bottom w:val="none" w:sz="0" w:space="0" w:color="auto"/>
                    <w:right w:val="none" w:sz="0" w:space="0" w:color="auto"/>
                  </w:divBdr>
                </w:div>
                <w:div w:id="11165638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51128345">
          <w:marLeft w:val="0"/>
          <w:marRight w:val="0"/>
          <w:marTop w:val="0"/>
          <w:marBottom w:val="0"/>
          <w:divBdr>
            <w:top w:val="none" w:sz="0" w:space="0" w:color="auto"/>
            <w:left w:val="none" w:sz="0" w:space="0" w:color="auto"/>
            <w:bottom w:val="none" w:sz="0" w:space="0" w:color="auto"/>
            <w:right w:val="none" w:sz="0" w:space="0" w:color="auto"/>
          </w:divBdr>
          <w:divsChild>
            <w:div w:id="1830318469">
              <w:marLeft w:val="255"/>
              <w:marRight w:val="0"/>
              <w:marTop w:val="0"/>
              <w:marBottom w:val="0"/>
              <w:divBdr>
                <w:top w:val="none" w:sz="0" w:space="0" w:color="auto"/>
                <w:left w:val="none" w:sz="0" w:space="0" w:color="auto"/>
                <w:bottom w:val="none" w:sz="0" w:space="0" w:color="auto"/>
                <w:right w:val="none" w:sz="0" w:space="0" w:color="auto"/>
              </w:divBdr>
            </w:div>
          </w:divsChild>
        </w:div>
        <w:div w:id="546257017">
          <w:marLeft w:val="0"/>
          <w:marRight w:val="0"/>
          <w:marTop w:val="0"/>
          <w:marBottom w:val="0"/>
          <w:divBdr>
            <w:top w:val="none" w:sz="0" w:space="0" w:color="auto"/>
            <w:left w:val="none" w:sz="0" w:space="0" w:color="auto"/>
            <w:bottom w:val="none" w:sz="0" w:space="0" w:color="auto"/>
            <w:right w:val="none" w:sz="0" w:space="0" w:color="auto"/>
          </w:divBdr>
          <w:divsChild>
            <w:div w:id="65151746">
              <w:marLeft w:val="255"/>
              <w:marRight w:val="0"/>
              <w:marTop w:val="0"/>
              <w:marBottom w:val="0"/>
              <w:divBdr>
                <w:top w:val="none" w:sz="0" w:space="0" w:color="auto"/>
                <w:left w:val="none" w:sz="0" w:space="0" w:color="auto"/>
                <w:bottom w:val="none" w:sz="0" w:space="0" w:color="auto"/>
                <w:right w:val="none" w:sz="0" w:space="0" w:color="auto"/>
              </w:divBdr>
            </w:div>
          </w:divsChild>
        </w:div>
        <w:div w:id="2070760591">
          <w:marLeft w:val="0"/>
          <w:marRight w:val="0"/>
          <w:marTop w:val="0"/>
          <w:marBottom w:val="0"/>
          <w:divBdr>
            <w:top w:val="none" w:sz="0" w:space="0" w:color="auto"/>
            <w:left w:val="none" w:sz="0" w:space="0" w:color="auto"/>
            <w:bottom w:val="none" w:sz="0" w:space="0" w:color="auto"/>
            <w:right w:val="none" w:sz="0" w:space="0" w:color="auto"/>
          </w:divBdr>
          <w:divsChild>
            <w:div w:id="183786739">
              <w:marLeft w:val="255"/>
              <w:marRight w:val="0"/>
              <w:marTop w:val="0"/>
              <w:marBottom w:val="0"/>
              <w:divBdr>
                <w:top w:val="none" w:sz="0" w:space="0" w:color="auto"/>
                <w:left w:val="none" w:sz="0" w:space="0" w:color="auto"/>
                <w:bottom w:val="none" w:sz="0" w:space="0" w:color="auto"/>
                <w:right w:val="none" w:sz="0" w:space="0" w:color="auto"/>
              </w:divBdr>
            </w:div>
          </w:divsChild>
        </w:div>
        <w:div w:id="1997612311">
          <w:marLeft w:val="0"/>
          <w:marRight w:val="0"/>
          <w:marTop w:val="0"/>
          <w:marBottom w:val="0"/>
          <w:divBdr>
            <w:top w:val="none" w:sz="0" w:space="0" w:color="auto"/>
            <w:left w:val="none" w:sz="0" w:space="0" w:color="auto"/>
            <w:bottom w:val="none" w:sz="0" w:space="0" w:color="auto"/>
            <w:right w:val="none" w:sz="0" w:space="0" w:color="auto"/>
          </w:divBdr>
          <w:divsChild>
            <w:div w:id="794102961">
              <w:marLeft w:val="255"/>
              <w:marRight w:val="0"/>
              <w:marTop w:val="0"/>
              <w:marBottom w:val="0"/>
              <w:divBdr>
                <w:top w:val="none" w:sz="0" w:space="0" w:color="auto"/>
                <w:left w:val="none" w:sz="0" w:space="0" w:color="auto"/>
                <w:bottom w:val="none" w:sz="0" w:space="0" w:color="auto"/>
                <w:right w:val="none" w:sz="0" w:space="0" w:color="auto"/>
              </w:divBdr>
            </w:div>
          </w:divsChild>
        </w:div>
        <w:div w:id="1485588488">
          <w:marLeft w:val="0"/>
          <w:marRight w:val="0"/>
          <w:marTop w:val="0"/>
          <w:marBottom w:val="0"/>
          <w:divBdr>
            <w:top w:val="none" w:sz="0" w:space="0" w:color="auto"/>
            <w:left w:val="none" w:sz="0" w:space="0" w:color="auto"/>
            <w:bottom w:val="none" w:sz="0" w:space="0" w:color="auto"/>
            <w:right w:val="none" w:sz="0" w:space="0" w:color="auto"/>
          </w:divBdr>
          <w:divsChild>
            <w:div w:id="178680287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obrge" TargetMode="External"/><Relationship Id="rId18" Type="http://schemas.openxmlformats.org/officeDocument/2006/relationships/hyperlink" Target="https://sip.legalis.pl/document-view.seam?documentId=mfrxilrtg4ytoobqgq3deltqmfyc4nruguzdanzqgm" TargetMode="External"/><Relationship Id="rId26" Type="http://schemas.openxmlformats.org/officeDocument/2006/relationships/hyperlink" Target="https://sip.legalis.pl/document-view.seam?documentId=mfrxilrtg4ytmnrxhezdiltqmfyc4nrqgqydsmbxgq" TargetMode="External"/><Relationship Id="rId39" Type="http://schemas.openxmlformats.org/officeDocument/2006/relationships/hyperlink" Target="https://sip.legalis.pl/document-view.seam?documentId=mfrxilrshaydomrqgiydoltqmfyc4mrxgiydimbyhe" TargetMode="External"/><Relationship Id="rId21" Type="http://schemas.openxmlformats.org/officeDocument/2006/relationships/hyperlink" Target="https://sip.legalis.pl/document-view.seam?documentId=mfrxilrtg4ytqojrgqztkltqmfyc4nryge2tmmzxha" TargetMode="External"/><Relationship Id="rId34" Type="http://schemas.openxmlformats.org/officeDocument/2006/relationships/hyperlink" Target="https://sip.legalis.pl/document-view.seam?documentId=mfrxilrshaydomrqgiydoltqmfyc4mrxgiydimbyhe" TargetMode="External"/><Relationship Id="rId42" Type="http://schemas.openxmlformats.org/officeDocument/2006/relationships/hyperlink" Target="https://sip.legalis.pl/document-view.seam?documentId=mfrxilrtg4ytqnbwgy4teltqmfyc4nrwgy2damzuga" TargetMode="External"/><Relationship Id="rId47" Type="http://schemas.openxmlformats.org/officeDocument/2006/relationships/hyperlink" Target="https://mszana.logintrade.net/zapytania_email,141710,7dfad8b16c4862e6b74d02a37912b27f.html" TargetMode="External"/><Relationship Id="rId50" Type="http://schemas.openxmlformats.org/officeDocument/2006/relationships/hyperlink" Target="https://mszana.logintrade.net/rejestracja/instrukcje.html%20" TargetMode="External"/><Relationship Id="rId55"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zam.publiczne@mszana.ug.gov.pl" TargetMode="External"/><Relationship Id="rId17" Type="http://schemas.openxmlformats.org/officeDocument/2006/relationships/hyperlink" Target="https://sip.legalis.pl/document-view.seam?documentId=mfrxilrtg4ytoobqgq3deltqmfyc4nruguzdcmjtgi" TargetMode="External"/><Relationship Id="rId25" Type="http://schemas.openxmlformats.org/officeDocument/2006/relationships/hyperlink" Target="https://sip.legalis.pl/document-view.seam?documentId=mfrxilrtg4ytmnrxhezdiltqmfyc4nrqgqydsmjrge" TargetMode="External"/><Relationship Id="rId33" Type="http://schemas.openxmlformats.org/officeDocument/2006/relationships/hyperlink" Target="https://sip.legalis.pl/document-view.seam?documentId=mfrxilrxgazdgmjrhazc44dboaxdcmjwgm2tgmjr" TargetMode="External"/><Relationship Id="rId38" Type="http://schemas.openxmlformats.org/officeDocument/2006/relationships/hyperlink" Target="https://sip.legalis.pl/document-view.seam?documentId=mfrxilrxgazdgmjrhazc44dboaxdcmjwgm2tgmjr" TargetMode="External"/><Relationship Id="rId46" Type="http://schemas.openxmlformats.org/officeDocument/2006/relationships/hyperlink" Target="https://sip.legalis.pl/document-view.seam?documentId=mfrxilrtg4ytsmrwgq4tgltqmfyc4nrzgmydkmbuhe"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onrsgm3diltqmfyc4nrtg43dqnzyga" TargetMode="External"/><Relationship Id="rId20" Type="http://schemas.openxmlformats.org/officeDocument/2006/relationships/hyperlink" Target="https://sip.legalis.pl/document-view.seam?documentId=mfrxilrtg4ytqojrgqztkltqmfyc4nryge2tomruhe" TargetMode="External"/><Relationship Id="rId29" Type="http://schemas.openxmlformats.org/officeDocument/2006/relationships/hyperlink" Target="https://sip.legalis.pl/document-view.seam?documentId=mfrxilrtg4ytonrsgm3diltqmfyc4nrtg43dqobxgm" TargetMode="External"/><Relationship Id="rId41" Type="http://schemas.openxmlformats.org/officeDocument/2006/relationships/hyperlink" Target="https://sip.legalis.pl/document-view.seam?documentId=mfrxilrtg4ytqnbwgy4teltqmfyc4nrwgy2danbqgq"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24" Type="http://schemas.openxmlformats.org/officeDocument/2006/relationships/hyperlink" Target="https://sip.legalis.pl/document-view.seam?documentId=mfrxilrtg4ytonrsgm3diltqmfyc4nrtg43dqmjxhe" TargetMode="External"/><Relationship Id="rId32" Type="http://schemas.openxmlformats.org/officeDocument/2006/relationships/hyperlink" Target="https://sip.legalis.pl/document-view.seam?documentId=mfrxilrtg4ytimjzhe4tiltqmfyc4njrga4damzygm" TargetMode="External"/><Relationship Id="rId37" Type="http://schemas.openxmlformats.org/officeDocument/2006/relationships/hyperlink" Target="https://sip.legalis.pl/document-full.seam?documentId=mfrxilrtg4ytonbxheydeltwmvzc4mjzgyyti&amp;refSource=search" TargetMode="External"/><Relationship Id="rId40" Type="http://schemas.openxmlformats.org/officeDocument/2006/relationships/hyperlink" Target="https://sip.legalis.pl/document-view.seam?documentId=mfrxilrtg4ytsmrwgq4tgltqmfyc4nrzgmydkmbuhe" TargetMode="External"/><Relationship Id="rId45" Type="http://schemas.openxmlformats.org/officeDocument/2006/relationships/hyperlink" Target="https://sip.legalis.pl/document-view.seam?documentId=mfrxilrshaydomrqgiydoltqmfyc4mrxgiydimbyhe" TargetMode="External"/><Relationship Id="rId53" Type="http://schemas.openxmlformats.org/officeDocument/2006/relationships/hyperlink" Target="https://mszana.logintrade.net/zapytania_email,141710,7dfad8b16c4862e6b74d02a37912b27f.htm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nrsgm3diltqmfyc4nrtg43dqnrxg4" TargetMode="External"/><Relationship Id="rId23" Type="http://schemas.openxmlformats.org/officeDocument/2006/relationships/hyperlink" Target="https://sip.legalis.pl/document-view.seam?documentId=mfrxilrtg4ytonrsgm3diltqmfyc4nrtg43dqojzgi" TargetMode="External"/><Relationship Id="rId28" Type="http://schemas.openxmlformats.org/officeDocument/2006/relationships/hyperlink" Target="https://sip.legalis.pl/document-view.seam?documentId=mfrxilrtg4ytonrsgm3diltqmfyc4nrtg43dqojtge" TargetMode="External"/><Relationship Id="rId36" Type="http://schemas.openxmlformats.org/officeDocument/2006/relationships/hyperlink" Target="https://sip.legalis.pl/document-view.seam?documentId=mfrxilrtg4ytsmjqgmydqltqmfyc4nryg4zdgnbugu" TargetMode="External"/><Relationship Id="rId49" Type="http://schemas.openxmlformats.org/officeDocument/2006/relationships/hyperlink" Target="file:///E:\nowy%20swz\niecka%20basenu\zam.publiczne@mszana.ug.gov.pl" TargetMode="External"/><Relationship Id="rId10" Type="http://schemas.openxmlformats.org/officeDocument/2006/relationships/footer" Target="footer1.xml"/><Relationship Id="rId19" Type="http://schemas.openxmlformats.org/officeDocument/2006/relationships/hyperlink" Target="https://sip.legalis.pl/document-view.seam?documentId=mfrxilrtg4ytqmbwheydoltqmfyc4nrvgmztonbyha" TargetMode="External"/><Relationship Id="rId31" Type="http://schemas.openxmlformats.org/officeDocument/2006/relationships/hyperlink" Target="https://sip.legalis.pl/document-view.seam?documentId=mfrxilrtg4ytmnrxhezdiltqmfyc4nrqgqydsmjrgm" TargetMode="External"/><Relationship Id="rId44" Type="http://schemas.openxmlformats.org/officeDocument/2006/relationships/hyperlink" Target="https://sip.legalis.pl/document-view.seam?documentId=mfrxilrxgazdgmjrhazc44dboaxdcmjwgm2tgmjr" TargetMode="External"/><Relationship Id="rId52"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ip.legalis.pl/document-view.seam?documentId=mfrxilrtg4ytonrsgm3diltqmfyc4nrtg43dqnjrgy" TargetMode="External"/><Relationship Id="rId22" Type="http://schemas.openxmlformats.org/officeDocument/2006/relationships/hyperlink" Target="https://sip.legalis.pl/document-view.seam?documentId=mfrxilrtg4ytonrsgm3diltqmfyc4nrtg43dqnbsgm" TargetMode="External"/><Relationship Id="rId27" Type="http://schemas.openxmlformats.org/officeDocument/2006/relationships/hyperlink" Target="https://sip.legalis.pl/document-view.seam?documentId=mfrxilrtg4ytonrsgm3diltqmfyc4nrtg43dqojxga" TargetMode="External"/><Relationship Id="rId30" Type="http://schemas.openxmlformats.org/officeDocument/2006/relationships/hyperlink" Target="https://sip.legalis.pl/document-view.seam?documentId=mfrxilrtg4ytmnrxhezdiltqmfyc4nrqgqydsmjrga" TargetMode="External"/><Relationship Id="rId35" Type="http://schemas.openxmlformats.org/officeDocument/2006/relationships/hyperlink" Target="https://sip.legalis.pl/document-view.seam?documentId=mfrxilrtg4ytonbxheydeltqmfyc4nrtgiztmnzyge" TargetMode="External"/><Relationship Id="rId43" Type="http://schemas.openxmlformats.org/officeDocument/2006/relationships/hyperlink" Target="https://sip.legalis.pl/document-view.seam?documentId=mfrxilrtg4ytqnrqgq4taltqmfyc4nrxga3dinjzhe" TargetMode="External"/><Relationship Id="rId48" Type="http://schemas.openxmlformats.org/officeDocument/2006/relationships/hyperlink" Target="file:///E:\nowy%20swz\niecka%20basenu\zam.publiczne@mszana.ug.gov.pl"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mszana.logintrade.net/rejestracja/instrukcje.html"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2759E"/>
    <w:rsid w:val="000545E0"/>
    <w:rsid w:val="000F0B03"/>
    <w:rsid w:val="00102000"/>
    <w:rsid w:val="00166AF0"/>
    <w:rsid w:val="002000B0"/>
    <w:rsid w:val="00282BAD"/>
    <w:rsid w:val="002D4DCB"/>
    <w:rsid w:val="0032173F"/>
    <w:rsid w:val="003E28EE"/>
    <w:rsid w:val="003F2155"/>
    <w:rsid w:val="004906D2"/>
    <w:rsid w:val="004A1D53"/>
    <w:rsid w:val="004C522E"/>
    <w:rsid w:val="004D439C"/>
    <w:rsid w:val="00541F63"/>
    <w:rsid w:val="00630E04"/>
    <w:rsid w:val="0063127E"/>
    <w:rsid w:val="00646EF5"/>
    <w:rsid w:val="00674A03"/>
    <w:rsid w:val="006949B4"/>
    <w:rsid w:val="006A5E95"/>
    <w:rsid w:val="006A6F48"/>
    <w:rsid w:val="006C258D"/>
    <w:rsid w:val="006F5B9F"/>
    <w:rsid w:val="00723333"/>
    <w:rsid w:val="007C1726"/>
    <w:rsid w:val="00806F37"/>
    <w:rsid w:val="008968A5"/>
    <w:rsid w:val="008A13D6"/>
    <w:rsid w:val="008B111A"/>
    <w:rsid w:val="008F7062"/>
    <w:rsid w:val="00901B91"/>
    <w:rsid w:val="009A339C"/>
    <w:rsid w:val="00A30EF7"/>
    <w:rsid w:val="00A66B6F"/>
    <w:rsid w:val="00A76104"/>
    <w:rsid w:val="00AA69BC"/>
    <w:rsid w:val="00B24EE6"/>
    <w:rsid w:val="00B25235"/>
    <w:rsid w:val="00B30BCC"/>
    <w:rsid w:val="00B36D78"/>
    <w:rsid w:val="00B65372"/>
    <w:rsid w:val="00BA7993"/>
    <w:rsid w:val="00BC3497"/>
    <w:rsid w:val="00BD7953"/>
    <w:rsid w:val="00CB2C9A"/>
    <w:rsid w:val="00CD03E5"/>
    <w:rsid w:val="00D52805"/>
    <w:rsid w:val="00D52EE4"/>
    <w:rsid w:val="00D85F7D"/>
    <w:rsid w:val="00E5310F"/>
    <w:rsid w:val="00EB0CE7"/>
    <w:rsid w:val="00EC4554"/>
    <w:rsid w:val="00ED3902"/>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63A2D-EEA2-44B3-BD99-800C798E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11110</Words>
  <Characters>66663</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77618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2023-10-10T07:30:00Z</dcterms:modified>
</cp:coreProperties>
</file>