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67CFB1" w14:textId="289B0A98" w:rsidR="00FB3E6D" w:rsidRDefault="00FB3E6D" w:rsidP="00AF120D">
      <w:pPr>
        <w:keepNext/>
        <w:widowControl w:val="0"/>
        <w:autoSpaceDN w:val="0"/>
        <w:spacing w:line="720" w:lineRule="auto"/>
        <w:ind w:left="357" w:hanging="357"/>
        <w:jc w:val="right"/>
        <w:outlineLvl w:val="0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Załącznik nr  </w:t>
      </w:r>
      <w:r w:rsidR="001B1CE7">
        <w:rPr>
          <w:rFonts w:ascii="Tahoma" w:eastAsia="Lucida Sans Unicode" w:hAnsi="Tahoma" w:cs="Tahoma"/>
          <w:b/>
          <w:bCs/>
          <w:kern w:val="3"/>
          <w:lang w:eastAsia="zh-CN"/>
        </w:rPr>
        <w:t>7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 do SWZ</w:t>
      </w:r>
    </w:p>
    <w:p w14:paraId="407AD939" w14:textId="77777777" w:rsidR="007930B1" w:rsidRDefault="007930B1" w:rsidP="007930B1">
      <w:pPr>
        <w:widowControl w:val="0"/>
        <w:autoSpaceDN w:val="0"/>
        <w:spacing w:after="240"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  <w:r>
        <w:rPr>
          <w:rFonts w:ascii="Tahoma" w:eastAsia="Lucida Sans Unicode" w:hAnsi="Tahoma" w:cs="Tahoma"/>
          <w:b/>
          <w:kern w:val="3"/>
          <w:lang w:eastAsia="zh-CN"/>
        </w:rPr>
        <w:t>WYKAZ ROBÓT WYKONANYCH</w:t>
      </w:r>
    </w:p>
    <w:p w14:paraId="43EC2D42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w których Wykonawca/konsorcjant/podmiot udostępniający</w:t>
      </w:r>
    </w:p>
    <w:p w14:paraId="569116BD" w14:textId="77777777" w:rsidR="007930B1" w:rsidRPr="00847294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</w:pPr>
      <w:r w:rsidRPr="00847294">
        <w:rPr>
          <w:rFonts w:ascii="Tahoma" w:eastAsia="Lucida Sans Unicode" w:hAnsi="Tahoma" w:cs="Tahoma"/>
          <w:b/>
          <w:kern w:val="3"/>
          <w:sz w:val="18"/>
          <w:szCs w:val="18"/>
          <w:lang w:eastAsia="zh-CN"/>
        </w:rPr>
        <w:t>bezpośrednio uczestniczył</w:t>
      </w:r>
    </w:p>
    <w:p w14:paraId="172241BB" w14:textId="77777777" w:rsidR="007930B1" w:rsidRPr="00267CFE" w:rsidRDefault="007930B1" w:rsidP="007930B1">
      <w:pPr>
        <w:widowControl w:val="0"/>
        <w:autoSpaceDN w:val="0"/>
        <w:spacing w:line="260" w:lineRule="atLeast"/>
        <w:ind w:left="357" w:hanging="357"/>
        <w:jc w:val="center"/>
        <w:rPr>
          <w:rFonts w:ascii="Tahoma" w:eastAsia="Lucida Sans Unicode" w:hAnsi="Tahoma" w:cs="Tahoma"/>
          <w:b/>
          <w:kern w:val="3"/>
          <w:lang w:eastAsia="zh-CN"/>
        </w:rPr>
      </w:pPr>
    </w:p>
    <w:p w14:paraId="18405A15" w14:textId="09EC59B2" w:rsidR="007930B1" w:rsidRDefault="007930B1" w:rsidP="007930B1">
      <w:pPr>
        <w:spacing w:after="240"/>
        <w:jc w:val="both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267CFE">
        <w:rPr>
          <w:rFonts w:ascii="Tahoma" w:eastAsia="Lucida Sans Unicode" w:hAnsi="Tahoma" w:cs="Tahoma"/>
          <w:kern w:val="3"/>
          <w:lang w:eastAsia="zh-CN"/>
        </w:rPr>
        <w:t xml:space="preserve">Przystępując do postępowania o udzielenie zamówienia publicznego prowadzonego w trybie </w:t>
      </w:r>
      <w:r>
        <w:rPr>
          <w:rFonts w:ascii="Tahoma" w:eastAsia="Lucida Sans Unicode" w:hAnsi="Tahoma" w:cs="Tahoma"/>
          <w:kern w:val="3"/>
          <w:lang w:eastAsia="zh-CN"/>
        </w:rPr>
        <w:t>podstawowym na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  <w:r w:rsidRPr="001A21BA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  <w:r w:rsidRPr="00B46504">
        <w:rPr>
          <w:rFonts w:ascii="Tahoma" w:eastAsia="Lucida Sans Unicode" w:hAnsi="Tahoma" w:cs="Tahoma"/>
          <w:b/>
          <w:bCs/>
          <w:kern w:val="3"/>
          <w:lang w:eastAsia="zh-CN"/>
        </w:rPr>
        <w:t>„</w:t>
      </w:r>
      <w:r w:rsidR="00A34E4F">
        <w:rPr>
          <w:rFonts w:ascii="Tahoma" w:eastAsia="Lucida Sans Unicode" w:hAnsi="Tahoma" w:cs="Tahoma"/>
          <w:b/>
          <w:kern w:val="3"/>
          <w:lang w:eastAsia="zh-CN"/>
        </w:rPr>
        <w:t xml:space="preserve">Rewitalizacja centrum </w:t>
      </w:r>
      <w:proofErr w:type="spellStart"/>
      <w:r w:rsidR="00A34E4F">
        <w:rPr>
          <w:rFonts w:ascii="Tahoma" w:eastAsia="Lucida Sans Unicode" w:hAnsi="Tahoma" w:cs="Tahoma"/>
          <w:b/>
          <w:kern w:val="3"/>
          <w:lang w:eastAsia="zh-CN"/>
        </w:rPr>
        <w:t>Gogołowej</w:t>
      </w:r>
      <w:proofErr w:type="spellEnd"/>
      <w:r>
        <w:rPr>
          <w:rFonts w:ascii="Tahoma" w:eastAsia="Lucida Sans Unicode" w:hAnsi="Tahoma" w:cs="Tahoma"/>
          <w:b/>
          <w:bCs/>
          <w:kern w:val="3"/>
          <w:lang w:eastAsia="zh-CN"/>
        </w:rPr>
        <w:t>”</w:t>
      </w:r>
      <w:r w:rsidR="00D440F0">
        <w:rPr>
          <w:rFonts w:ascii="Tahoma" w:eastAsia="Lucida Sans Unicode" w:hAnsi="Tahoma" w:cs="Tahoma"/>
          <w:b/>
          <w:bCs/>
          <w:kern w:val="3"/>
          <w:lang w:eastAsia="zh-CN"/>
        </w:rPr>
        <w:t xml:space="preserve"> </w:t>
      </w:r>
    </w:p>
    <w:p w14:paraId="77CCA57A" w14:textId="77777777" w:rsidR="007930B1" w:rsidRPr="004B2638" w:rsidRDefault="007930B1" w:rsidP="007930B1">
      <w:pPr>
        <w:pBdr>
          <w:bottom w:val="single" w:sz="4" w:space="1" w:color="auto"/>
        </w:pBdr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</w:p>
    <w:p w14:paraId="00F52EF6" w14:textId="77777777" w:rsidR="007930B1" w:rsidRPr="004B2638" w:rsidRDefault="007930B1" w:rsidP="007930B1">
      <w:pPr>
        <w:spacing w:after="240"/>
        <w:jc w:val="center"/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</w:pPr>
      <w:r w:rsidRPr="004B2638">
        <w:rPr>
          <w:rFonts w:ascii="Tahoma" w:eastAsia="Lucida Sans Unicode" w:hAnsi="Tahoma" w:cs="Tahoma"/>
          <w:bCs/>
          <w:kern w:val="3"/>
          <w:sz w:val="16"/>
          <w:szCs w:val="16"/>
          <w:lang w:eastAsia="zh-CN"/>
        </w:rPr>
        <w:t>nazwa i adres Wykonawcy</w:t>
      </w:r>
    </w:p>
    <w:p w14:paraId="59174DBC" w14:textId="77777777" w:rsidR="007930B1" w:rsidRPr="00267CFE" w:rsidRDefault="007930B1" w:rsidP="007930B1">
      <w:pPr>
        <w:jc w:val="both"/>
        <w:rPr>
          <w:rFonts w:ascii="Tahoma" w:eastAsia="Lucida Sans Unicode" w:hAnsi="Tahoma" w:cs="Tahoma"/>
          <w:kern w:val="3"/>
          <w:lang w:eastAsia="zh-CN"/>
        </w:rPr>
      </w:pPr>
      <w:r>
        <w:rPr>
          <w:rFonts w:ascii="Tahoma" w:eastAsia="Lucida Sans Unicode" w:hAnsi="Tahoma" w:cs="Tahoma"/>
          <w:kern w:val="3"/>
          <w:lang w:eastAsia="zh-CN"/>
        </w:rPr>
        <w:t>przedkładamy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wykaz </w:t>
      </w:r>
      <w:r>
        <w:rPr>
          <w:rFonts w:ascii="Tahoma" w:eastAsia="Lucida Sans Unicode" w:hAnsi="Tahoma" w:cs="Tahoma"/>
          <w:kern w:val="3"/>
          <w:lang w:eastAsia="zh-CN"/>
        </w:rPr>
        <w:t xml:space="preserve">wykonanych robót 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w okresie </w:t>
      </w:r>
      <w:r w:rsidRPr="00A34E4F">
        <w:rPr>
          <w:rFonts w:ascii="Tahoma" w:eastAsia="Lucida Sans Unicode" w:hAnsi="Tahoma" w:cs="Tahoma"/>
          <w:color w:val="FF0000"/>
          <w:kern w:val="3"/>
          <w:highlight w:val="yellow"/>
          <w:lang w:eastAsia="zh-CN"/>
        </w:rPr>
        <w:t>ostatnich 5 lat</w:t>
      </w:r>
      <w:r w:rsidRPr="00267CFE">
        <w:rPr>
          <w:rFonts w:ascii="Tahoma" w:eastAsia="Lucida Sans Unicode" w:hAnsi="Tahoma" w:cs="Tahoma"/>
          <w:kern w:val="3"/>
          <w:lang w:eastAsia="zh-CN"/>
        </w:rPr>
        <w:t>, a jeżeli okres prowadzenia działalności jest kr</w:t>
      </w:r>
      <w:r>
        <w:rPr>
          <w:rFonts w:ascii="Tahoma" w:eastAsia="Lucida Sans Unicode" w:hAnsi="Tahoma" w:cs="Tahoma"/>
          <w:kern w:val="3"/>
          <w:lang w:eastAsia="zh-CN"/>
        </w:rPr>
        <w:t>ótszy – w tym okresie</w:t>
      </w:r>
      <w:r w:rsidRPr="00267CFE">
        <w:rPr>
          <w:rFonts w:ascii="Tahoma" w:eastAsia="Lucida Sans Unicode" w:hAnsi="Tahoma" w:cs="Tahoma"/>
          <w:kern w:val="3"/>
          <w:lang w:eastAsia="zh-CN"/>
        </w:rPr>
        <w:t>:</w:t>
      </w:r>
    </w:p>
    <w:p w14:paraId="7A21E696" w14:textId="77777777" w:rsidR="007930B1" w:rsidRDefault="007930B1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75F87D06" w14:textId="410E5F0E" w:rsidR="00FB3E6D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>na potwierdzenie spełniania warunku</w:t>
      </w:r>
      <w:r>
        <w:rPr>
          <w:rFonts w:ascii="Tahoma" w:eastAsia="Lucida Sans Unicode" w:hAnsi="Tahoma" w:cs="Tahoma"/>
          <w:b/>
          <w:bCs/>
          <w:kern w:val="3"/>
          <w:lang w:eastAsia="zh-CN"/>
        </w:rPr>
        <w:t xml:space="preserve">, </w:t>
      </w:r>
      <w:r w:rsidRPr="008A13FA">
        <w:rPr>
          <w:rFonts w:ascii="Tahoma" w:eastAsia="Lucida Sans Unicode" w:hAnsi="Tahoma" w:cs="Tahoma"/>
          <w:b/>
          <w:bCs/>
          <w:kern w:val="3"/>
          <w:lang w:eastAsia="zh-CN"/>
        </w:rPr>
        <w:t xml:space="preserve">o którym mowa w </w:t>
      </w:r>
      <w:r w:rsidR="007930B1" w:rsidRPr="00A34E4F">
        <w:rPr>
          <w:rFonts w:ascii="Tahoma" w:eastAsia="Lucida Sans Unicode" w:hAnsi="Tahoma" w:cs="Tahoma"/>
          <w:b/>
          <w:bCs/>
          <w:color w:val="FF0000"/>
          <w:kern w:val="3"/>
          <w:highlight w:val="yellow"/>
          <w:lang w:eastAsia="zh-CN"/>
        </w:rPr>
        <w:t>ust.</w:t>
      </w:r>
      <w:r w:rsidRPr="00A34E4F">
        <w:rPr>
          <w:rFonts w:ascii="Tahoma" w:eastAsia="Lucida Sans Unicode" w:hAnsi="Tahoma" w:cs="Tahoma"/>
          <w:b/>
          <w:bCs/>
          <w:color w:val="FF0000"/>
          <w:kern w:val="3"/>
          <w:highlight w:val="yellow"/>
          <w:lang w:eastAsia="zh-CN"/>
        </w:rPr>
        <w:t xml:space="preserve"> 3.4</w:t>
      </w:r>
      <w:r w:rsidR="007930B1" w:rsidRPr="00A34E4F">
        <w:rPr>
          <w:rFonts w:ascii="Tahoma" w:eastAsia="Lucida Sans Unicode" w:hAnsi="Tahoma" w:cs="Tahoma"/>
          <w:b/>
          <w:bCs/>
          <w:color w:val="FF0000"/>
          <w:kern w:val="3"/>
          <w:highlight w:val="yellow"/>
          <w:lang w:eastAsia="zh-CN"/>
        </w:rPr>
        <w:t xml:space="preserve"> a)</w:t>
      </w:r>
      <w:r w:rsidRPr="00A34E4F">
        <w:rPr>
          <w:rFonts w:ascii="Tahoma" w:eastAsia="Lucida Sans Unicode" w:hAnsi="Tahoma" w:cs="Tahoma"/>
          <w:b/>
          <w:bCs/>
          <w:color w:val="FF0000"/>
          <w:kern w:val="3"/>
          <w:highlight w:val="yellow"/>
          <w:lang w:eastAsia="zh-CN"/>
        </w:rPr>
        <w:t xml:space="preserve"> rozdziału III </w:t>
      </w:r>
      <w:proofErr w:type="spellStart"/>
      <w:r w:rsidRPr="00A34E4F">
        <w:rPr>
          <w:rFonts w:ascii="Tahoma" w:eastAsia="Lucida Sans Unicode" w:hAnsi="Tahoma" w:cs="Tahoma"/>
          <w:b/>
          <w:bCs/>
          <w:color w:val="FF0000"/>
          <w:kern w:val="3"/>
          <w:highlight w:val="yellow"/>
          <w:lang w:eastAsia="zh-CN"/>
        </w:rPr>
        <w:t>swz</w:t>
      </w:r>
      <w:proofErr w:type="spellEnd"/>
    </w:p>
    <w:p w14:paraId="58E132E8" w14:textId="77777777" w:rsidR="00FB3E6D" w:rsidRPr="008A13FA" w:rsidRDefault="00FB3E6D" w:rsidP="00FB3E6D">
      <w:pPr>
        <w:keepNext/>
        <w:widowControl w:val="0"/>
        <w:autoSpaceDN w:val="0"/>
        <w:jc w:val="both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tbl>
      <w:tblPr>
        <w:tblStyle w:val="Siatkatabelijasna1"/>
        <w:tblW w:w="10100" w:type="dxa"/>
        <w:tblInd w:w="-292" w:type="dxa"/>
        <w:tblLayout w:type="fixed"/>
        <w:tblLook w:val="0020" w:firstRow="1" w:lastRow="0" w:firstColumn="0" w:lastColumn="0" w:noHBand="0" w:noVBand="0"/>
      </w:tblPr>
      <w:tblGrid>
        <w:gridCol w:w="1700"/>
        <w:gridCol w:w="3000"/>
        <w:gridCol w:w="1400"/>
        <w:gridCol w:w="1800"/>
        <w:gridCol w:w="2200"/>
      </w:tblGrid>
      <w:tr w:rsidR="00847294" w:rsidRPr="00267CFE" w14:paraId="06F509D0" w14:textId="77777777" w:rsidTr="00AE5850">
        <w:trPr>
          <w:trHeight w:val="1021"/>
        </w:trPr>
        <w:tc>
          <w:tcPr>
            <w:tcW w:w="1700" w:type="dxa"/>
            <w:vAlign w:val="center"/>
          </w:tcPr>
          <w:p w14:paraId="526AE57E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b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Podmiot, na rzecz którego roboty zostały wykonane</w:t>
            </w:r>
          </w:p>
        </w:tc>
        <w:tc>
          <w:tcPr>
            <w:tcW w:w="3000" w:type="dxa"/>
            <w:vAlign w:val="center"/>
          </w:tcPr>
          <w:p w14:paraId="69F2EC3C" w14:textId="77777777" w:rsidR="00847294" w:rsidRPr="00AE5850" w:rsidRDefault="00847294" w:rsidP="00AE5850">
            <w:pPr>
              <w:widowControl w:val="0"/>
              <w:autoSpaceDN w:val="0"/>
              <w:snapToGrid w:val="0"/>
              <w:spacing w:after="6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Opis wykonanych robót</w:t>
            </w:r>
          </w:p>
          <w:p w14:paraId="275DB55B" w14:textId="4D61A4C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(należy poda</w:t>
            </w:r>
            <w:r w:rsidR="0023297A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ć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informacje, na podstawie których Zamawiający będzie mógł jednoznacznie stwierdzić czy Wykonawca spełnia warunek udziału w postępowaniu określony w pkt 3.4</w:t>
            </w:r>
            <w:r w:rsidR="00336AEB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a)</w:t>
            </w:r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 xml:space="preserve"> rozdziału III </w:t>
            </w:r>
            <w:proofErr w:type="spellStart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swz</w:t>
            </w:r>
            <w:proofErr w:type="spellEnd"/>
            <w:r w:rsidRPr="00AE5850"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  <w:t>)</w:t>
            </w:r>
          </w:p>
        </w:tc>
        <w:tc>
          <w:tcPr>
            <w:tcW w:w="1400" w:type="dxa"/>
            <w:vAlign w:val="center"/>
          </w:tcPr>
          <w:p w14:paraId="51032BB0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Wartość robót brutto</w:t>
            </w:r>
          </w:p>
        </w:tc>
        <w:tc>
          <w:tcPr>
            <w:tcW w:w="1800" w:type="dxa"/>
            <w:vAlign w:val="center"/>
          </w:tcPr>
          <w:p w14:paraId="01AFF1A8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</w:pPr>
            <w:r w:rsidRPr="00AE5850">
              <w:rPr>
                <w:rFonts w:ascii="Tahoma" w:eastAsia="Lucida Sans Unicode" w:hAnsi="Tahoma" w:cs="Tahoma"/>
                <w:kern w:val="3"/>
                <w:sz w:val="16"/>
                <w:szCs w:val="16"/>
                <w:lang w:eastAsia="zh-CN"/>
              </w:rPr>
              <w:t>Data i miejsce wykonania</w:t>
            </w:r>
          </w:p>
        </w:tc>
        <w:tc>
          <w:tcPr>
            <w:tcW w:w="2200" w:type="dxa"/>
            <w:vAlign w:val="center"/>
          </w:tcPr>
          <w:p w14:paraId="55D67107" w14:textId="77777777" w:rsidR="00847294" w:rsidRPr="00AE5850" w:rsidRDefault="00847294" w:rsidP="00AE5850">
            <w:pPr>
              <w:spacing w:after="60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E5850">
              <w:rPr>
                <w:rFonts w:ascii="Tahoma" w:hAnsi="Tahoma" w:cs="Tahoma"/>
                <w:sz w:val="16"/>
                <w:szCs w:val="16"/>
              </w:rPr>
              <w:t>Podmiot, który deklaruje spełnianie warunku</w:t>
            </w:r>
          </w:p>
          <w:p w14:paraId="1EBAFFD3" w14:textId="77777777" w:rsidR="00847294" w:rsidRPr="00AE5850" w:rsidRDefault="00847294" w:rsidP="00AE5850">
            <w:pPr>
              <w:widowControl w:val="0"/>
              <w:autoSpaceDN w:val="0"/>
              <w:snapToGrid w:val="0"/>
              <w:ind w:left="113" w:right="113"/>
              <w:jc w:val="center"/>
              <w:rPr>
                <w:rFonts w:ascii="Tahoma" w:eastAsia="Lucida Sans Unicode" w:hAnsi="Tahoma" w:cs="Tahoma"/>
                <w:kern w:val="3"/>
                <w:sz w:val="14"/>
                <w:szCs w:val="14"/>
                <w:lang w:eastAsia="zh-CN"/>
              </w:rPr>
            </w:pPr>
            <w:r w:rsidRPr="00AE5850">
              <w:rPr>
                <w:rFonts w:ascii="Tahoma" w:hAnsi="Tahoma" w:cs="Tahoma"/>
                <w:sz w:val="14"/>
                <w:szCs w:val="14"/>
              </w:rPr>
              <w:t>(nazwa Wykonawcy/ konsorcjanta/ podmiotu udostępniającego)</w:t>
            </w:r>
          </w:p>
        </w:tc>
      </w:tr>
      <w:tr w:rsidR="00847294" w:rsidRPr="00267CFE" w14:paraId="58AAC11F" w14:textId="77777777" w:rsidTr="00AE5850">
        <w:tc>
          <w:tcPr>
            <w:tcW w:w="1700" w:type="dxa"/>
          </w:tcPr>
          <w:p w14:paraId="018620F8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11AB8A9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1</w:t>
            </w:r>
          </w:p>
        </w:tc>
        <w:tc>
          <w:tcPr>
            <w:tcW w:w="1400" w:type="dxa"/>
          </w:tcPr>
          <w:p w14:paraId="7CF14535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2</w:t>
            </w:r>
          </w:p>
        </w:tc>
        <w:tc>
          <w:tcPr>
            <w:tcW w:w="1800" w:type="dxa"/>
          </w:tcPr>
          <w:p w14:paraId="4EF8F2FC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3</w:t>
            </w:r>
          </w:p>
        </w:tc>
        <w:tc>
          <w:tcPr>
            <w:tcW w:w="2200" w:type="dxa"/>
          </w:tcPr>
          <w:p w14:paraId="3F8E7EFF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  <w:r w:rsidRPr="00267CFE">
              <w:rPr>
                <w:rFonts w:ascii="Tahoma" w:eastAsia="Lucida Sans Unicode" w:hAnsi="Tahoma" w:cs="Tahoma"/>
                <w:kern w:val="3"/>
                <w:lang w:eastAsia="zh-CN"/>
              </w:rPr>
              <w:t>4</w:t>
            </w:r>
          </w:p>
        </w:tc>
      </w:tr>
      <w:tr w:rsidR="00847294" w:rsidRPr="00267CFE" w14:paraId="0EAFE855" w14:textId="77777777" w:rsidTr="00AE5850">
        <w:trPr>
          <w:trHeight w:val="856"/>
        </w:trPr>
        <w:tc>
          <w:tcPr>
            <w:tcW w:w="1700" w:type="dxa"/>
          </w:tcPr>
          <w:p w14:paraId="29BF9CDA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3000" w:type="dxa"/>
          </w:tcPr>
          <w:p w14:paraId="36F121D3" w14:textId="77777777" w:rsidR="00847294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  <w:r>
              <w:rPr>
                <w:rFonts w:ascii="Tahoma" w:eastAsia="Lucida Sans Unicode" w:hAnsi="Tahoma" w:cs="Tahoma"/>
                <w:kern w:val="3"/>
                <w:lang w:eastAsia="zh-CN"/>
              </w:rPr>
              <w:t xml:space="preserve">  </w:t>
            </w:r>
          </w:p>
          <w:p w14:paraId="5BAB7231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both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400" w:type="dxa"/>
          </w:tcPr>
          <w:p w14:paraId="5B48BA22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1800" w:type="dxa"/>
          </w:tcPr>
          <w:p w14:paraId="10199F9E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  <w:tc>
          <w:tcPr>
            <w:tcW w:w="2200" w:type="dxa"/>
          </w:tcPr>
          <w:p w14:paraId="420D2E24" w14:textId="77777777" w:rsidR="00847294" w:rsidRPr="00267CFE" w:rsidRDefault="00847294" w:rsidP="00052DA6">
            <w:pPr>
              <w:widowControl w:val="0"/>
              <w:autoSpaceDN w:val="0"/>
              <w:snapToGrid w:val="0"/>
              <w:spacing w:line="260" w:lineRule="atLeast"/>
              <w:ind w:left="357" w:hanging="357"/>
              <w:jc w:val="center"/>
              <w:rPr>
                <w:rFonts w:ascii="Tahoma" w:eastAsia="Lucida Sans Unicode" w:hAnsi="Tahoma" w:cs="Tahoma"/>
                <w:kern w:val="3"/>
                <w:lang w:eastAsia="zh-CN"/>
              </w:rPr>
            </w:pPr>
          </w:p>
        </w:tc>
      </w:tr>
    </w:tbl>
    <w:p w14:paraId="0D70C2C6" w14:textId="77777777" w:rsidR="00FB3E6D" w:rsidRPr="0085584E" w:rsidRDefault="00FB3E6D" w:rsidP="00FB3E6D">
      <w:pPr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u w:val="single"/>
          <w:lang w:eastAsia="pl-PL"/>
        </w:rPr>
        <w:t>Uwaga:</w:t>
      </w:r>
    </w:p>
    <w:p w14:paraId="39ECDAC1" w14:textId="77777777" w:rsidR="00FB3E6D" w:rsidRDefault="00FB3E6D" w:rsidP="00AE5850">
      <w:pPr>
        <w:spacing w:after="120"/>
        <w:jc w:val="both"/>
        <w:rPr>
          <w:rFonts w:ascii="Tahoma" w:eastAsia="Lucida Sans Unicode" w:hAnsi="Tahoma" w:cs="Tahoma"/>
          <w:kern w:val="3"/>
          <w:lang w:eastAsia="zh-CN"/>
        </w:rPr>
      </w:pPr>
      <w:r w:rsidRPr="0085584E"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Należy dołączyć dowód określający, czy ww. </w:t>
      </w:r>
      <w:r w:rsidR="00A22913">
        <w:rPr>
          <w:rFonts w:ascii="Tahoma" w:hAnsi="Tahoma" w:cs="Tahoma"/>
          <w:bCs/>
          <w:color w:val="000000"/>
          <w:sz w:val="16"/>
          <w:szCs w:val="16"/>
          <w:lang w:eastAsia="pl-PL"/>
        </w:rPr>
        <w:t>roboty</w:t>
      </w:r>
      <w:r>
        <w:rPr>
          <w:rFonts w:ascii="Tahoma" w:hAnsi="Tahoma" w:cs="Tahoma"/>
          <w:bCs/>
          <w:color w:val="000000"/>
          <w:sz w:val="16"/>
          <w:szCs w:val="16"/>
          <w:lang w:eastAsia="pl-PL"/>
        </w:rPr>
        <w:t xml:space="preserve"> zostały wykonane należycie</w:t>
      </w:r>
      <w:r w:rsidR="00847294">
        <w:rPr>
          <w:rFonts w:ascii="Tahoma" w:hAnsi="Tahoma" w:cs="Tahoma"/>
          <w:bCs/>
          <w:color w:val="000000"/>
          <w:sz w:val="16"/>
          <w:szCs w:val="16"/>
          <w:lang w:eastAsia="pl-PL"/>
        </w:rPr>
        <w:t>, np. referencje</w:t>
      </w:r>
      <w:r w:rsidRPr="00267CFE">
        <w:rPr>
          <w:rFonts w:ascii="Tahoma" w:eastAsia="Lucida Sans Unicode" w:hAnsi="Tahoma" w:cs="Tahoma"/>
          <w:kern w:val="3"/>
          <w:lang w:eastAsia="zh-CN"/>
        </w:rPr>
        <w:t xml:space="preserve"> </w:t>
      </w:r>
    </w:p>
    <w:p w14:paraId="4E90FA20" w14:textId="77777777" w:rsidR="008C42B3" w:rsidRPr="00AD7864" w:rsidRDefault="00AE5850" w:rsidP="00AE5850">
      <w:pPr>
        <w:widowControl w:val="0"/>
        <w:autoSpaceDN w:val="0"/>
        <w:spacing w:before="840" w:line="260" w:lineRule="atLeast"/>
        <w:ind w:left="357" w:hanging="357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wykazu robót:</w:t>
      </w:r>
    </w:p>
    <w:p w14:paraId="2AD87990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Wykaz </w:t>
      </w:r>
      <w:r w:rsidR="00CB7E00">
        <w:rPr>
          <w:rFonts w:cs="Tahoma"/>
          <w:sz w:val="16"/>
          <w:szCs w:val="16"/>
        </w:rPr>
        <w:t xml:space="preserve">robót </w:t>
      </w:r>
      <w:r>
        <w:rPr>
          <w:rFonts w:cs="Tahoma"/>
          <w:sz w:val="16"/>
          <w:szCs w:val="16"/>
        </w:rPr>
        <w:t xml:space="preserve">przekazuje </w:t>
      </w:r>
      <w:r w:rsidRPr="00FC309C">
        <w:rPr>
          <w:rFonts w:cs="Tahoma"/>
          <w:sz w:val="16"/>
          <w:szCs w:val="16"/>
        </w:rPr>
        <w:t>się w postaci elektronicznej i opatruje kwalifikowanym podpisem elektronicznym</w:t>
      </w:r>
      <w:r>
        <w:rPr>
          <w:rFonts w:cs="Tahoma"/>
          <w:sz w:val="16"/>
          <w:szCs w:val="16"/>
        </w:rPr>
        <w:t>, podpisem zaufanym lub podpisem osobistym</w:t>
      </w:r>
      <w:r w:rsidRPr="00FC309C">
        <w:rPr>
          <w:rFonts w:cs="Tahoma"/>
          <w:sz w:val="16"/>
          <w:szCs w:val="16"/>
        </w:rPr>
        <w:t xml:space="preserve">. </w:t>
      </w:r>
    </w:p>
    <w:p w14:paraId="4DBC5E48" w14:textId="77777777" w:rsidR="008C42B3" w:rsidRPr="00FC309C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W przypadku gdy </w:t>
      </w:r>
      <w:r w:rsidR="00CB7E00">
        <w:rPr>
          <w:rFonts w:cs="Tahoma"/>
          <w:sz w:val="16"/>
          <w:szCs w:val="16"/>
        </w:rPr>
        <w:t>wykaz robót</w:t>
      </w:r>
      <w:r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>został</w:t>
      </w:r>
      <w:r w:rsidR="00CB7E00">
        <w:rPr>
          <w:rFonts w:cs="Tahoma"/>
          <w:sz w:val="16"/>
          <w:szCs w:val="16"/>
        </w:rPr>
        <w:t xml:space="preserve"> sporządzony</w:t>
      </w:r>
      <w:r w:rsidRPr="00FC309C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 xml:space="preserve">jako dokument </w:t>
      </w:r>
      <w:r w:rsidR="00CB7E00">
        <w:rPr>
          <w:rFonts w:cs="Tahoma"/>
          <w:sz w:val="16"/>
          <w:szCs w:val="16"/>
        </w:rPr>
        <w:t>w postaci papierowej i opatrzony</w:t>
      </w:r>
      <w:r w:rsidRPr="00FC309C">
        <w:rPr>
          <w:rFonts w:cs="Tahoma"/>
          <w:sz w:val="16"/>
          <w:szCs w:val="16"/>
        </w:rPr>
        <w:t xml:space="preserve"> własnoręcznym podpisem, przekazuje się cyfrowe odwzorowanie tego dokumentu opatrzone kwalifikowanym podpisem elektronicznym</w:t>
      </w:r>
      <w:r>
        <w:rPr>
          <w:rFonts w:cs="Tahoma"/>
          <w:sz w:val="16"/>
          <w:szCs w:val="16"/>
        </w:rPr>
        <w:t>,</w:t>
      </w:r>
      <w:r w:rsidRPr="009C6CF5">
        <w:rPr>
          <w:rFonts w:cs="Tahoma"/>
          <w:sz w:val="16"/>
          <w:szCs w:val="16"/>
        </w:rPr>
        <w:t xml:space="preserve"> </w:t>
      </w:r>
      <w:r>
        <w:rPr>
          <w:rFonts w:cs="Tahoma"/>
          <w:sz w:val="16"/>
          <w:szCs w:val="16"/>
        </w:rPr>
        <w:t>podpisem zaufanym lub podpisem osobistym</w:t>
      </w:r>
      <w:r w:rsidRPr="00FC309C">
        <w:rPr>
          <w:rFonts w:cs="Tahoma"/>
          <w:sz w:val="16"/>
          <w:szCs w:val="16"/>
        </w:rPr>
        <w:t>, poświadczającym zgodność cyfrowego odwzorowania</w:t>
      </w:r>
      <w:r>
        <w:rPr>
          <w:rFonts w:cs="Tahoma"/>
          <w:sz w:val="16"/>
          <w:szCs w:val="16"/>
        </w:rPr>
        <w:t xml:space="preserve"> z dokumentem w postaci papierowej</w:t>
      </w:r>
      <w:r w:rsidRPr="00FC309C">
        <w:rPr>
          <w:rFonts w:cs="Tahoma"/>
          <w:sz w:val="16"/>
          <w:szCs w:val="16"/>
        </w:rPr>
        <w:t xml:space="preserve">.  </w:t>
      </w:r>
    </w:p>
    <w:p w14:paraId="4E79C93F" w14:textId="77777777" w:rsidR="008C42B3" w:rsidRDefault="008C42B3" w:rsidP="008C42B3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FC309C">
        <w:rPr>
          <w:rFonts w:cs="Tahoma"/>
          <w:sz w:val="16"/>
          <w:szCs w:val="16"/>
        </w:rPr>
        <w:t xml:space="preserve">Poświadczenia zgodności cyfrowego odwzorowania </w:t>
      </w:r>
      <w:r>
        <w:rPr>
          <w:rFonts w:cs="Tahoma"/>
          <w:sz w:val="16"/>
          <w:szCs w:val="16"/>
        </w:rPr>
        <w:t xml:space="preserve">z dokumentem w postaci papierowej </w:t>
      </w:r>
      <w:r w:rsidRPr="00FC309C">
        <w:rPr>
          <w:rFonts w:cs="Tahoma"/>
          <w:sz w:val="16"/>
          <w:szCs w:val="16"/>
        </w:rPr>
        <w:t xml:space="preserve">dokonuje odpowiednio </w:t>
      </w:r>
      <w:r>
        <w:rPr>
          <w:rFonts w:cs="Tahoma"/>
          <w:sz w:val="16"/>
          <w:szCs w:val="16"/>
        </w:rPr>
        <w:t>W</w:t>
      </w:r>
      <w:r w:rsidR="00FB33BB">
        <w:rPr>
          <w:rFonts w:cs="Tahoma"/>
          <w:sz w:val="16"/>
          <w:szCs w:val="16"/>
        </w:rPr>
        <w:t>ykonawca</w:t>
      </w:r>
      <w:r w:rsidR="00AE5850">
        <w:rPr>
          <w:rFonts w:cs="Tahoma"/>
          <w:sz w:val="16"/>
          <w:szCs w:val="16"/>
        </w:rPr>
        <w:t xml:space="preserve"> lub</w:t>
      </w:r>
      <w:r w:rsidRPr="00FC309C">
        <w:rPr>
          <w:rFonts w:cs="Tahoma"/>
          <w:sz w:val="16"/>
          <w:szCs w:val="16"/>
        </w:rPr>
        <w:t xml:space="preserve"> </w:t>
      </w:r>
      <w:r w:rsidR="00FB33BB">
        <w:rPr>
          <w:rFonts w:cs="Tahoma"/>
          <w:sz w:val="16"/>
          <w:szCs w:val="16"/>
        </w:rPr>
        <w:t xml:space="preserve"> </w:t>
      </w:r>
      <w:r w:rsidRPr="00FC309C">
        <w:rPr>
          <w:rFonts w:cs="Tahoma"/>
          <w:sz w:val="16"/>
          <w:szCs w:val="16"/>
        </w:rPr>
        <w:t xml:space="preserve">Wykonawca wspólnie ubiegający się o udzielenie zamówienia. </w:t>
      </w:r>
    </w:p>
    <w:p w14:paraId="312A4E9A" w14:textId="77777777" w:rsidR="008C42B3" w:rsidRPr="00967533" w:rsidRDefault="008C42B3" w:rsidP="008C42B3">
      <w:pPr>
        <w:pStyle w:val="Hania"/>
        <w:numPr>
          <w:ilvl w:val="0"/>
          <w:numId w:val="0"/>
        </w:numPr>
        <w:rPr>
          <w:rFonts w:ascii="Arial" w:hAnsi="Arial" w:cs="Arial"/>
          <w:b/>
          <w:color w:val="FF0000"/>
          <w:sz w:val="18"/>
          <w:szCs w:val="18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p w14:paraId="3F16462F" w14:textId="77777777" w:rsidR="00A22913" w:rsidRDefault="00A22913" w:rsidP="00C358D4">
      <w:pPr>
        <w:keepNext/>
        <w:widowControl w:val="0"/>
        <w:autoSpaceDN w:val="0"/>
        <w:ind w:left="357" w:hanging="357"/>
        <w:jc w:val="right"/>
        <w:outlineLvl w:val="0"/>
        <w:rPr>
          <w:rFonts w:ascii="Tahoma" w:eastAsia="Lucida Sans Unicode" w:hAnsi="Tahoma" w:cs="Tahoma"/>
          <w:b/>
          <w:bCs/>
          <w:kern w:val="3"/>
          <w:lang w:eastAsia="zh-CN"/>
        </w:rPr>
      </w:pPr>
    </w:p>
    <w:p w14:paraId="548F438D" w14:textId="77777777" w:rsidR="00847294" w:rsidRPr="00AD7864" w:rsidRDefault="00AE5850" w:rsidP="00847294">
      <w:pPr>
        <w:autoSpaceDN w:val="0"/>
        <w:jc w:val="both"/>
        <w:rPr>
          <w:rFonts w:ascii="Tahoma" w:hAnsi="Tahoma" w:cs="Tahoma"/>
          <w:b/>
          <w:sz w:val="16"/>
          <w:szCs w:val="16"/>
        </w:rPr>
      </w:pPr>
      <w:r>
        <w:rPr>
          <w:rFonts w:ascii="Tahoma" w:hAnsi="Tahoma" w:cs="Tahoma"/>
          <w:b/>
          <w:sz w:val="16"/>
          <w:szCs w:val="16"/>
        </w:rPr>
        <w:t>Uwaga do referencji lub innego dokumentu sporządzonego przez podmiot, na rzecz którego roboty zostały wykonane:</w:t>
      </w:r>
    </w:p>
    <w:p w14:paraId="171F6732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>
        <w:rPr>
          <w:rFonts w:cs="Tahoma"/>
          <w:sz w:val="16"/>
          <w:szCs w:val="16"/>
        </w:rPr>
        <w:t xml:space="preserve">W przypadku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został</w:t>
      </w:r>
      <w:r w:rsidR="00AE5850">
        <w:rPr>
          <w:rFonts w:cs="Tahoma"/>
          <w:sz w:val="16"/>
          <w:szCs w:val="16"/>
        </w:rPr>
        <w:t xml:space="preserve"> wystawiony</w:t>
      </w:r>
      <w:r>
        <w:rPr>
          <w:rFonts w:cs="Tahoma"/>
          <w:sz w:val="16"/>
          <w:szCs w:val="16"/>
        </w:rPr>
        <w:t xml:space="preserve"> przez upoważnion</w:t>
      </w:r>
      <w:r w:rsidR="00AE5850">
        <w:rPr>
          <w:rFonts w:cs="Tahoma"/>
          <w:sz w:val="16"/>
          <w:szCs w:val="16"/>
        </w:rPr>
        <w:t>y podmiot</w:t>
      </w:r>
      <w:r>
        <w:rPr>
          <w:rFonts w:cs="Tahoma"/>
          <w:sz w:val="16"/>
          <w:szCs w:val="16"/>
        </w:rPr>
        <w:t xml:space="preserve"> inn</w:t>
      </w:r>
      <w:r w:rsidR="00AE5850">
        <w:rPr>
          <w:rFonts w:cs="Tahoma"/>
          <w:sz w:val="16"/>
          <w:szCs w:val="16"/>
        </w:rPr>
        <w:t>y</w:t>
      </w:r>
      <w:r>
        <w:rPr>
          <w:rFonts w:cs="Tahoma"/>
          <w:sz w:val="16"/>
          <w:szCs w:val="16"/>
        </w:rPr>
        <w:t xml:space="preserve"> niż wykonawca, wykonawca wspólnie ubiegający się o udzielenie zamówienia</w:t>
      </w:r>
      <w:r w:rsidR="00AE5850">
        <w:rPr>
          <w:rFonts w:cs="Tahoma"/>
          <w:sz w:val="16"/>
          <w:szCs w:val="16"/>
        </w:rPr>
        <w:t>, podmiot udostępniający zasoby lub podwykonawca</w:t>
      </w:r>
      <w:r>
        <w:rPr>
          <w:rFonts w:cs="Tahoma"/>
          <w:sz w:val="16"/>
          <w:szCs w:val="16"/>
        </w:rPr>
        <w:t xml:space="preserve"> jako dokument elektroniczny, przekazuje się ten dokument.</w:t>
      </w:r>
    </w:p>
    <w:p w14:paraId="2AC69D04" w14:textId="77777777" w:rsidR="00847294" w:rsidRPr="00766DFD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 xml:space="preserve">W przypadku, gdy </w:t>
      </w:r>
      <w:r w:rsidR="00AE5850">
        <w:rPr>
          <w:rFonts w:cs="Tahoma"/>
          <w:sz w:val="16"/>
          <w:szCs w:val="16"/>
        </w:rPr>
        <w:t>dokument</w:t>
      </w:r>
      <w:r>
        <w:rPr>
          <w:rFonts w:cs="Tahoma"/>
          <w:sz w:val="16"/>
          <w:szCs w:val="16"/>
        </w:rPr>
        <w:t xml:space="preserve"> </w:t>
      </w:r>
      <w:r w:rsidRPr="00766DFD">
        <w:rPr>
          <w:rFonts w:cs="Tahoma"/>
          <w:sz w:val="16"/>
          <w:szCs w:val="16"/>
        </w:rPr>
        <w:t xml:space="preserve">został </w:t>
      </w:r>
      <w:r>
        <w:rPr>
          <w:rFonts w:cs="Tahoma"/>
          <w:sz w:val="16"/>
          <w:szCs w:val="16"/>
        </w:rPr>
        <w:t>wystawion</w:t>
      </w:r>
      <w:r w:rsidR="00AE5850">
        <w:rPr>
          <w:rFonts w:cs="Tahoma"/>
          <w:sz w:val="16"/>
          <w:szCs w:val="16"/>
        </w:rPr>
        <w:t>y przez upoważniony</w:t>
      </w:r>
      <w:r>
        <w:rPr>
          <w:rFonts w:cs="Tahoma"/>
          <w:sz w:val="16"/>
          <w:szCs w:val="16"/>
        </w:rPr>
        <w:t xml:space="preserve"> podmiot jako </w:t>
      </w:r>
      <w:r w:rsidRPr="00766DFD">
        <w:rPr>
          <w:rFonts w:cs="Tahoma"/>
          <w:sz w:val="16"/>
          <w:szCs w:val="16"/>
        </w:rPr>
        <w:t>dokument w postaci papierowej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przekazuje się cyfrowe odwzorowanie tego dokumentu opatrzone kwalifikowanym podpisem elektronicznym, podpisem zaufanym lub podpisem osobistym, poświadczając</w:t>
      </w:r>
      <w:r>
        <w:rPr>
          <w:rFonts w:cs="Tahoma"/>
          <w:sz w:val="16"/>
          <w:szCs w:val="16"/>
        </w:rPr>
        <w:t>e</w:t>
      </w:r>
      <w:r w:rsidRPr="00766DFD">
        <w:rPr>
          <w:rFonts w:cs="Tahoma"/>
          <w:sz w:val="16"/>
          <w:szCs w:val="16"/>
        </w:rPr>
        <w:t xml:space="preserve"> zgodność cyfrowego odwzorowania  z dokumentem w postaci papierowej. </w:t>
      </w:r>
    </w:p>
    <w:p w14:paraId="2082709B" w14:textId="77777777" w:rsidR="00847294" w:rsidRDefault="00847294" w:rsidP="00847294">
      <w:pPr>
        <w:pStyle w:val="Hania"/>
        <w:numPr>
          <w:ilvl w:val="0"/>
          <w:numId w:val="0"/>
        </w:numPr>
        <w:rPr>
          <w:rFonts w:cs="Tahoma"/>
          <w:sz w:val="16"/>
          <w:szCs w:val="16"/>
        </w:rPr>
      </w:pPr>
      <w:r w:rsidRPr="00766DFD">
        <w:rPr>
          <w:rFonts w:cs="Tahoma"/>
          <w:sz w:val="16"/>
          <w:szCs w:val="16"/>
        </w:rPr>
        <w:t>Poświadczenia zgodności cyfrowego odwzorowania z dokumentem w postaci papierowej dokonuje odpowiednio Wykonawca</w:t>
      </w:r>
      <w:r>
        <w:rPr>
          <w:rFonts w:cs="Tahoma"/>
          <w:sz w:val="16"/>
          <w:szCs w:val="16"/>
        </w:rPr>
        <w:t>,</w:t>
      </w:r>
      <w:r w:rsidRPr="00766DFD">
        <w:rPr>
          <w:rFonts w:cs="Tahoma"/>
          <w:sz w:val="16"/>
          <w:szCs w:val="16"/>
        </w:rPr>
        <w:t xml:space="preserve"> Wykonawca wspólnie ubiegający się o udzielenie zamówienia</w:t>
      </w:r>
      <w:r w:rsidR="00AE5850">
        <w:rPr>
          <w:rFonts w:cs="Tahoma"/>
          <w:sz w:val="16"/>
          <w:szCs w:val="16"/>
        </w:rPr>
        <w:t xml:space="preserve">, </w:t>
      </w:r>
      <w:r>
        <w:rPr>
          <w:rFonts w:cs="Tahoma"/>
          <w:sz w:val="16"/>
          <w:szCs w:val="16"/>
        </w:rPr>
        <w:t>podmiot udostępniający zasoby</w:t>
      </w:r>
      <w:r w:rsidR="00AE5850">
        <w:rPr>
          <w:rFonts w:cs="Tahoma"/>
          <w:sz w:val="16"/>
          <w:szCs w:val="16"/>
        </w:rPr>
        <w:t xml:space="preserve"> lub podwykonawca</w:t>
      </w:r>
      <w:r>
        <w:rPr>
          <w:rFonts w:cs="Tahoma"/>
          <w:sz w:val="16"/>
          <w:szCs w:val="16"/>
        </w:rPr>
        <w:t xml:space="preserve">, w zakresie </w:t>
      </w:r>
      <w:r w:rsidR="00AE5850">
        <w:rPr>
          <w:rFonts w:cs="Tahoma"/>
          <w:sz w:val="16"/>
          <w:szCs w:val="16"/>
        </w:rPr>
        <w:t>dokumentów</w:t>
      </w:r>
      <w:r>
        <w:rPr>
          <w:rFonts w:cs="Tahoma"/>
          <w:sz w:val="16"/>
          <w:szCs w:val="16"/>
        </w:rPr>
        <w:t>, które każdego z nich dotyczą</w:t>
      </w:r>
      <w:r w:rsidRPr="00766DFD">
        <w:rPr>
          <w:rFonts w:cs="Tahoma"/>
          <w:sz w:val="16"/>
          <w:szCs w:val="16"/>
        </w:rPr>
        <w:t xml:space="preserve">.   </w:t>
      </w:r>
    </w:p>
    <w:p w14:paraId="6C229F4C" w14:textId="381F8F2C" w:rsidR="0060224E" w:rsidRDefault="00AE5850" w:rsidP="0077667A">
      <w:pPr>
        <w:pStyle w:val="Hania"/>
        <w:numPr>
          <w:ilvl w:val="0"/>
          <w:numId w:val="0"/>
        </w:numPr>
        <w:rPr>
          <w:rFonts w:eastAsia="Lucida Sans Unicode" w:cs="Tahoma"/>
          <w:b/>
          <w:bCs/>
          <w:kern w:val="3"/>
          <w:lang w:eastAsia="zh-CN"/>
        </w:rPr>
      </w:pPr>
      <w:r>
        <w:rPr>
          <w:rFonts w:cs="Tahoma"/>
          <w:sz w:val="16"/>
          <w:szCs w:val="16"/>
        </w:rPr>
        <w:t>Poświadczenia zgodności cyfrowego odwzorowania z dokumentem w postaci papierowej może dokonać również notariusz.</w:t>
      </w:r>
    </w:p>
    <w:sectPr w:rsidR="0060224E" w:rsidSect="001B1CE7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1247" w:right="1418" w:bottom="1247" w:left="1259" w:header="539" w:footer="27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113DEE" w14:textId="77777777" w:rsidR="00FF018D" w:rsidRDefault="00FF018D" w:rsidP="00DA5839">
      <w:r>
        <w:separator/>
      </w:r>
    </w:p>
  </w:endnote>
  <w:endnote w:type="continuationSeparator" w:id="0">
    <w:p w14:paraId="6EFAE2FC" w14:textId="77777777" w:rsidR="00FF018D" w:rsidRDefault="00FF018D" w:rsidP="00DA5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0BA5C6" w14:textId="77777777" w:rsidR="00A57D69" w:rsidRPr="008E1C59" w:rsidRDefault="00000000" w:rsidP="008E1C59">
    <w:pPr>
      <w:rPr>
        <w:rFonts w:ascii="Tahoma" w:hAnsi="Tahoma" w:cs="Tahoma"/>
        <w:sz w:val="10"/>
        <w:szCs w:val="10"/>
      </w:rPr>
    </w:pPr>
    <w:r>
      <w:rPr>
        <w:noProof/>
        <w:sz w:val="10"/>
        <w:szCs w:val="10"/>
        <w:lang w:eastAsia="pl-PL"/>
      </w:rPr>
      <w:pict w14:anchorId="60E303C4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6" type="#_x0000_t32" style="position:absolute;margin-left:0;margin-top:.95pt;width:460pt;height:0;z-index:251658240" o:connectortype="straight"/>
      </w:pict>
    </w:r>
    <w:r w:rsidR="00A57D69" w:rsidRPr="008E1C59">
      <w:rPr>
        <w:sz w:val="10"/>
        <w:szCs w:val="10"/>
      </w:rPr>
      <w:t xml:space="preserve">            </w:t>
    </w:r>
  </w:p>
  <w:p w14:paraId="11E352A8" w14:textId="1CEDA274" w:rsidR="00A57D69" w:rsidRDefault="00A57D69" w:rsidP="009C0A70">
    <w:r>
      <w:t xml:space="preserve">                                              </w:t>
    </w:r>
  </w:p>
  <w:p w14:paraId="58E6B392" w14:textId="77777777" w:rsidR="00A57D69" w:rsidRDefault="00A57D69" w:rsidP="009C0A70">
    <w:pPr>
      <w:jc w:val="center"/>
      <w:rPr>
        <w:rFonts w:ascii="Tahoma" w:hAnsi="Tahoma" w:cs="Tahoma"/>
        <w:b/>
        <w:bCs/>
        <w:sz w:val="16"/>
        <w:szCs w:val="16"/>
      </w:rPr>
    </w:pPr>
  </w:p>
  <w:p w14:paraId="66859C7A" w14:textId="77777777" w:rsidR="00A57D69" w:rsidRDefault="00A639DD" w:rsidP="00340079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F7D06">
      <w:rPr>
        <w:noProof/>
      </w:rPr>
      <w:t>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DF18C" w14:textId="77777777" w:rsidR="00FF018D" w:rsidRDefault="00FF018D" w:rsidP="00DA5839">
      <w:r>
        <w:separator/>
      </w:r>
    </w:p>
  </w:footnote>
  <w:footnote w:type="continuationSeparator" w:id="0">
    <w:p w14:paraId="1E995F2E" w14:textId="77777777" w:rsidR="00FF018D" w:rsidRDefault="00FF018D" w:rsidP="00DA5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68752352"/>
      <w:placeholder>
        <w:docPart w:val="0D41D834D1AF46D192DAD5FB51D4EF46"/>
      </w:placeholder>
      <w:temporary/>
      <w:showingPlcHdr/>
    </w:sdtPr>
    <w:sdtContent>
      <w:p w14:paraId="146139CB" w14:textId="77777777" w:rsidR="00A57D69" w:rsidRDefault="00A57D69">
        <w:pPr>
          <w:pStyle w:val="Nagwek"/>
        </w:pPr>
        <w:r>
          <w:t>[Wpisz tutaj]</w:t>
        </w:r>
      </w:p>
    </w:sdtContent>
  </w:sdt>
  <w:p w14:paraId="70F2DD83" w14:textId="77777777" w:rsidR="00A57D69" w:rsidRDefault="00A57D6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CD8D39" w14:textId="4E439AA6" w:rsidR="00A57D69" w:rsidRPr="00DF5681" w:rsidRDefault="00A57D69" w:rsidP="00883EC9">
    <w:pPr>
      <w:pStyle w:val="Nagwek"/>
      <w:pBdr>
        <w:bottom w:val="single" w:sz="4" w:space="1" w:color="auto"/>
      </w:pBdr>
      <w:rPr>
        <w:rFonts w:ascii="Tahoma" w:hAnsi="Tahoma" w:cs="Tahoma"/>
      </w:rPr>
    </w:pPr>
    <w:bookmarkStart w:id="0" w:name="_Hlk100130428"/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1B1CE7">
      <w:rPr>
        <w:rFonts w:ascii="Tahoma" w:hAnsi="Tahoma" w:cs="Tahoma"/>
      </w:rPr>
      <w:t>3</w:t>
    </w:r>
    <w:r w:rsidRPr="00DF5681">
      <w:rPr>
        <w:rFonts w:ascii="Tahoma" w:hAnsi="Tahoma" w:cs="Tahoma"/>
      </w:rPr>
      <w:t>.202</w:t>
    </w:r>
    <w:r w:rsidR="006E712B">
      <w:rPr>
        <w:rFonts w:ascii="Tahoma" w:hAnsi="Tahoma" w:cs="Tahoma"/>
      </w:rPr>
      <w:t>2</w:t>
    </w:r>
    <w:bookmarkEnd w:id="0"/>
    <w:r w:rsidR="00883EC9">
      <w:rPr>
        <w:rFonts w:ascii="Tahoma" w:hAnsi="Tahoma" w:cs="Tahoma"/>
      </w:rPr>
      <w:tab/>
    </w:r>
    <w:r w:rsidR="00883EC9">
      <w:rPr>
        <w:rFonts w:ascii="Tahoma" w:hAnsi="Tahoma" w:cs="Tahoma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C579C0" w14:textId="77777777" w:rsidR="001B1CE7" w:rsidRDefault="001B1CE7" w:rsidP="001B1CE7">
    <w:pPr>
      <w:pStyle w:val="Nagwek"/>
      <w:jc w:val="center"/>
      <w:rPr>
        <w:noProof/>
        <w:lang w:eastAsia="pl-PL"/>
      </w:rPr>
    </w:pPr>
    <w:r w:rsidRPr="00F05012">
      <w:rPr>
        <w:noProof/>
        <w:lang w:eastAsia="pl-PL"/>
      </w:rPr>
      <w:drawing>
        <wp:inline distT="0" distB="0" distL="0" distR="0" wp14:anchorId="6CB93DAA" wp14:editId="197F8E48">
          <wp:extent cx="600075" cy="371475"/>
          <wp:effectExtent l="0" t="0" r="0" b="0"/>
          <wp:docPr id="8" name="Obraz 8" descr="C:\Users\Piotr Kaczkowski\AppData\Local\Microsoft\Windows\INetCache\Content.Word\flag-of-polan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8" descr="C:\Users\Piotr Kaczkowski\AppData\Local\Microsoft\Windows\INetCache\Content.Word\flag-of-poland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371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D822CCF" wp14:editId="15FDD413">
          <wp:extent cx="333375" cy="390525"/>
          <wp:effectExtent l="0" t="0" r="0" b="0"/>
          <wp:docPr id="7" name="Obraz 7" descr="C:\Users\Piotr Kaczkowski\AppData\Local\Microsoft\Windows\INetCache\Content.Word\3158px-Herb_Polski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1" descr="C:\Users\Piotr Kaczkowski\AppData\Local\Microsoft\Windows\INetCache\Content.Word\3158px-Herb_Polski.svg.png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3375" cy="390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   </w:t>
    </w:r>
    <w:r w:rsidRPr="00F05012">
      <w:rPr>
        <w:noProof/>
        <w:lang w:eastAsia="pl-PL"/>
      </w:rPr>
      <w:drawing>
        <wp:inline distT="0" distB="0" distL="0" distR="0" wp14:anchorId="45BD8C55" wp14:editId="13BD71E6">
          <wp:extent cx="1133475" cy="4000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       </w:t>
    </w:r>
    <w:r w:rsidRPr="00F05012">
      <w:rPr>
        <w:noProof/>
        <w:lang w:eastAsia="pl-PL"/>
      </w:rPr>
      <w:drawing>
        <wp:inline distT="0" distB="0" distL="0" distR="0" wp14:anchorId="65C72FF0" wp14:editId="2586EA8C">
          <wp:extent cx="590550" cy="428625"/>
          <wp:effectExtent l="0" t="0" r="0" b="0"/>
          <wp:docPr id="5" name="Obraz 5" descr="C:\Users\Piotr Kaczkowski\AppData\Local\Microsoft\Windows\INetCache\Content.Word\1200px-Bank_Gospodarstwa_Krajowego.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0" descr="C:\Users\Piotr Kaczkowski\AppData\Local\Microsoft\Windows\INetCache\Content.Word\1200px-Bank_Gospodarstwa_Krajowego.svg.png"/>
                  <pic:cNvPicPr>
                    <a:picLocks noChangeAspect="1" noChangeArrowheads="1"/>
                  </pic:cNvPicPr>
                </pic:nvPicPr>
                <pic:blipFill>
                  <a:blip r:embed="rId4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CDC6F33" w14:textId="77777777" w:rsidR="001B1CE7" w:rsidRDefault="001B1CE7" w:rsidP="001B1CE7">
    <w:pPr>
      <w:pStyle w:val="Nagwek"/>
      <w:rPr>
        <w:noProof/>
        <w:lang w:eastAsia="pl-PL"/>
      </w:rPr>
    </w:pPr>
  </w:p>
  <w:p w14:paraId="5FA2D710" w14:textId="77777777" w:rsidR="001B1CE7" w:rsidRPr="00503B3C" w:rsidRDefault="001B1CE7" w:rsidP="001B1CE7">
    <w:pPr>
      <w:spacing w:after="120"/>
      <w:jc w:val="center"/>
      <w:rPr>
        <w:b/>
        <w:caps/>
      </w:rPr>
    </w:pPr>
    <w:r w:rsidRPr="00503B3C">
      <w:rPr>
        <w:b/>
      </w:rPr>
      <w:t>RZ</w:t>
    </w:r>
    <w:r w:rsidRPr="00503B3C">
      <w:rPr>
        <w:b/>
        <w:caps/>
      </w:rPr>
      <w:t>Ądowy FUNDUSZ  POLSKI ŁAD PROGRAM INWESTYCJI STRATEGICZNYCH</w:t>
    </w:r>
  </w:p>
  <w:p w14:paraId="05216200" w14:textId="6E2C1158" w:rsidR="001B1CE7" w:rsidRDefault="001B1CE7" w:rsidP="001B1CE7">
    <w:pPr>
      <w:pBdr>
        <w:bottom w:val="single" w:sz="4" w:space="1" w:color="auto"/>
      </w:pBdr>
    </w:pPr>
    <w:r>
      <w:rPr>
        <w:rFonts w:ascii="Tahoma" w:hAnsi="Tahoma" w:cs="Tahoma"/>
      </w:rPr>
      <w:t>Nr postępowania</w:t>
    </w:r>
    <w:r w:rsidRPr="00DF5681">
      <w:rPr>
        <w:rFonts w:ascii="Tahoma" w:hAnsi="Tahoma" w:cs="Tahoma"/>
      </w:rPr>
      <w:t xml:space="preserve"> PI.271.</w:t>
    </w:r>
    <w:r w:rsidR="00A34E4F">
      <w:rPr>
        <w:rFonts w:ascii="Tahoma" w:hAnsi="Tahoma" w:cs="Tahoma"/>
      </w:rPr>
      <w:t>1</w:t>
    </w:r>
    <w:r w:rsidRPr="00DF5681">
      <w:rPr>
        <w:rFonts w:ascii="Tahoma" w:hAnsi="Tahoma" w:cs="Tahoma"/>
      </w:rPr>
      <w:t>.202</w:t>
    </w:r>
    <w:r w:rsidR="00810CEA">
      <w:rPr>
        <w:rFonts w:ascii="Tahoma" w:hAnsi="Tahoma" w:cs="Tahoma"/>
      </w:rPr>
      <w:t>4</w:t>
    </w:r>
  </w:p>
  <w:p w14:paraId="6C457C55" w14:textId="77777777" w:rsidR="001B1CE7" w:rsidRDefault="001B1C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3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hAnsi="Times New Roman" w:cs="Courier New"/>
        <w:sz w:val="18"/>
        <w:szCs w:val="18"/>
      </w:rPr>
    </w:lvl>
  </w:abstractNum>
  <w:abstractNum w:abstractNumId="2" w15:restartNumberingAfterBreak="0">
    <w:nsid w:val="00000003"/>
    <w:multiLevelType w:val="multilevel"/>
    <w:tmpl w:val="7E90FD1A"/>
    <w:lvl w:ilvl="0">
      <w:start w:val="1"/>
      <w:numFmt w:val="upperRoman"/>
      <w:pStyle w:val="Nagwek1"/>
      <w:lvlText w:val="%1."/>
      <w:lvlJc w:val="right"/>
      <w:pPr>
        <w:tabs>
          <w:tab w:val="num" w:pos="360"/>
        </w:tabs>
        <w:ind w:left="360" w:hanging="360"/>
      </w:pPr>
      <w:rPr>
        <w:b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 w15:restartNumberingAfterBreak="0">
    <w:nsid w:val="00000004"/>
    <w:multiLevelType w:val="multilevel"/>
    <w:tmpl w:val="9648B9B4"/>
    <w:name w:val="WW8Num4"/>
    <w:lvl w:ilvl="0">
      <w:start w:val="1"/>
      <w:numFmt w:val="decimal"/>
      <w:lvlText w:val="%1."/>
      <w:lvlJc w:val="left"/>
      <w:pPr>
        <w:tabs>
          <w:tab w:val="num" w:pos="3260"/>
        </w:tabs>
        <w:ind w:left="32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3980"/>
        </w:tabs>
        <w:ind w:left="39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4700"/>
        </w:tabs>
        <w:ind w:left="47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6140"/>
        </w:tabs>
        <w:ind w:left="61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6860"/>
        </w:tabs>
        <w:ind w:left="68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7580"/>
        </w:tabs>
        <w:ind w:left="75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8300"/>
        </w:tabs>
        <w:ind w:left="83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9020"/>
        </w:tabs>
        <w:ind w:left="9020" w:hanging="180"/>
      </w:pPr>
      <w:rPr>
        <w:rFonts w:hint="default"/>
      </w:rPr>
    </w:lvl>
  </w:abstractNum>
  <w:abstractNum w:abstractNumId="4" w15:restartNumberingAfterBreak="0">
    <w:nsid w:val="00000005"/>
    <w:multiLevelType w:val="multilevel"/>
    <w:tmpl w:val="E3FA8F8E"/>
    <w:name w:val="WW8Num5"/>
    <w:lvl w:ilvl="0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7"/>
    <w:multiLevelType w:val="multilevel"/>
    <w:tmpl w:val="9DDA6476"/>
    <w:name w:val="WW8Num7"/>
    <w:lvl w:ilvl="0">
      <w:start w:val="2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6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8" w15:restartNumberingAfterBreak="0">
    <w:nsid w:val="0000000A"/>
    <w:multiLevelType w:val="singleLevel"/>
    <w:tmpl w:val="0000000A"/>
    <w:name w:val="WW8Num10"/>
    <w:lvl w:ilvl="0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</w:rPr>
    </w:lvl>
  </w:abstractNum>
  <w:abstractNum w:abstractNumId="11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2" w15:restartNumberingAfterBreak="0">
    <w:nsid w:val="00000010"/>
    <w:multiLevelType w:val="singleLevel"/>
    <w:tmpl w:val="00000010"/>
    <w:name w:val="WW8Num1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3" w15:restartNumberingAfterBreak="0">
    <w:nsid w:val="00000012"/>
    <w:multiLevelType w:val="singleLevel"/>
    <w:tmpl w:val="00000012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4" w15:restartNumberingAfterBreak="0">
    <w:nsid w:val="00000013"/>
    <w:multiLevelType w:val="singleLevel"/>
    <w:tmpl w:val="00000013"/>
    <w:name w:val="WW8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5" w15:restartNumberingAfterBreak="0">
    <w:nsid w:val="00000014"/>
    <w:multiLevelType w:val="singleLevel"/>
    <w:tmpl w:val="00000014"/>
    <w:name w:val="WW8Num2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/>
        <w:i w:val="0"/>
        <w:color w:val="auto"/>
      </w:rPr>
    </w:lvl>
  </w:abstractNum>
  <w:abstractNum w:abstractNumId="16" w15:restartNumberingAfterBreak="0">
    <w:nsid w:val="00000016"/>
    <w:multiLevelType w:val="singleLevel"/>
    <w:tmpl w:val="00000016"/>
    <w:name w:val="WW8Num25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7" w15:restartNumberingAfterBreak="0">
    <w:nsid w:val="00000017"/>
    <w:multiLevelType w:val="singleLevel"/>
    <w:tmpl w:val="00000017"/>
    <w:name w:val="WW8Num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8" w15:restartNumberingAfterBreak="0">
    <w:nsid w:val="00000018"/>
    <w:multiLevelType w:val="singleLevel"/>
    <w:tmpl w:val="00000018"/>
    <w:name w:val="WW8Num2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9" w15:restartNumberingAfterBreak="0">
    <w:nsid w:val="00000019"/>
    <w:multiLevelType w:val="multilevel"/>
    <w:tmpl w:val="00000019"/>
    <w:name w:val="WW8Num29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0000001A"/>
    <w:multiLevelType w:val="singleLevel"/>
    <w:tmpl w:val="0000001A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1" w15:restartNumberingAfterBreak="0">
    <w:nsid w:val="0000001B"/>
    <w:multiLevelType w:val="singleLevel"/>
    <w:tmpl w:val="0000001B"/>
    <w:name w:val="WW8Num23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</w:lvl>
  </w:abstractNum>
  <w:abstractNum w:abstractNumId="22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i w:val="0"/>
      </w:rPr>
    </w:lvl>
  </w:abstractNum>
  <w:abstractNum w:abstractNumId="23" w15:restartNumberingAfterBreak="0">
    <w:nsid w:val="00000020"/>
    <w:multiLevelType w:val="singleLevel"/>
    <w:tmpl w:val="00000020"/>
    <w:name w:val="WW8Num12"/>
    <w:lvl w:ilvl="0">
      <w:start w:val="4"/>
      <w:numFmt w:val="decimal"/>
      <w:lvlText w:val="%1."/>
      <w:lvlJc w:val="left"/>
      <w:pPr>
        <w:tabs>
          <w:tab w:val="num" w:pos="397"/>
        </w:tabs>
        <w:ind w:left="340" w:hanging="340"/>
      </w:pPr>
      <w:rPr>
        <w:b w:val="0"/>
        <w:i w:val="0"/>
        <w:sz w:val="24"/>
        <w:szCs w:val="24"/>
      </w:rPr>
    </w:lvl>
  </w:abstractNum>
  <w:abstractNum w:abstractNumId="24" w15:restartNumberingAfterBreak="0">
    <w:nsid w:val="00000021"/>
    <w:multiLevelType w:val="singleLevel"/>
    <w:tmpl w:val="00000021"/>
    <w:name w:val="WW8Num30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</w:lvl>
  </w:abstractNum>
  <w:abstractNum w:abstractNumId="25" w15:restartNumberingAfterBreak="0">
    <w:nsid w:val="010418EA"/>
    <w:multiLevelType w:val="hybridMultilevel"/>
    <w:tmpl w:val="EBF22CEC"/>
    <w:lvl w:ilvl="0" w:tplc="937EE95C">
      <w:start w:val="2"/>
      <w:numFmt w:val="decimal"/>
      <w:lvlText w:val="4.%1"/>
      <w:lvlJc w:val="left"/>
      <w:pPr>
        <w:ind w:left="1713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02EE01F1"/>
    <w:multiLevelType w:val="hybridMultilevel"/>
    <w:tmpl w:val="25406A14"/>
    <w:lvl w:ilvl="0" w:tplc="21146924">
      <w:start w:val="1"/>
      <w:numFmt w:val="decimal"/>
      <w:lvlText w:val="7.%1"/>
      <w:lvlJc w:val="left"/>
      <w:pPr>
        <w:ind w:left="11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7" w15:restartNumberingAfterBreak="0">
    <w:nsid w:val="02FE7587"/>
    <w:multiLevelType w:val="hybridMultilevel"/>
    <w:tmpl w:val="D0F04866"/>
    <w:lvl w:ilvl="0" w:tplc="28884A9C">
      <w:start w:val="1"/>
      <w:numFmt w:val="decimal"/>
      <w:lvlText w:val="13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04D804B1"/>
    <w:multiLevelType w:val="multilevel"/>
    <w:tmpl w:val="8618C430"/>
    <w:lvl w:ilvl="0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29" w15:restartNumberingAfterBreak="0">
    <w:nsid w:val="06F4017E"/>
    <w:multiLevelType w:val="hybridMultilevel"/>
    <w:tmpl w:val="B7C464FE"/>
    <w:lvl w:ilvl="0" w:tplc="7D545D0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07CA00AC"/>
    <w:multiLevelType w:val="hybridMultilevel"/>
    <w:tmpl w:val="FB881B5E"/>
    <w:lvl w:ilvl="0" w:tplc="FBBA9838">
      <w:start w:val="1"/>
      <w:numFmt w:val="decimal"/>
      <w:lvlText w:val="%1)"/>
      <w:lvlJc w:val="left"/>
      <w:pPr>
        <w:ind w:left="151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31" w15:restartNumberingAfterBreak="0">
    <w:nsid w:val="09CD31CF"/>
    <w:multiLevelType w:val="multilevel"/>
    <w:tmpl w:val="13981AD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0A091CF3"/>
    <w:multiLevelType w:val="hybridMultilevel"/>
    <w:tmpl w:val="3858D59C"/>
    <w:lvl w:ilvl="0" w:tplc="4C1C54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0A307FD3"/>
    <w:multiLevelType w:val="hybridMultilevel"/>
    <w:tmpl w:val="350ED278"/>
    <w:lvl w:ilvl="0" w:tplc="D4C4E852">
      <w:start w:val="1"/>
      <w:numFmt w:val="decimal"/>
      <w:lvlText w:val="6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A6E56F0"/>
    <w:multiLevelType w:val="multilevel"/>
    <w:tmpl w:val="98602D10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>
      <w:start w:val="8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  <w:b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ascii="Tahoma" w:eastAsia="Times New Roman" w:hAnsi="Tahoma" w:cs="Tahoma"/>
        <w:b w:val="0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35" w15:restartNumberingAfterBreak="0">
    <w:nsid w:val="0A976992"/>
    <w:multiLevelType w:val="hybridMultilevel"/>
    <w:tmpl w:val="58A087B8"/>
    <w:lvl w:ilvl="0" w:tplc="20C2125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0B2C37E9"/>
    <w:multiLevelType w:val="hybridMultilevel"/>
    <w:tmpl w:val="BB9E3600"/>
    <w:lvl w:ilvl="0" w:tplc="5C827966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B6C55B8"/>
    <w:multiLevelType w:val="multilevel"/>
    <w:tmpl w:val="6F1A903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0D6A3F44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04150019">
      <w:start w:val="1"/>
      <w:numFmt w:val="lowerLetter"/>
      <w:lvlText w:val="%2."/>
      <w:lvlJc w:val="left"/>
      <w:pPr>
        <w:ind w:left="1879" w:hanging="360"/>
      </w:p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0415000F" w:tentative="1">
      <w:start w:val="1"/>
      <w:numFmt w:val="decimal"/>
      <w:lvlText w:val="%4."/>
      <w:lvlJc w:val="left"/>
      <w:pPr>
        <w:ind w:left="3319" w:hanging="360"/>
      </w:p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39" w15:restartNumberingAfterBreak="0">
    <w:nsid w:val="0E0D4E54"/>
    <w:multiLevelType w:val="multilevel"/>
    <w:tmpl w:val="ECE005F2"/>
    <w:lvl w:ilvl="0">
      <w:start w:val="1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1"/>
      <w:numFmt w:val="decimal"/>
      <w:lvlText w:val="24.%2"/>
      <w:lvlJc w:val="left"/>
      <w:pPr>
        <w:ind w:left="375" w:hanging="375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0" w15:restartNumberingAfterBreak="0">
    <w:nsid w:val="0E91099A"/>
    <w:multiLevelType w:val="multilevel"/>
    <w:tmpl w:val="5E78C018"/>
    <w:lvl w:ilvl="0">
      <w:start w:val="1"/>
      <w:numFmt w:val="decimal"/>
      <w:pStyle w:val="Nagwek2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>
      <w:start w:val="2"/>
      <w:numFmt w:val="decimal"/>
      <w:lvlText w:val="%2.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1" w15:restartNumberingAfterBreak="0">
    <w:nsid w:val="0EDD55FE"/>
    <w:multiLevelType w:val="hybridMultilevel"/>
    <w:tmpl w:val="88D4C710"/>
    <w:lvl w:ilvl="0" w:tplc="9E72FF8E">
      <w:start w:val="1"/>
      <w:numFmt w:val="decimal"/>
      <w:lvlText w:val="19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0F1421A9"/>
    <w:multiLevelType w:val="hybridMultilevel"/>
    <w:tmpl w:val="474CB7BE"/>
    <w:lvl w:ilvl="0" w:tplc="BCAEE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0F2B1C3C"/>
    <w:multiLevelType w:val="hybridMultilevel"/>
    <w:tmpl w:val="A05EB8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102C1CAE"/>
    <w:multiLevelType w:val="hybridMultilevel"/>
    <w:tmpl w:val="CD2EF588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106D61CF"/>
    <w:multiLevelType w:val="hybridMultilevel"/>
    <w:tmpl w:val="C3E4AC9C"/>
    <w:lvl w:ilvl="0" w:tplc="9D02DFD0">
      <w:start w:val="1"/>
      <w:numFmt w:val="decimal"/>
      <w:lvlText w:val="2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0A11CF8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47" w15:restartNumberingAfterBreak="0">
    <w:nsid w:val="129E77D3"/>
    <w:multiLevelType w:val="hybridMultilevel"/>
    <w:tmpl w:val="BB647C2A"/>
    <w:lvl w:ilvl="0" w:tplc="B50ACF78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12E92B5E"/>
    <w:multiLevelType w:val="hybridMultilevel"/>
    <w:tmpl w:val="DD22DE16"/>
    <w:lvl w:ilvl="0" w:tplc="4F1090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9" w15:restartNumberingAfterBreak="0">
    <w:nsid w:val="137653DA"/>
    <w:multiLevelType w:val="hybridMultilevel"/>
    <w:tmpl w:val="87A686C2"/>
    <w:lvl w:ilvl="0" w:tplc="640C8C14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14EF4AEA"/>
    <w:multiLevelType w:val="hybridMultilevel"/>
    <w:tmpl w:val="48D0B6EA"/>
    <w:lvl w:ilvl="0" w:tplc="9DF8CC90">
      <w:start w:val="1"/>
      <w:numFmt w:val="decimal"/>
      <w:lvlText w:val="14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154F2C73"/>
    <w:multiLevelType w:val="hybridMultilevel"/>
    <w:tmpl w:val="F820AE20"/>
    <w:lvl w:ilvl="0" w:tplc="237EFDD2">
      <w:start w:val="3"/>
      <w:numFmt w:val="decimal"/>
      <w:lvlText w:val="2.%1"/>
      <w:lvlJc w:val="left"/>
      <w:pPr>
        <w:ind w:left="9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15BE4751"/>
    <w:multiLevelType w:val="multilevel"/>
    <w:tmpl w:val="ABEE4FD6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1. 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53" w15:restartNumberingAfterBreak="0">
    <w:nsid w:val="167C567D"/>
    <w:multiLevelType w:val="multilevel"/>
    <w:tmpl w:val="85DE03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54" w15:restartNumberingAfterBreak="0">
    <w:nsid w:val="197B3BCE"/>
    <w:multiLevelType w:val="hybridMultilevel"/>
    <w:tmpl w:val="E4AC5A0E"/>
    <w:lvl w:ilvl="0" w:tplc="DAEC3A50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C1032C6">
      <w:start w:val="2"/>
      <w:numFmt w:val="decimal"/>
      <w:lvlText w:val="%2."/>
      <w:lvlJc w:val="left"/>
      <w:pPr>
        <w:tabs>
          <w:tab w:val="num" w:pos="2115"/>
        </w:tabs>
        <w:ind w:left="2115" w:hanging="435"/>
      </w:pPr>
      <w:rPr>
        <w:rFonts w:hint="default"/>
        <w:b w:val="0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abstractNum w:abstractNumId="55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6" w15:restartNumberingAfterBreak="0">
    <w:nsid w:val="1AAD1002"/>
    <w:multiLevelType w:val="hybridMultilevel"/>
    <w:tmpl w:val="B81EFDEA"/>
    <w:lvl w:ilvl="0" w:tplc="FBBA9838">
      <w:start w:val="1"/>
      <w:numFmt w:val="decimal"/>
      <w:lvlText w:val="%1)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57" w15:restartNumberingAfterBreak="0">
    <w:nsid w:val="1AB95DE4"/>
    <w:multiLevelType w:val="multilevel"/>
    <w:tmpl w:val="1E224EE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94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8" w15:restartNumberingAfterBreak="0">
    <w:nsid w:val="1AD16D3E"/>
    <w:multiLevelType w:val="hybridMultilevel"/>
    <w:tmpl w:val="3468D2AE"/>
    <w:lvl w:ilvl="0" w:tplc="04150017">
      <w:start w:val="1"/>
      <w:numFmt w:val="lowerLetter"/>
      <w:lvlText w:val="%1)"/>
      <w:lvlJc w:val="left"/>
      <w:pPr>
        <w:ind w:left="1920" w:hanging="360"/>
      </w:pPr>
    </w:lvl>
    <w:lvl w:ilvl="1" w:tplc="04150019" w:tentative="1">
      <w:start w:val="1"/>
      <w:numFmt w:val="lowerLetter"/>
      <w:lvlText w:val="%2."/>
      <w:lvlJc w:val="left"/>
      <w:pPr>
        <w:ind w:left="2640" w:hanging="360"/>
      </w:pPr>
    </w:lvl>
    <w:lvl w:ilvl="2" w:tplc="0415001B" w:tentative="1">
      <w:start w:val="1"/>
      <w:numFmt w:val="lowerRoman"/>
      <w:lvlText w:val="%3."/>
      <w:lvlJc w:val="right"/>
      <w:pPr>
        <w:ind w:left="3360" w:hanging="180"/>
      </w:pPr>
    </w:lvl>
    <w:lvl w:ilvl="3" w:tplc="0415000F" w:tentative="1">
      <w:start w:val="1"/>
      <w:numFmt w:val="decimal"/>
      <w:lvlText w:val="%4."/>
      <w:lvlJc w:val="left"/>
      <w:pPr>
        <w:ind w:left="4080" w:hanging="360"/>
      </w:p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59" w15:restartNumberingAfterBreak="0">
    <w:nsid w:val="1B18293C"/>
    <w:multiLevelType w:val="hybridMultilevel"/>
    <w:tmpl w:val="A4E42A04"/>
    <w:lvl w:ilvl="0" w:tplc="4508D8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AAAE934">
      <w:start w:val="1"/>
      <w:numFmt w:val="decimal"/>
      <w:lvlText w:val="1.%2"/>
      <w:lvlJc w:val="left"/>
      <w:pPr>
        <w:tabs>
          <w:tab w:val="num" w:pos="1455"/>
        </w:tabs>
        <w:ind w:left="1455" w:hanging="375"/>
      </w:pPr>
      <w:rPr>
        <w:rFonts w:hint="default"/>
        <w:b w:val="0"/>
        <w:color w:val="auto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1C0068CA"/>
    <w:multiLevelType w:val="hybridMultilevel"/>
    <w:tmpl w:val="ADE83AD2"/>
    <w:lvl w:ilvl="0" w:tplc="D988D9F6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C8B435A"/>
    <w:multiLevelType w:val="hybridMultilevel"/>
    <w:tmpl w:val="3BA6D9FA"/>
    <w:lvl w:ilvl="0" w:tplc="D05CDF6E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CCB6065"/>
    <w:multiLevelType w:val="multilevel"/>
    <w:tmpl w:val="930247DA"/>
    <w:styleLink w:val="WW8Num6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63" w15:restartNumberingAfterBreak="0">
    <w:nsid w:val="1D1E42C6"/>
    <w:multiLevelType w:val="multilevel"/>
    <w:tmpl w:val="179C39DC"/>
    <w:name w:val="WW8Num74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4" w15:restartNumberingAfterBreak="0">
    <w:nsid w:val="1E526076"/>
    <w:multiLevelType w:val="hybridMultilevel"/>
    <w:tmpl w:val="6C8A4BE8"/>
    <w:lvl w:ilvl="0" w:tplc="B0B4852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1E5B4D06"/>
    <w:multiLevelType w:val="multilevel"/>
    <w:tmpl w:val="CC1CD6D8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9"/>
      <w:numFmt w:val="decimal"/>
      <w:lvlText w:val="4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6" w15:restartNumberingAfterBreak="0">
    <w:nsid w:val="1F152668"/>
    <w:multiLevelType w:val="multilevel"/>
    <w:tmpl w:val="6E16B72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22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67" w15:restartNumberingAfterBreak="0">
    <w:nsid w:val="212E0E39"/>
    <w:multiLevelType w:val="multilevel"/>
    <w:tmpl w:val="C3262D70"/>
    <w:lvl w:ilvl="0">
      <w:start w:val="2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>
      <w:start w:val="1"/>
      <w:numFmt w:val="decimal"/>
      <w:isLgl/>
      <w:lvlText w:val="%1.%2"/>
      <w:lvlJc w:val="left"/>
      <w:pPr>
        <w:ind w:left="154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0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6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2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2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986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986" w:hanging="1800"/>
      </w:pPr>
      <w:rPr>
        <w:rFonts w:hint="default"/>
      </w:rPr>
    </w:lvl>
  </w:abstractNum>
  <w:abstractNum w:abstractNumId="68" w15:restartNumberingAfterBreak="0">
    <w:nsid w:val="22D916BF"/>
    <w:multiLevelType w:val="hybridMultilevel"/>
    <w:tmpl w:val="DB8AEA0C"/>
    <w:lvl w:ilvl="0" w:tplc="87D6C3B0">
      <w:start w:val="1"/>
      <w:numFmt w:val="decimal"/>
      <w:lvlText w:val="1.%1"/>
      <w:lvlJc w:val="left"/>
      <w:pPr>
        <w:ind w:left="126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9" w15:restartNumberingAfterBreak="0">
    <w:nsid w:val="23095960"/>
    <w:multiLevelType w:val="hybridMultilevel"/>
    <w:tmpl w:val="20CA4A78"/>
    <w:lvl w:ilvl="0" w:tplc="B35EB084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35C45F2"/>
    <w:multiLevelType w:val="hybridMultilevel"/>
    <w:tmpl w:val="8C6A5CBE"/>
    <w:lvl w:ilvl="0" w:tplc="CBB69E5A">
      <w:start w:val="2"/>
      <w:numFmt w:val="decimal"/>
      <w:lvlText w:val="2.%1"/>
      <w:lvlJc w:val="left"/>
      <w:pPr>
        <w:ind w:left="1159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23651273"/>
    <w:multiLevelType w:val="hybridMultilevel"/>
    <w:tmpl w:val="F566CDE2"/>
    <w:lvl w:ilvl="0" w:tplc="E19E0BC6">
      <w:start w:val="1"/>
      <w:numFmt w:val="decimal"/>
      <w:lvlText w:val="11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23AF3B20"/>
    <w:multiLevelType w:val="hybridMultilevel"/>
    <w:tmpl w:val="2E38A85C"/>
    <w:lvl w:ilvl="0" w:tplc="18640D0E">
      <w:start w:val="1"/>
      <w:numFmt w:val="decimal"/>
      <w:lvlText w:val="16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244C27D7"/>
    <w:multiLevelType w:val="hybridMultilevel"/>
    <w:tmpl w:val="448409AA"/>
    <w:lvl w:ilvl="0" w:tplc="6EBA41D0">
      <w:start w:val="8"/>
      <w:numFmt w:val="upperRoman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257815E1"/>
    <w:multiLevelType w:val="hybridMultilevel"/>
    <w:tmpl w:val="B130F50E"/>
    <w:lvl w:ilvl="0" w:tplc="5666DB7C">
      <w:start w:val="1"/>
      <w:numFmt w:val="decimal"/>
      <w:lvlText w:val="12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911553"/>
    <w:multiLevelType w:val="hybridMultilevel"/>
    <w:tmpl w:val="A9FCB35E"/>
    <w:lvl w:ilvl="0" w:tplc="FE163F34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7B63B17"/>
    <w:multiLevelType w:val="multilevel"/>
    <w:tmpl w:val="290AA792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77" w15:restartNumberingAfterBreak="0">
    <w:nsid w:val="28201213"/>
    <w:multiLevelType w:val="hybridMultilevel"/>
    <w:tmpl w:val="0C3008BC"/>
    <w:lvl w:ilvl="0" w:tplc="52F26F7C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289753A9"/>
    <w:multiLevelType w:val="hybridMultilevel"/>
    <w:tmpl w:val="81C027D0"/>
    <w:lvl w:ilvl="0" w:tplc="D0DAFAC2">
      <w:start w:val="1"/>
      <w:numFmt w:val="decimal"/>
      <w:lvlText w:val="1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144C28"/>
    <w:multiLevelType w:val="hybridMultilevel"/>
    <w:tmpl w:val="B11650B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0" w15:restartNumberingAfterBreak="0">
    <w:nsid w:val="2CFD2404"/>
    <w:multiLevelType w:val="hybridMultilevel"/>
    <w:tmpl w:val="C01EC914"/>
    <w:lvl w:ilvl="0" w:tplc="E45C3434">
      <w:start w:val="1"/>
      <w:numFmt w:val="decimal"/>
      <w:lvlText w:val="3.%1"/>
      <w:lvlJc w:val="left"/>
      <w:pPr>
        <w:ind w:left="13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81" w15:restartNumberingAfterBreak="0">
    <w:nsid w:val="2D025E48"/>
    <w:multiLevelType w:val="hybridMultilevel"/>
    <w:tmpl w:val="37C6FE14"/>
    <w:lvl w:ilvl="0" w:tplc="06741328">
      <w:start w:val="1"/>
      <w:numFmt w:val="decimal"/>
      <w:lvlText w:val="10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2" w15:restartNumberingAfterBreak="0">
    <w:nsid w:val="2D067F83"/>
    <w:multiLevelType w:val="multilevel"/>
    <w:tmpl w:val="BDC479C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83" w15:restartNumberingAfterBreak="0">
    <w:nsid w:val="2D804121"/>
    <w:multiLevelType w:val="multilevel"/>
    <w:tmpl w:val="7FDC7888"/>
    <w:styleLink w:val="List13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84" w15:restartNumberingAfterBreak="0">
    <w:nsid w:val="2DE31D52"/>
    <w:multiLevelType w:val="multilevel"/>
    <w:tmpl w:val="AEB615F2"/>
    <w:lvl w:ilvl="0">
      <w:start w:val="1"/>
      <w:numFmt w:val="decimal"/>
      <w:lvlText w:val="%1."/>
      <w:lvlJc w:val="left"/>
      <w:pPr>
        <w:ind w:left="5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17.%2"/>
      <w:lvlJc w:val="left"/>
      <w:pPr>
        <w:ind w:left="-340" w:hanging="360"/>
      </w:pPr>
      <w:rPr>
        <w:rFonts w:ascii="Tahoma" w:hAnsi="Tahoma" w:cs="Tahoma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9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6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6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0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000" w:hanging="1800"/>
      </w:pPr>
      <w:rPr>
        <w:rFonts w:hint="default"/>
      </w:rPr>
    </w:lvl>
  </w:abstractNum>
  <w:abstractNum w:abstractNumId="85" w15:restartNumberingAfterBreak="0">
    <w:nsid w:val="2EA93B41"/>
    <w:multiLevelType w:val="hybridMultilevel"/>
    <w:tmpl w:val="5F0CC710"/>
    <w:lvl w:ilvl="0" w:tplc="598CB5F8">
      <w:start w:val="1"/>
      <w:numFmt w:val="decimal"/>
      <w:lvlText w:val="5.%1"/>
      <w:lvlJc w:val="left"/>
      <w:pPr>
        <w:ind w:left="10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6" w15:restartNumberingAfterBreak="0">
    <w:nsid w:val="2F3B3425"/>
    <w:multiLevelType w:val="hybridMultilevel"/>
    <w:tmpl w:val="3C26F976"/>
    <w:lvl w:ilvl="0" w:tplc="7D545D08">
      <w:start w:val="1"/>
      <w:numFmt w:val="decimal"/>
      <w:lvlText w:val="2.%1"/>
      <w:lvlJc w:val="left"/>
      <w:pPr>
        <w:ind w:left="675" w:hanging="675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2F5D3AC3"/>
    <w:multiLevelType w:val="multilevel"/>
    <w:tmpl w:val="22B01946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88" w15:restartNumberingAfterBreak="0">
    <w:nsid w:val="2FE11924"/>
    <w:multiLevelType w:val="multilevel"/>
    <w:tmpl w:val="38F68F6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89" w15:restartNumberingAfterBreak="0">
    <w:nsid w:val="30FB414B"/>
    <w:multiLevelType w:val="hybridMultilevel"/>
    <w:tmpl w:val="224038AE"/>
    <w:lvl w:ilvl="0" w:tplc="59628FA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21E670A"/>
    <w:multiLevelType w:val="multilevel"/>
    <w:tmpl w:val="9FB43E3E"/>
    <w:lvl w:ilvl="0">
      <w:start w:val="1"/>
      <w:numFmt w:val="decimal"/>
      <w:lvlText w:val="4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91" w15:restartNumberingAfterBreak="0">
    <w:nsid w:val="32ED6343"/>
    <w:multiLevelType w:val="multilevel"/>
    <w:tmpl w:val="FAA2D6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3" w15:restartNumberingAfterBreak="0">
    <w:nsid w:val="332E3047"/>
    <w:multiLevelType w:val="multilevel"/>
    <w:tmpl w:val="E054AAFE"/>
    <w:lvl w:ilvl="0">
      <w:start w:val="1"/>
      <w:numFmt w:val="decimal"/>
      <w:lvlText w:val="%1."/>
      <w:lvlJc w:val="left"/>
      <w:pPr>
        <w:ind w:left="3660" w:hanging="360"/>
      </w:pPr>
      <w:rPr>
        <w:rFonts w:ascii="Tahoma" w:eastAsia="Times New Roman" w:hAnsi="Tahoma" w:cs="Tahoma"/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36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40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3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7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7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100" w:hanging="1800"/>
      </w:pPr>
      <w:rPr>
        <w:rFonts w:hint="default"/>
      </w:rPr>
    </w:lvl>
  </w:abstractNum>
  <w:abstractNum w:abstractNumId="94" w15:restartNumberingAfterBreak="0">
    <w:nsid w:val="33E479E9"/>
    <w:multiLevelType w:val="hybridMultilevel"/>
    <w:tmpl w:val="FAAE9EB4"/>
    <w:lvl w:ilvl="0" w:tplc="ACAE4198">
      <w:start w:val="1"/>
      <w:numFmt w:val="decimal"/>
      <w:lvlText w:val="%1."/>
      <w:lvlJc w:val="left"/>
      <w:pPr>
        <w:ind w:left="502" w:hanging="360"/>
      </w:pPr>
      <w:rPr>
        <w:strike w:val="0"/>
        <w:color w:val="auto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5" w15:restartNumberingAfterBreak="0">
    <w:nsid w:val="34153F31"/>
    <w:multiLevelType w:val="hybridMultilevel"/>
    <w:tmpl w:val="E7962446"/>
    <w:lvl w:ilvl="0" w:tplc="AD562C4E">
      <w:start w:val="1"/>
      <w:numFmt w:val="lowerLetter"/>
      <w:lvlText w:val="%1."/>
      <w:lvlJc w:val="left"/>
      <w:pPr>
        <w:ind w:left="138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96" w15:restartNumberingAfterBreak="0">
    <w:nsid w:val="34264565"/>
    <w:multiLevelType w:val="hybridMultilevel"/>
    <w:tmpl w:val="F752CF36"/>
    <w:lvl w:ilvl="0" w:tplc="994EE726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74458EC"/>
    <w:multiLevelType w:val="hybridMultilevel"/>
    <w:tmpl w:val="B1BE5968"/>
    <w:lvl w:ilvl="0" w:tplc="B4F81742">
      <w:start w:val="1"/>
      <w:numFmt w:val="decimal"/>
      <w:lvlText w:val="16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37630258"/>
    <w:multiLevelType w:val="hybridMultilevel"/>
    <w:tmpl w:val="2A489954"/>
    <w:lvl w:ilvl="0" w:tplc="0415000F">
      <w:start w:val="1"/>
      <w:numFmt w:val="decimal"/>
      <w:lvlText w:val="%1.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385E3E62"/>
    <w:multiLevelType w:val="multilevel"/>
    <w:tmpl w:val="FBC2033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00" w15:restartNumberingAfterBreak="0">
    <w:nsid w:val="38ED162A"/>
    <w:multiLevelType w:val="hybridMultilevel"/>
    <w:tmpl w:val="AE06879C"/>
    <w:lvl w:ilvl="0" w:tplc="04150011">
      <w:start w:val="1"/>
      <w:numFmt w:val="decimal"/>
      <w:lvlText w:val="%1)"/>
      <w:lvlJc w:val="left"/>
      <w:pPr>
        <w:ind w:left="1159" w:hanging="360"/>
      </w:pPr>
    </w:lvl>
    <w:lvl w:ilvl="1" w:tplc="4DBA63A0">
      <w:start w:val="1"/>
      <w:numFmt w:val="lowerLetter"/>
      <w:lvlText w:val="%2)"/>
      <w:lvlJc w:val="left"/>
      <w:pPr>
        <w:ind w:left="1879" w:hanging="360"/>
      </w:pPr>
      <w:rPr>
        <w:rFonts w:hint="default"/>
        <w:color w:val="auto"/>
      </w:rPr>
    </w:lvl>
    <w:lvl w:ilvl="2" w:tplc="0415001B">
      <w:start w:val="1"/>
      <w:numFmt w:val="lowerRoman"/>
      <w:lvlText w:val="%3."/>
      <w:lvlJc w:val="right"/>
      <w:pPr>
        <w:ind w:left="2599" w:hanging="180"/>
      </w:pPr>
    </w:lvl>
    <w:lvl w:ilvl="3" w:tplc="E12251EA">
      <w:start w:val="1"/>
      <w:numFmt w:val="decimal"/>
      <w:lvlText w:val="%4."/>
      <w:lvlJc w:val="left"/>
      <w:pPr>
        <w:ind w:left="3319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39" w:hanging="360"/>
      </w:pPr>
    </w:lvl>
    <w:lvl w:ilvl="5" w:tplc="0415001B" w:tentative="1">
      <w:start w:val="1"/>
      <w:numFmt w:val="lowerRoman"/>
      <w:lvlText w:val="%6."/>
      <w:lvlJc w:val="right"/>
      <w:pPr>
        <w:ind w:left="4759" w:hanging="180"/>
      </w:pPr>
    </w:lvl>
    <w:lvl w:ilvl="6" w:tplc="0415000F" w:tentative="1">
      <w:start w:val="1"/>
      <w:numFmt w:val="decimal"/>
      <w:lvlText w:val="%7."/>
      <w:lvlJc w:val="left"/>
      <w:pPr>
        <w:ind w:left="5479" w:hanging="360"/>
      </w:pPr>
    </w:lvl>
    <w:lvl w:ilvl="7" w:tplc="04150019" w:tentative="1">
      <w:start w:val="1"/>
      <w:numFmt w:val="lowerLetter"/>
      <w:lvlText w:val="%8."/>
      <w:lvlJc w:val="left"/>
      <w:pPr>
        <w:ind w:left="6199" w:hanging="360"/>
      </w:pPr>
    </w:lvl>
    <w:lvl w:ilvl="8" w:tplc="0415001B" w:tentative="1">
      <w:start w:val="1"/>
      <w:numFmt w:val="lowerRoman"/>
      <w:lvlText w:val="%9."/>
      <w:lvlJc w:val="right"/>
      <w:pPr>
        <w:ind w:left="6919" w:hanging="180"/>
      </w:pPr>
    </w:lvl>
  </w:abstractNum>
  <w:abstractNum w:abstractNumId="101" w15:restartNumberingAfterBreak="0">
    <w:nsid w:val="393C7353"/>
    <w:multiLevelType w:val="hybridMultilevel"/>
    <w:tmpl w:val="3226597E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02" w15:restartNumberingAfterBreak="0">
    <w:nsid w:val="399A0514"/>
    <w:multiLevelType w:val="multilevel"/>
    <w:tmpl w:val="EBB400D4"/>
    <w:name w:val="WW8Num74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11.%2"/>
      <w:lvlJc w:val="left"/>
      <w:pPr>
        <w:tabs>
          <w:tab w:val="num" w:pos="480"/>
        </w:tabs>
        <w:ind w:left="480" w:hanging="480"/>
      </w:pPr>
      <w:rPr>
        <w:rFonts w:hint="default"/>
        <w:b w:val="0"/>
        <w:b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3" w15:restartNumberingAfterBreak="0">
    <w:nsid w:val="39AE7CFA"/>
    <w:multiLevelType w:val="hybridMultilevel"/>
    <w:tmpl w:val="AB7E8CEE"/>
    <w:lvl w:ilvl="0" w:tplc="BCAEE456">
      <w:start w:val="1"/>
      <w:numFmt w:val="bullet"/>
      <w:lvlText w:val=""/>
      <w:lvlJc w:val="left"/>
      <w:pPr>
        <w:ind w:left="11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104" w15:restartNumberingAfterBreak="0">
    <w:nsid w:val="39C27833"/>
    <w:multiLevelType w:val="hybridMultilevel"/>
    <w:tmpl w:val="00809B8C"/>
    <w:lvl w:ilvl="0" w:tplc="DCC062A0">
      <w:start w:val="1"/>
      <w:numFmt w:val="lowerLetter"/>
      <w:lvlText w:val="%1)"/>
      <w:lvlJc w:val="left"/>
      <w:pPr>
        <w:ind w:left="1519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39" w:hanging="360"/>
      </w:pPr>
    </w:lvl>
    <w:lvl w:ilvl="2" w:tplc="0415001B" w:tentative="1">
      <w:start w:val="1"/>
      <w:numFmt w:val="lowerRoman"/>
      <w:lvlText w:val="%3."/>
      <w:lvlJc w:val="right"/>
      <w:pPr>
        <w:ind w:left="2959" w:hanging="180"/>
      </w:pPr>
    </w:lvl>
    <w:lvl w:ilvl="3" w:tplc="0415000F" w:tentative="1">
      <w:start w:val="1"/>
      <w:numFmt w:val="decimal"/>
      <w:lvlText w:val="%4."/>
      <w:lvlJc w:val="left"/>
      <w:pPr>
        <w:ind w:left="3679" w:hanging="360"/>
      </w:pPr>
    </w:lvl>
    <w:lvl w:ilvl="4" w:tplc="04150019" w:tentative="1">
      <w:start w:val="1"/>
      <w:numFmt w:val="lowerLetter"/>
      <w:lvlText w:val="%5."/>
      <w:lvlJc w:val="left"/>
      <w:pPr>
        <w:ind w:left="4399" w:hanging="360"/>
      </w:pPr>
    </w:lvl>
    <w:lvl w:ilvl="5" w:tplc="0415001B" w:tentative="1">
      <w:start w:val="1"/>
      <w:numFmt w:val="lowerRoman"/>
      <w:lvlText w:val="%6."/>
      <w:lvlJc w:val="right"/>
      <w:pPr>
        <w:ind w:left="5119" w:hanging="180"/>
      </w:pPr>
    </w:lvl>
    <w:lvl w:ilvl="6" w:tplc="0415000F" w:tentative="1">
      <w:start w:val="1"/>
      <w:numFmt w:val="decimal"/>
      <w:lvlText w:val="%7."/>
      <w:lvlJc w:val="left"/>
      <w:pPr>
        <w:ind w:left="5839" w:hanging="360"/>
      </w:pPr>
    </w:lvl>
    <w:lvl w:ilvl="7" w:tplc="04150019" w:tentative="1">
      <w:start w:val="1"/>
      <w:numFmt w:val="lowerLetter"/>
      <w:lvlText w:val="%8."/>
      <w:lvlJc w:val="left"/>
      <w:pPr>
        <w:ind w:left="6559" w:hanging="360"/>
      </w:pPr>
    </w:lvl>
    <w:lvl w:ilvl="8" w:tplc="0415001B" w:tentative="1">
      <w:start w:val="1"/>
      <w:numFmt w:val="lowerRoman"/>
      <w:lvlText w:val="%9."/>
      <w:lvlJc w:val="right"/>
      <w:pPr>
        <w:ind w:left="7279" w:hanging="180"/>
      </w:pPr>
    </w:lvl>
  </w:abstractNum>
  <w:abstractNum w:abstractNumId="105" w15:restartNumberingAfterBreak="0">
    <w:nsid w:val="3AD83971"/>
    <w:multiLevelType w:val="hybridMultilevel"/>
    <w:tmpl w:val="44FE1902"/>
    <w:lvl w:ilvl="0" w:tplc="C5DAB192">
      <w:start w:val="1"/>
      <w:numFmt w:val="decimal"/>
      <w:lvlText w:val="%1."/>
      <w:lvlJc w:val="left"/>
      <w:pPr>
        <w:ind w:left="90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6" w15:restartNumberingAfterBreak="0">
    <w:nsid w:val="3B0563F6"/>
    <w:multiLevelType w:val="hybridMultilevel"/>
    <w:tmpl w:val="21FC2CA0"/>
    <w:lvl w:ilvl="0" w:tplc="B852B872">
      <w:start w:val="7"/>
      <w:numFmt w:val="decimal"/>
      <w:lvlText w:val="1.%1"/>
      <w:lvlJc w:val="left"/>
      <w:pPr>
        <w:ind w:left="1219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3B5E4475"/>
    <w:multiLevelType w:val="hybridMultilevel"/>
    <w:tmpl w:val="36F24716"/>
    <w:lvl w:ilvl="0" w:tplc="B9AC8F9E">
      <w:start w:val="1"/>
      <w:numFmt w:val="decimal"/>
      <w:lvlText w:val="9.%1"/>
      <w:lvlJc w:val="left"/>
      <w:pPr>
        <w:ind w:left="1388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08" w:hanging="360"/>
      </w:pPr>
    </w:lvl>
    <w:lvl w:ilvl="2" w:tplc="0415001B" w:tentative="1">
      <w:start w:val="1"/>
      <w:numFmt w:val="lowerRoman"/>
      <w:lvlText w:val="%3."/>
      <w:lvlJc w:val="right"/>
      <w:pPr>
        <w:ind w:left="2828" w:hanging="180"/>
      </w:pPr>
    </w:lvl>
    <w:lvl w:ilvl="3" w:tplc="0415000F" w:tentative="1">
      <w:start w:val="1"/>
      <w:numFmt w:val="decimal"/>
      <w:lvlText w:val="%4."/>
      <w:lvlJc w:val="left"/>
      <w:pPr>
        <w:ind w:left="3548" w:hanging="360"/>
      </w:pPr>
    </w:lvl>
    <w:lvl w:ilvl="4" w:tplc="04150019" w:tentative="1">
      <w:start w:val="1"/>
      <w:numFmt w:val="lowerLetter"/>
      <w:lvlText w:val="%5."/>
      <w:lvlJc w:val="left"/>
      <w:pPr>
        <w:ind w:left="4268" w:hanging="360"/>
      </w:pPr>
    </w:lvl>
    <w:lvl w:ilvl="5" w:tplc="0415001B" w:tentative="1">
      <w:start w:val="1"/>
      <w:numFmt w:val="lowerRoman"/>
      <w:lvlText w:val="%6."/>
      <w:lvlJc w:val="right"/>
      <w:pPr>
        <w:ind w:left="4988" w:hanging="180"/>
      </w:pPr>
    </w:lvl>
    <w:lvl w:ilvl="6" w:tplc="0415000F" w:tentative="1">
      <w:start w:val="1"/>
      <w:numFmt w:val="decimal"/>
      <w:lvlText w:val="%7."/>
      <w:lvlJc w:val="left"/>
      <w:pPr>
        <w:ind w:left="5708" w:hanging="360"/>
      </w:pPr>
    </w:lvl>
    <w:lvl w:ilvl="7" w:tplc="04150019" w:tentative="1">
      <w:start w:val="1"/>
      <w:numFmt w:val="lowerLetter"/>
      <w:lvlText w:val="%8."/>
      <w:lvlJc w:val="left"/>
      <w:pPr>
        <w:ind w:left="6428" w:hanging="360"/>
      </w:pPr>
    </w:lvl>
    <w:lvl w:ilvl="8" w:tplc="0415001B" w:tentative="1">
      <w:start w:val="1"/>
      <w:numFmt w:val="lowerRoman"/>
      <w:lvlText w:val="%9."/>
      <w:lvlJc w:val="right"/>
      <w:pPr>
        <w:ind w:left="7148" w:hanging="180"/>
      </w:pPr>
    </w:lvl>
  </w:abstractNum>
  <w:abstractNum w:abstractNumId="108" w15:restartNumberingAfterBreak="0">
    <w:nsid w:val="3BB37D44"/>
    <w:multiLevelType w:val="hybridMultilevel"/>
    <w:tmpl w:val="777C3D4E"/>
    <w:lvl w:ilvl="0" w:tplc="F5847FFC">
      <w:start w:val="1"/>
      <w:numFmt w:val="decimal"/>
      <w:lvlText w:val="10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3C2F0B27"/>
    <w:multiLevelType w:val="hybridMultilevel"/>
    <w:tmpl w:val="27427A42"/>
    <w:lvl w:ilvl="0" w:tplc="DD6E7E74">
      <w:start w:val="1"/>
      <w:numFmt w:val="decimal"/>
      <w:lvlText w:val="%1)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3DE96188"/>
    <w:multiLevelType w:val="hybridMultilevel"/>
    <w:tmpl w:val="13C23ACA"/>
    <w:lvl w:ilvl="0" w:tplc="FBBA9838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1" w15:restartNumberingAfterBreak="0">
    <w:nsid w:val="3E1916B5"/>
    <w:multiLevelType w:val="hybridMultilevel"/>
    <w:tmpl w:val="BA46B680"/>
    <w:lvl w:ilvl="0" w:tplc="291A31BC">
      <w:start w:val="1"/>
      <w:numFmt w:val="decimal"/>
      <w:lvlText w:val="%1."/>
      <w:lvlJc w:val="left"/>
      <w:pPr>
        <w:ind w:left="1077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12" w15:restartNumberingAfterBreak="0">
    <w:nsid w:val="3EFB5DDC"/>
    <w:multiLevelType w:val="hybridMultilevel"/>
    <w:tmpl w:val="680061CA"/>
    <w:lvl w:ilvl="0" w:tplc="FE70C1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43A44FD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3" w15:restartNumberingAfterBreak="0">
    <w:nsid w:val="3FD04886"/>
    <w:multiLevelType w:val="hybridMultilevel"/>
    <w:tmpl w:val="4714184E"/>
    <w:lvl w:ilvl="0" w:tplc="34947536">
      <w:start w:val="1"/>
      <w:numFmt w:val="decimal"/>
      <w:lvlText w:val="12.%1"/>
      <w:lvlJc w:val="left"/>
      <w:pPr>
        <w:ind w:left="862" w:hanging="360"/>
      </w:pPr>
      <w:rPr>
        <w:rFonts w:hint="default"/>
        <w:b w:val="0"/>
        <w:sz w:val="20"/>
        <w:szCs w:val="20"/>
      </w:rPr>
    </w:lvl>
    <w:lvl w:ilvl="1" w:tplc="DB909F76">
      <w:start w:val="1"/>
      <w:numFmt w:val="decimal"/>
      <w:lvlText w:val="11.%2"/>
      <w:lvlJc w:val="left"/>
      <w:pPr>
        <w:ind w:left="1582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14" w15:restartNumberingAfterBreak="0">
    <w:nsid w:val="40FE1BC2"/>
    <w:multiLevelType w:val="hybridMultilevel"/>
    <w:tmpl w:val="902A1BCA"/>
    <w:lvl w:ilvl="0" w:tplc="79681638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1162177"/>
    <w:multiLevelType w:val="hybridMultilevel"/>
    <w:tmpl w:val="5B2AC99E"/>
    <w:lvl w:ilvl="0" w:tplc="10C0E868">
      <w:start w:val="1"/>
      <w:numFmt w:val="decimal"/>
      <w:lvlText w:val="15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29E6C0E"/>
    <w:multiLevelType w:val="hybridMultilevel"/>
    <w:tmpl w:val="27543F98"/>
    <w:lvl w:ilvl="0" w:tplc="04150011">
      <w:start w:val="1"/>
      <w:numFmt w:val="decimal"/>
      <w:lvlText w:val="%1)"/>
      <w:lvlJc w:val="left"/>
      <w:pPr>
        <w:ind w:left="1494" w:hanging="360"/>
      </w:p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7" w15:restartNumberingAfterBreak="0">
    <w:nsid w:val="43C803A2"/>
    <w:multiLevelType w:val="hybridMultilevel"/>
    <w:tmpl w:val="57526DE0"/>
    <w:lvl w:ilvl="0" w:tplc="11124CEC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 w15:restartNumberingAfterBreak="0">
    <w:nsid w:val="45296B2A"/>
    <w:multiLevelType w:val="hybridMultilevel"/>
    <w:tmpl w:val="33AA7CC0"/>
    <w:lvl w:ilvl="0" w:tplc="62BE6AEA">
      <w:start w:val="1"/>
      <w:numFmt w:val="decimal"/>
      <w:lvlText w:val="11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455E67BE"/>
    <w:multiLevelType w:val="hybridMultilevel"/>
    <w:tmpl w:val="A684C16C"/>
    <w:lvl w:ilvl="0" w:tplc="5560D1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BA98DD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0" w15:restartNumberingAfterBreak="0">
    <w:nsid w:val="45AB06E7"/>
    <w:multiLevelType w:val="hybridMultilevel"/>
    <w:tmpl w:val="3650F12C"/>
    <w:lvl w:ilvl="0" w:tplc="B19E68FE">
      <w:start w:val="1"/>
      <w:numFmt w:val="decimal"/>
      <w:lvlText w:val="13.%1"/>
      <w:lvlJc w:val="left"/>
      <w:pPr>
        <w:ind w:left="720" w:hanging="360"/>
      </w:pPr>
      <w:rPr>
        <w:rFonts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469F1272"/>
    <w:multiLevelType w:val="hybridMultilevel"/>
    <w:tmpl w:val="AB5C8576"/>
    <w:lvl w:ilvl="0" w:tplc="FBBA9838">
      <w:start w:val="1"/>
      <w:numFmt w:val="decimal"/>
      <w:lvlText w:val="%1)"/>
      <w:lvlJc w:val="left"/>
      <w:pPr>
        <w:ind w:left="1219" w:hanging="360"/>
      </w:pPr>
      <w:rPr>
        <w:rFonts w:hint="default"/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39" w:hanging="360"/>
      </w:pPr>
    </w:lvl>
    <w:lvl w:ilvl="2" w:tplc="0415001B" w:tentative="1">
      <w:start w:val="1"/>
      <w:numFmt w:val="lowerRoman"/>
      <w:lvlText w:val="%3."/>
      <w:lvlJc w:val="right"/>
      <w:pPr>
        <w:ind w:left="2659" w:hanging="180"/>
      </w:pPr>
    </w:lvl>
    <w:lvl w:ilvl="3" w:tplc="0415000F" w:tentative="1">
      <w:start w:val="1"/>
      <w:numFmt w:val="decimal"/>
      <w:lvlText w:val="%4."/>
      <w:lvlJc w:val="left"/>
      <w:pPr>
        <w:ind w:left="3379" w:hanging="360"/>
      </w:pPr>
    </w:lvl>
    <w:lvl w:ilvl="4" w:tplc="04150019" w:tentative="1">
      <w:start w:val="1"/>
      <w:numFmt w:val="lowerLetter"/>
      <w:lvlText w:val="%5."/>
      <w:lvlJc w:val="left"/>
      <w:pPr>
        <w:ind w:left="4099" w:hanging="360"/>
      </w:pPr>
    </w:lvl>
    <w:lvl w:ilvl="5" w:tplc="0415001B" w:tentative="1">
      <w:start w:val="1"/>
      <w:numFmt w:val="lowerRoman"/>
      <w:lvlText w:val="%6."/>
      <w:lvlJc w:val="right"/>
      <w:pPr>
        <w:ind w:left="4819" w:hanging="180"/>
      </w:pPr>
    </w:lvl>
    <w:lvl w:ilvl="6" w:tplc="0415000F" w:tentative="1">
      <w:start w:val="1"/>
      <w:numFmt w:val="decimal"/>
      <w:lvlText w:val="%7."/>
      <w:lvlJc w:val="left"/>
      <w:pPr>
        <w:ind w:left="5539" w:hanging="360"/>
      </w:pPr>
    </w:lvl>
    <w:lvl w:ilvl="7" w:tplc="04150019" w:tentative="1">
      <w:start w:val="1"/>
      <w:numFmt w:val="lowerLetter"/>
      <w:lvlText w:val="%8."/>
      <w:lvlJc w:val="left"/>
      <w:pPr>
        <w:ind w:left="6259" w:hanging="360"/>
      </w:pPr>
    </w:lvl>
    <w:lvl w:ilvl="8" w:tplc="0415001B" w:tentative="1">
      <w:start w:val="1"/>
      <w:numFmt w:val="lowerRoman"/>
      <w:lvlText w:val="%9."/>
      <w:lvlJc w:val="right"/>
      <w:pPr>
        <w:ind w:left="6979" w:hanging="180"/>
      </w:pPr>
    </w:lvl>
  </w:abstractNum>
  <w:abstractNum w:abstractNumId="122" w15:restartNumberingAfterBreak="0">
    <w:nsid w:val="4772267D"/>
    <w:multiLevelType w:val="hybridMultilevel"/>
    <w:tmpl w:val="7508287A"/>
    <w:lvl w:ilvl="0" w:tplc="AE020086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4B8F7A68"/>
    <w:multiLevelType w:val="hybridMultilevel"/>
    <w:tmpl w:val="E676FEA2"/>
    <w:lvl w:ilvl="0" w:tplc="1A0A77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4" w15:restartNumberingAfterBreak="0">
    <w:nsid w:val="4C1E713A"/>
    <w:multiLevelType w:val="hybridMultilevel"/>
    <w:tmpl w:val="298AEBC6"/>
    <w:lvl w:ilvl="0" w:tplc="4E86F052">
      <w:start w:val="1"/>
      <w:numFmt w:val="bullet"/>
      <w:lvlText w:val=""/>
      <w:lvlJc w:val="left"/>
      <w:pPr>
        <w:ind w:left="733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53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3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3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3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3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3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3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3" w:hanging="360"/>
      </w:pPr>
      <w:rPr>
        <w:rFonts w:ascii="Wingdings" w:hAnsi="Wingdings" w:hint="default"/>
      </w:rPr>
    </w:lvl>
  </w:abstractNum>
  <w:abstractNum w:abstractNumId="125" w15:restartNumberingAfterBreak="0">
    <w:nsid w:val="4C7E4F02"/>
    <w:multiLevelType w:val="hybridMultilevel"/>
    <w:tmpl w:val="AC8C2BEC"/>
    <w:lvl w:ilvl="0" w:tplc="04150011">
      <w:start w:val="1"/>
      <w:numFmt w:val="decimal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 w15:restartNumberingAfterBreak="0">
    <w:nsid w:val="4C907419"/>
    <w:multiLevelType w:val="hybridMultilevel"/>
    <w:tmpl w:val="8BACD83A"/>
    <w:lvl w:ilvl="0" w:tplc="FAAAE934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EB80CE6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7" w15:restartNumberingAfterBreak="0">
    <w:nsid w:val="4CB75EF9"/>
    <w:multiLevelType w:val="hybridMultilevel"/>
    <w:tmpl w:val="B6D48B3A"/>
    <w:lvl w:ilvl="0" w:tplc="04150011">
      <w:start w:val="1"/>
      <w:numFmt w:val="decimal"/>
      <w:lvlText w:val="%1)"/>
      <w:lvlJc w:val="left"/>
      <w:pPr>
        <w:ind w:left="2460" w:hanging="360"/>
      </w:p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8" w15:restartNumberingAfterBreak="0">
    <w:nsid w:val="4CE00331"/>
    <w:multiLevelType w:val="hybridMultilevel"/>
    <w:tmpl w:val="E4A648A6"/>
    <w:lvl w:ilvl="0" w:tplc="FAAAE934">
      <w:start w:val="1"/>
      <w:numFmt w:val="decimal"/>
      <w:lvlText w:val="1.%1"/>
      <w:lvlJc w:val="left"/>
      <w:pPr>
        <w:ind w:left="11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29" w15:restartNumberingAfterBreak="0">
    <w:nsid w:val="4E014A82"/>
    <w:multiLevelType w:val="hybridMultilevel"/>
    <w:tmpl w:val="59568B28"/>
    <w:lvl w:ilvl="0" w:tplc="A3D2292E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F2CB48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  <w:b w:val="0"/>
        <w:bCs w:val="0"/>
        <w:color w:val="auto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8E96B174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 w:tplc="7F30CEA6">
      <w:start w:val="1"/>
      <w:numFmt w:val="lowerLetter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 w:tplc="7F30CEA6">
      <w:start w:val="1"/>
      <w:numFmt w:val="lowerLetter"/>
      <w:lvlText w:val="%6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0" w15:restartNumberingAfterBreak="0">
    <w:nsid w:val="4FAA650F"/>
    <w:multiLevelType w:val="hybridMultilevel"/>
    <w:tmpl w:val="797E6E3E"/>
    <w:lvl w:ilvl="0" w:tplc="51C0C56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4FBE6FAC"/>
    <w:multiLevelType w:val="hybridMultilevel"/>
    <w:tmpl w:val="7DE09E5C"/>
    <w:lvl w:ilvl="0" w:tplc="8B3E69DC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504B15BE"/>
    <w:multiLevelType w:val="multilevel"/>
    <w:tmpl w:val="56CADE50"/>
    <w:styleLink w:val="WWNum23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3" w15:restartNumberingAfterBreak="0">
    <w:nsid w:val="50EE72FF"/>
    <w:multiLevelType w:val="multilevel"/>
    <w:tmpl w:val="D94269B0"/>
    <w:styleLink w:val="List14"/>
    <w:lvl w:ilvl="0">
      <w:start w:val="1"/>
      <w:numFmt w:val="decimal"/>
      <w:lvlText w:val="%1."/>
      <w:lvlJc w:val="left"/>
      <w:rPr>
        <w:rFonts w:ascii="Arial" w:eastAsia="Times New Roman" w:hAnsi="Arial" w:cs="Arial"/>
        <w:position w:val="0"/>
      </w:rPr>
    </w:lvl>
    <w:lvl w:ilvl="1">
      <w:start w:val="1"/>
      <w:numFmt w:val="decimal"/>
      <w:lvlText w:val="%1.%2."/>
      <w:lvlJc w:val="left"/>
      <w:rPr>
        <w:rFonts w:ascii="Arial" w:eastAsia="Times New Roman" w:hAnsi="Arial" w:cs="Arial"/>
        <w:position w:val="0"/>
      </w:rPr>
    </w:lvl>
    <w:lvl w:ilvl="2">
      <w:start w:val="1"/>
      <w:numFmt w:val="decimal"/>
      <w:lvlText w:val="%3."/>
      <w:lvlJc w:val="left"/>
      <w:rPr>
        <w:rFonts w:ascii="Arial" w:eastAsia="Times New Roman" w:hAnsi="Arial" w:cs="Arial"/>
        <w:position w:val="0"/>
      </w:rPr>
    </w:lvl>
    <w:lvl w:ilvl="3">
      <w:start w:val="1"/>
      <w:numFmt w:val="decimal"/>
      <w:lvlText w:val="%4."/>
      <w:lvlJc w:val="left"/>
      <w:rPr>
        <w:rFonts w:ascii="Arial" w:eastAsia="Times New Roman" w:hAnsi="Arial" w:cs="Arial"/>
        <w:position w:val="0"/>
      </w:rPr>
    </w:lvl>
    <w:lvl w:ilvl="4">
      <w:start w:val="1"/>
      <w:numFmt w:val="decimal"/>
      <w:lvlText w:val="%5."/>
      <w:lvlJc w:val="left"/>
      <w:rPr>
        <w:rFonts w:ascii="Arial" w:eastAsia="Times New Roman" w:hAnsi="Arial" w:cs="Arial"/>
        <w:position w:val="0"/>
      </w:rPr>
    </w:lvl>
    <w:lvl w:ilvl="5">
      <w:start w:val="1"/>
      <w:numFmt w:val="decimal"/>
      <w:lvlText w:val="%6."/>
      <w:lvlJc w:val="left"/>
      <w:rPr>
        <w:rFonts w:ascii="Arial" w:eastAsia="Times New Roman" w:hAnsi="Arial" w:cs="Arial"/>
        <w:position w:val="0"/>
      </w:rPr>
    </w:lvl>
    <w:lvl w:ilvl="6">
      <w:start w:val="1"/>
      <w:numFmt w:val="decimal"/>
      <w:lvlText w:val="%7."/>
      <w:lvlJc w:val="left"/>
      <w:rPr>
        <w:rFonts w:ascii="Arial" w:eastAsia="Times New Roman" w:hAnsi="Arial" w:cs="Arial"/>
        <w:position w:val="0"/>
      </w:rPr>
    </w:lvl>
    <w:lvl w:ilvl="7">
      <w:start w:val="1"/>
      <w:numFmt w:val="decimal"/>
      <w:lvlText w:val="%8."/>
      <w:lvlJc w:val="left"/>
      <w:rPr>
        <w:rFonts w:ascii="Arial" w:eastAsia="Times New Roman" w:hAnsi="Arial" w:cs="Arial"/>
        <w:position w:val="0"/>
      </w:rPr>
    </w:lvl>
    <w:lvl w:ilvl="8">
      <w:start w:val="1"/>
      <w:numFmt w:val="decimal"/>
      <w:lvlText w:val="%9."/>
      <w:lvlJc w:val="left"/>
      <w:rPr>
        <w:rFonts w:ascii="Arial" w:eastAsia="Times New Roman" w:hAnsi="Arial" w:cs="Arial"/>
        <w:position w:val="0"/>
      </w:rPr>
    </w:lvl>
  </w:abstractNum>
  <w:abstractNum w:abstractNumId="134" w15:restartNumberingAfterBreak="0">
    <w:nsid w:val="520C65C0"/>
    <w:multiLevelType w:val="multilevel"/>
    <w:tmpl w:val="94C4BF6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5" w15:restartNumberingAfterBreak="0">
    <w:nsid w:val="52E67D01"/>
    <w:multiLevelType w:val="hybridMultilevel"/>
    <w:tmpl w:val="ED78B102"/>
    <w:lvl w:ilvl="0" w:tplc="36048E84">
      <w:start w:val="7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ascii="Tahoma" w:hAnsi="Tahoma" w:cs="Tahoma"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537B6B12"/>
    <w:multiLevelType w:val="hybridMultilevel"/>
    <w:tmpl w:val="37B21094"/>
    <w:lvl w:ilvl="0" w:tplc="33E42E68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5580626D"/>
    <w:multiLevelType w:val="hybridMultilevel"/>
    <w:tmpl w:val="8E468366"/>
    <w:lvl w:ilvl="0" w:tplc="7FFA0A9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560D045B"/>
    <w:multiLevelType w:val="multilevel"/>
    <w:tmpl w:val="02945CD2"/>
    <w:lvl w:ilvl="0">
      <w:start w:val="1"/>
      <w:numFmt w:val="decimal"/>
      <w:lvlText w:val="4.%1"/>
      <w:lvlJc w:val="left"/>
      <w:pPr>
        <w:ind w:left="1260" w:hanging="360"/>
      </w:pPr>
      <w:rPr>
        <w:rFonts w:hint="default"/>
        <w:b w:val="0"/>
        <w:bCs w:val="0"/>
        <w:color w:val="auto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00" w:hanging="1800"/>
      </w:pPr>
      <w:rPr>
        <w:rFonts w:hint="default"/>
      </w:rPr>
    </w:lvl>
  </w:abstractNum>
  <w:abstractNum w:abstractNumId="139" w15:restartNumberingAfterBreak="0">
    <w:nsid w:val="56525312"/>
    <w:multiLevelType w:val="hybridMultilevel"/>
    <w:tmpl w:val="7074AF40"/>
    <w:lvl w:ilvl="0" w:tplc="EB9A0C34">
      <w:start w:val="1"/>
      <w:numFmt w:val="decimal"/>
      <w:lvlText w:val="3.%1"/>
      <w:lvlJc w:val="left"/>
      <w:pPr>
        <w:ind w:left="12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40" w15:restartNumberingAfterBreak="0">
    <w:nsid w:val="580D2B7D"/>
    <w:multiLevelType w:val="multilevel"/>
    <w:tmpl w:val="D14CD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3"/>
      <w:numFmt w:val="decimal"/>
      <w:lvlText w:val="1.%2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141" w15:restartNumberingAfterBreak="0">
    <w:nsid w:val="58197BB2"/>
    <w:multiLevelType w:val="multilevel"/>
    <w:tmpl w:val="738E73F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2" w15:restartNumberingAfterBreak="0">
    <w:nsid w:val="58805F0D"/>
    <w:multiLevelType w:val="hybridMultilevel"/>
    <w:tmpl w:val="CA0CA8D0"/>
    <w:name w:val="WW8Num72"/>
    <w:lvl w:ilvl="0" w:tplc="2DCA259A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589223A4"/>
    <w:multiLevelType w:val="multilevel"/>
    <w:tmpl w:val="60D4022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4" w15:restartNumberingAfterBreak="0">
    <w:nsid w:val="590B327D"/>
    <w:multiLevelType w:val="hybridMultilevel"/>
    <w:tmpl w:val="44001904"/>
    <w:lvl w:ilvl="0" w:tplc="1D269D5C">
      <w:start w:val="1"/>
      <w:numFmt w:val="decimal"/>
      <w:lvlText w:val="12.%1"/>
      <w:lvlJc w:val="left"/>
      <w:pPr>
        <w:ind w:left="720" w:hanging="360"/>
      </w:pPr>
      <w:rPr>
        <w:rFonts w:ascii="Tahoma" w:hAnsi="Tahoma" w:cs="Tahoma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59684373"/>
    <w:multiLevelType w:val="hybridMultilevel"/>
    <w:tmpl w:val="73F29842"/>
    <w:lvl w:ilvl="0" w:tplc="54B8A386">
      <w:start w:val="1"/>
      <w:numFmt w:val="decimal"/>
      <w:lvlText w:val="2.%1"/>
      <w:lvlJc w:val="left"/>
      <w:pPr>
        <w:ind w:left="112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3" w:hanging="360"/>
      </w:pPr>
    </w:lvl>
    <w:lvl w:ilvl="2" w:tplc="0415001B" w:tentative="1">
      <w:start w:val="1"/>
      <w:numFmt w:val="lowerRoman"/>
      <w:lvlText w:val="%3."/>
      <w:lvlJc w:val="right"/>
      <w:pPr>
        <w:ind w:left="2563" w:hanging="180"/>
      </w:pPr>
    </w:lvl>
    <w:lvl w:ilvl="3" w:tplc="0415000F" w:tentative="1">
      <w:start w:val="1"/>
      <w:numFmt w:val="decimal"/>
      <w:lvlText w:val="%4."/>
      <w:lvlJc w:val="left"/>
      <w:pPr>
        <w:ind w:left="3283" w:hanging="360"/>
      </w:pPr>
    </w:lvl>
    <w:lvl w:ilvl="4" w:tplc="04150019" w:tentative="1">
      <w:start w:val="1"/>
      <w:numFmt w:val="lowerLetter"/>
      <w:lvlText w:val="%5."/>
      <w:lvlJc w:val="left"/>
      <w:pPr>
        <w:ind w:left="4003" w:hanging="360"/>
      </w:pPr>
    </w:lvl>
    <w:lvl w:ilvl="5" w:tplc="0415001B" w:tentative="1">
      <w:start w:val="1"/>
      <w:numFmt w:val="lowerRoman"/>
      <w:lvlText w:val="%6."/>
      <w:lvlJc w:val="right"/>
      <w:pPr>
        <w:ind w:left="4723" w:hanging="180"/>
      </w:pPr>
    </w:lvl>
    <w:lvl w:ilvl="6" w:tplc="0415000F" w:tentative="1">
      <w:start w:val="1"/>
      <w:numFmt w:val="decimal"/>
      <w:lvlText w:val="%7."/>
      <w:lvlJc w:val="left"/>
      <w:pPr>
        <w:ind w:left="5443" w:hanging="360"/>
      </w:pPr>
    </w:lvl>
    <w:lvl w:ilvl="7" w:tplc="04150019" w:tentative="1">
      <w:start w:val="1"/>
      <w:numFmt w:val="lowerLetter"/>
      <w:lvlText w:val="%8."/>
      <w:lvlJc w:val="left"/>
      <w:pPr>
        <w:ind w:left="6163" w:hanging="360"/>
      </w:pPr>
    </w:lvl>
    <w:lvl w:ilvl="8" w:tplc="0415001B" w:tentative="1">
      <w:start w:val="1"/>
      <w:numFmt w:val="lowerRoman"/>
      <w:lvlText w:val="%9."/>
      <w:lvlJc w:val="right"/>
      <w:pPr>
        <w:ind w:left="6883" w:hanging="180"/>
      </w:pPr>
    </w:lvl>
  </w:abstractNum>
  <w:abstractNum w:abstractNumId="146" w15:restartNumberingAfterBreak="0">
    <w:nsid w:val="5AC570AD"/>
    <w:multiLevelType w:val="hybridMultilevel"/>
    <w:tmpl w:val="E0580C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5ACE64D9"/>
    <w:multiLevelType w:val="hybridMultilevel"/>
    <w:tmpl w:val="BACA752C"/>
    <w:lvl w:ilvl="0" w:tplc="821E5D74">
      <w:start w:val="1"/>
      <w:numFmt w:val="decimal"/>
      <w:lvlText w:val="8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5C1F5F36"/>
    <w:multiLevelType w:val="multilevel"/>
    <w:tmpl w:val="BD9C7B28"/>
    <w:lvl w:ilvl="0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  <w:color w:val="000000"/>
        <w:sz w:val="20"/>
        <w:szCs w:val="20"/>
      </w:rPr>
    </w:lvl>
    <w:lvl w:ilvl="1">
      <w:start w:val="1"/>
      <w:numFmt w:val="decimal"/>
      <w:isLgl/>
      <w:lvlText w:val="%1.%2"/>
      <w:lvlJc w:val="left"/>
      <w:pPr>
        <w:ind w:left="90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600" w:hanging="1800"/>
      </w:pPr>
      <w:rPr>
        <w:rFonts w:hint="default"/>
      </w:rPr>
    </w:lvl>
  </w:abstractNum>
  <w:abstractNum w:abstractNumId="149" w15:restartNumberingAfterBreak="0">
    <w:nsid w:val="5C881814"/>
    <w:multiLevelType w:val="hybridMultilevel"/>
    <w:tmpl w:val="EB388C6E"/>
    <w:lvl w:ilvl="0" w:tplc="FAAAE934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613A30C6"/>
    <w:multiLevelType w:val="hybridMultilevel"/>
    <w:tmpl w:val="A072D6D0"/>
    <w:lvl w:ilvl="0" w:tplc="BC1888FE">
      <w:start w:val="1"/>
      <w:numFmt w:val="bullet"/>
      <w:lvlText w:val="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51" w15:restartNumberingAfterBreak="0">
    <w:nsid w:val="61F96247"/>
    <w:multiLevelType w:val="hybridMultilevel"/>
    <w:tmpl w:val="C688E7B4"/>
    <w:lvl w:ilvl="0" w:tplc="A9CEC95E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635B6951"/>
    <w:multiLevelType w:val="hybridMultilevel"/>
    <w:tmpl w:val="428E9098"/>
    <w:lvl w:ilvl="0" w:tplc="04150011">
      <w:start w:val="1"/>
      <w:numFmt w:val="decimal"/>
      <w:lvlText w:val="%1)"/>
      <w:lvlJc w:val="left"/>
      <w:pPr>
        <w:ind w:left="1211" w:hanging="360"/>
      </w:pPr>
    </w:lvl>
    <w:lvl w:ilvl="1" w:tplc="04150011">
      <w:start w:val="1"/>
      <w:numFmt w:val="decimal"/>
      <w:lvlText w:val="%2)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3" w15:restartNumberingAfterBreak="0">
    <w:nsid w:val="66010A0C"/>
    <w:multiLevelType w:val="hybridMultilevel"/>
    <w:tmpl w:val="1DC8086E"/>
    <w:lvl w:ilvl="0" w:tplc="59628FAE">
      <w:start w:val="1"/>
      <w:numFmt w:val="lowerLetter"/>
      <w:lvlText w:val="%1)"/>
      <w:lvlJc w:val="left"/>
      <w:pPr>
        <w:ind w:left="18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40" w:hanging="360"/>
      </w:pPr>
    </w:lvl>
    <w:lvl w:ilvl="2" w:tplc="0415001B" w:tentative="1">
      <w:start w:val="1"/>
      <w:numFmt w:val="lowerRoman"/>
      <w:lvlText w:val="%3."/>
      <w:lvlJc w:val="right"/>
      <w:pPr>
        <w:ind w:left="3260" w:hanging="180"/>
      </w:pPr>
    </w:lvl>
    <w:lvl w:ilvl="3" w:tplc="0415000F" w:tentative="1">
      <w:start w:val="1"/>
      <w:numFmt w:val="decimal"/>
      <w:lvlText w:val="%4."/>
      <w:lvlJc w:val="left"/>
      <w:pPr>
        <w:ind w:left="3980" w:hanging="360"/>
      </w:pPr>
    </w:lvl>
    <w:lvl w:ilvl="4" w:tplc="04150019" w:tentative="1">
      <w:start w:val="1"/>
      <w:numFmt w:val="lowerLetter"/>
      <w:lvlText w:val="%5."/>
      <w:lvlJc w:val="left"/>
      <w:pPr>
        <w:ind w:left="4700" w:hanging="360"/>
      </w:pPr>
    </w:lvl>
    <w:lvl w:ilvl="5" w:tplc="0415001B" w:tentative="1">
      <w:start w:val="1"/>
      <w:numFmt w:val="lowerRoman"/>
      <w:lvlText w:val="%6."/>
      <w:lvlJc w:val="right"/>
      <w:pPr>
        <w:ind w:left="5420" w:hanging="180"/>
      </w:pPr>
    </w:lvl>
    <w:lvl w:ilvl="6" w:tplc="0415000F" w:tentative="1">
      <w:start w:val="1"/>
      <w:numFmt w:val="decimal"/>
      <w:lvlText w:val="%7."/>
      <w:lvlJc w:val="left"/>
      <w:pPr>
        <w:ind w:left="6140" w:hanging="360"/>
      </w:pPr>
    </w:lvl>
    <w:lvl w:ilvl="7" w:tplc="04150019" w:tentative="1">
      <w:start w:val="1"/>
      <w:numFmt w:val="lowerLetter"/>
      <w:lvlText w:val="%8."/>
      <w:lvlJc w:val="left"/>
      <w:pPr>
        <w:ind w:left="6860" w:hanging="360"/>
      </w:pPr>
    </w:lvl>
    <w:lvl w:ilvl="8" w:tplc="0415001B" w:tentative="1">
      <w:start w:val="1"/>
      <w:numFmt w:val="lowerRoman"/>
      <w:lvlText w:val="%9."/>
      <w:lvlJc w:val="right"/>
      <w:pPr>
        <w:ind w:left="7580" w:hanging="180"/>
      </w:pPr>
    </w:lvl>
  </w:abstractNum>
  <w:abstractNum w:abstractNumId="154" w15:restartNumberingAfterBreak="0">
    <w:nsid w:val="66CD0C05"/>
    <w:multiLevelType w:val="multilevel"/>
    <w:tmpl w:val="751414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5" w15:restartNumberingAfterBreak="0">
    <w:nsid w:val="67125886"/>
    <w:multiLevelType w:val="multilevel"/>
    <w:tmpl w:val="85A44B30"/>
    <w:lvl w:ilvl="0">
      <w:start w:val="2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6" w15:restartNumberingAfterBreak="0">
    <w:nsid w:val="6740470D"/>
    <w:multiLevelType w:val="multilevel"/>
    <w:tmpl w:val="9D50B2F4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  <w:i w:val="0"/>
        <w:strike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2991" w:hanging="504"/>
      </w:pPr>
      <w:rPr>
        <w:rFonts w:ascii="Tahoma" w:hAnsi="Tahoma" w:cs="Tahoma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lowerLetter"/>
      <w:lvlText w:val="%4)"/>
      <w:lvlJc w:val="left"/>
      <w:pPr>
        <w:ind w:left="2088" w:hanging="648"/>
      </w:pPr>
      <w:rPr>
        <w:b w:val="0"/>
        <w:i w:val="0"/>
        <w:color w:val="auto"/>
        <w:vertAlign w:val="baseline"/>
      </w:rPr>
    </w:lvl>
    <w:lvl w:ilvl="4">
      <w:start w:val="1"/>
      <w:numFmt w:val="bullet"/>
      <w:lvlText w:val=""/>
      <w:lvlJc w:val="left"/>
      <w:pPr>
        <w:ind w:left="2592" w:hanging="792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3096" w:hanging="936"/>
      </w:pPr>
      <w:rPr>
        <w:rFonts w:ascii="Symbol" w:hAnsi="Symbol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157" w15:restartNumberingAfterBreak="0">
    <w:nsid w:val="681A724A"/>
    <w:multiLevelType w:val="hybridMultilevel"/>
    <w:tmpl w:val="9B9AF4BE"/>
    <w:lvl w:ilvl="0" w:tplc="19423810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8" w15:restartNumberingAfterBreak="0">
    <w:nsid w:val="68EB5D8F"/>
    <w:multiLevelType w:val="hybridMultilevel"/>
    <w:tmpl w:val="2A58BCEE"/>
    <w:lvl w:ilvl="0" w:tplc="7DEAD6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9" w15:restartNumberingAfterBreak="0">
    <w:nsid w:val="69343AB6"/>
    <w:multiLevelType w:val="hybridMultilevel"/>
    <w:tmpl w:val="21947E38"/>
    <w:lvl w:ilvl="0" w:tplc="BA06EA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55"/>
        </w:tabs>
        <w:ind w:left="1455" w:hanging="37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0" w15:restartNumberingAfterBreak="0">
    <w:nsid w:val="6A0D42DA"/>
    <w:multiLevelType w:val="multilevel"/>
    <w:tmpl w:val="7D907C02"/>
    <w:lvl w:ilvl="0">
      <w:start w:val="3"/>
      <w:numFmt w:val="decimal"/>
      <w:lvlText w:val="3.%1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Tahoma" w:eastAsia="Times New Roman" w:hAnsi="Tahoma" w:cs="Tahoma" w:hint="default"/>
        <w:sz w:val="19"/>
        <w:szCs w:val="19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0" w:firstLine="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ind w:left="0" w:firstLine="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0" w:firstLine="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ind w:left="0" w:firstLine="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ind w:left="0" w:firstLine="0"/>
      </w:pPr>
      <w:rPr>
        <w:rFonts w:cs="Times New Roman" w:hint="default"/>
      </w:rPr>
    </w:lvl>
  </w:abstractNum>
  <w:abstractNum w:abstractNumId="161" w15:restartNumberingAfterBreak="0">
    <w:nsid w:val="6B4C0EA5"/>
    <w:multiLevelType w:val="multilevel"/>
    <w:tmpl w:val="339065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5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2" w15:restartNumberingAfterBreak="0">
    <w:nsid w:val="6C2337F6"/>
    <w:multiLevelType w:val="multilevel"/>
    <w:tmpl w:val="4D7C0C56"/>
    <w:styleLink w:val="WW8Num2"/>
    <w:lvl w:ilvl="0">
      <w:start w:val="1"/>
      <w:numFmt w:val="none"/>
      <w:lvlText w:val="%1"/>
      <w:lvlJc w:val="left"/>
    </w:lvl>
    <w:lvl w:ilvl="1">
      <w:start w:val="1"/>
      <w:numFmt w:val="none"/>
      <w:lvlText w:val="%2"/>
      <w:lvlJc w:val="left"/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3" w15:restartNumberingAfterBreak="0">
    <w:nsid w:val="6C29244A"/>
    <w:multiLevelType w:val="hybridMultilevel"/>
    <w:tmpl w:val="B36CEA12"/>
    <w:lvl w:ilvl="0" w:tplc="A0043738">
      <w:start w:val="1"/>
      <w:numFmt w:val="decimal"/>
      <w:lvlText w:val="%1)"/>
      <w:lvlJc w:val="left"/>
      <w:pPr>
        <w:ind w:left="1220" w:hanging="360"/>
      </w:pPr>
      <w:rPr>
        <w:rFonts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940" w:hanging="360"/>
      </w:pPr>
    </w:lvl>
    <w:lvl w:ilvl="2" w:tplc="0415001B" w:tentative="1">
      <w:start w:val="1"/>
      <w:numFmt w:val="lowerRoman"/>
      <w:lvlText w:val="%3."/>
      <w:lvlJc w:val="right"/>
      <w:pPr>
        <w:ind w:left="2660" w:hanging="180"/>
      </w:pPr>
    </w:lvl>
    <w:lvl w:ilvl="3" w:tplc="0415000F" w:tentative="1">
      <w:start w:val="1"/>
      <w:numFmt w:val="decimal"/>
      <w:lvlText w:val="%4."/>
      <w:lvlJc w:val="left"/>
      <w:pPr>
        <w:ind w:left="3380" w:hanging="360"/>
      </w:pPr>
    </w:lvl>
    <w:lvl w:ilvl="4" w:tplc="04150019" w:tentative="1">
      <w:start w:val="1"/>
      <w:numFmt w:val="lowerLetter"/>
      <w:lvlText w:val="%5."/>
      <w:lvlJc w:val="left"/>
      <w:pPr>
        <w:ind w:left="4100" w:hanging="360"/>
      </w:pPr>
    </w:lvl>
    <w:lvl w:ilvl="5" w:tplc="0415001B" w:tentative="1">
      <w:start w:val="1"/>
      <w:numFmt w:val="lowerRoman"/>
      <w:lvlText w:val="%6."/>
      <w:lvlJc w:val="right"/>
      <w:pPr>
        <w:ind w:left="4820" w:hanging="180"/>
      </w:pPr>
    </w:lvl>
    <w:lvl w:ilvl="6" w:tplc="0415000F" w:tentative="1">
      <w:start w:val="1"/>
      <w:numFmt w:val="decimal"/>
      <w:lvlText w:val="%7."/>
      <w:lvlJc w:val="left"/>
      <w:pPr>
        <w:ind w:left="5540" w:hanging="360"/>
      </w:pPr>
    </w:lvl>
    <w:lvl w:ilvl="7" w:tplc="04150019" w:tentative="1">
      <w:start w:val="1"/>
      <w:numFmt w:val="lowerLetter"/>
      <w:lvlText w:val="%8."/>
      <w:lvlJc w:val="left"/>
      <w:pPr>
        <w:ind w:left="6260" w:hanging="360"/>
      </w:pPr>
    </w:lvl>
    <w:lvl w:ilvl="8" w:tplc="0415001B" w:tentative="1">
      <w:start w:val="1"/>
      <w:numFmt w:val="lowerRoman"/>
      <w:lvlText w:val="%9."/>
      <w:lvlJc w:val="right"/>
      <w:pPr>
        <w:ind w:left="6980" w:hanging="180"/>
      </w:pPr>
    </w:lvl>
  </w:abstractNum>
  <w:abstractNum w:abstractNumId="164" w15:restartNumberingAfterBreak="0">
    <w:nsid w:val="6CB64676"/>
    <w:multiLevelType w:val="hybridMultilevel"/>
    <w:tmpl w:val="F1DE75CE"/>
    <w:lvl w:ilvl="0" w:tplc="67F45FFE">
      <w:start w:val="1"/>
      <w:numFmt w:val="decimal"/>
      <w:lvlText w:val="5.%1"/>
      <w:lvlJc w:val="left"/>
      <w:pPr>
        <w:ind w:left="720" w:hanging="360"/>
      </w:pPr>
      <w:rPr>
        <w:rFonts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5" w15:restartNumberingAfterBreak="0">
    <w:nsid w:val="6D47793A"/>
    <w:multiLevelType w:val="hybridMultilevel"/>
    <w:tmpl w:val="43184944"/>
    <w:lvl w:ilvl="0" w:tplc="51C0C564">
      <w:start w:val="1"/>
      <w:numFmt w:val="decimal"/>
      <w:lvlText w:val="%1.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1" w:tplc="926E1846">
      <w:start w:val="1"/>
      <w:numFmt w:val="decimal"/>
      <w:lvlText w:val="5.%2"/>
      <w:lvlJc w:val="left"/>
      <w:pPr>
        <w:ind w:left="1440" w:hanging="360"/>
      </w:pPr>
      <w:rPr>
        <w:rFonts w:hint="default"/>
        <w:b w:val="0"/>
        <w:sz w:val="20"/>
        <w:szCs w:val="2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6" w15:restartNumberingAfterBreak="0">
    <w:nsid w:val="6E226FAB"/>
    <w:multiLevelType w:val="hybridMultilevel"/>
    <w:tmpl w:val="8B2CB9BA"/>
    <w:lvl w:ilvl="0" w:tplc="BCAEE456">
      <w:start w:val="1"/>
      <w:numFmt w:val="bullet"/>
      <w:lvlText w:val=""/>
      <w:lvlJc w:val="left"/>
      <w:pPr>
        <w:ind w:left="1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80" w:hanging="360"/>
      </w:pPr>
      <w:rPr>
        <w:rFonts w:ascii="Wingdings" w:hAnsi="Wingdings" w:hint="default"/>
      </w:rPr>
    </w:lvl>
  </w:abstractNum>
  <w:abstractNum w:abstractNumId="167" w15:restartNumberingAfterBreak="0">
    <w:nsid w:val="6E5C174B"/>
    <w:multiLevelType w:val="hybridMultilevel"/>
    <w:tmpl w:val="830CD126"/>
    <w:lvl w:ilvl="0" w:tplc="04150017">
      <w:start w:val="1"/>
      <w:numFmt w:val="lowerLetter"/>
      <w:lvlText w:val="%1)"/>
      <w:lvlJc w:val="left"/>
      <w:pPr>
        <w:ind w:left="1865" w:hanging="360"/>
      </w:pPr>
    </w:lvl>
    <w:lvl w:ilvl="1" w:tplc="04150019" w:tentative="1">
      <w:start w:val="1"/>
      <w:numFmt w:val="lowerLetter"/>
      <w:lvlText w:val="%2."/>
      <w:lvlJc w:val="left"/>
      <w:pPr>
        <w:ind w:left="2585" w:hanging="360"/>
      </w:pPr>
    </w:lvl>
    <w:lvl w:ilvl="2" w:tplc="0415001B" w:tentative="1">
      <w:start w:val="1"/>
      <w:numFmt w:val="lowerRoman"/>
      <w:lvlText w:val="%3."/>
      <w:lvlJc w:val="right"/>
      <w:pPr>
        <w:ind w:left="3305" w:hanging="180"/>
      </w:pPr>
    </w:lvl>
    <w:lvl w:ilvl="3" w:tplc="0415000F" w:tentative="1">
      <w:start w:val="1"/>
      <w:numFmt w:val="decimal"/>
      <w:lvlText w:val="%4."/>
      <w:lvlJc w:val="left"/>
      <w:pPr>
        <w:ind w:left="4025" w:hanging="360"/>
      </w:pPr>
    </w:lvl>
    <w:lvl w:ilvl="4" w:tplc="04150019" w:tentative="1">
      <w:start w:val="1"/>
      <w:numFmt w:val="lowerLetter"/>
      <w:lvlText w:val="%5."/>
      <w:lvlJc w:val="left"/>
      <w:pPr>
        <w:ind w:left="4745" w:hanging="360"/>
      </w:pPr>
    </w:lvl>
    <w:lvl w:ilvl="5" w:tplc="0415001B" w:tentative="1">
      <w:start w:val="1"/>
      <w:numFmt w:val="lowerRoman"/>
      <w:lvlText w:val="%6."/>
      <w:lvlJc w:val="right"/>
      <w:pPr>
        <w:ind w:left="5465" w:hanging="180"/>
      </w:pPr>
    </w:lvl>
    <w:lvl w:ilvl="6" w:tplc="0415000F" w:tentative="1">
      <w:start w:val="1"/>
      <w:numFmt w:val="decimal"/>
      <w:lvlText w:val="%7."/>
      <w:lvlJc w:val="left"/>
      <w:pPr>
        <w:ind w:left="6185" w:hanging="360"/>
      </w:pPr>
    </w:lvl>
    <w:lvl w:ilvl="7" w:tplc="04150019" w:tentative="1">
      <w:start w:val="1"/>
      <w:numFmt w:val="lowerLetter"/>
      <w:lvlText w:val="%8."/>
      <w:lvlJc w:val="left"/>
      <w:pPr>
        <w:ind w:left="6905" w:hanging="360"/>
      </w:pPr>
    </w:lvl>
    <w:lvl w:ilvl="8" w:tplc="0415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168" w15:restartNumberingAfterBreak="0">
    <w:nsid w:val="6E8C4036"/>
    <w:multiLevelType w:val="multilevel"/>
    <w:tmpl w:val="E5BC1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65" w:hanging="70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9" w15:restartNumberingAfterBreak="0">
    <w:nsid w:val="7005339C"/>
    <w:multiLevelType w:val="hybridMultilevel"/>
    <w:tmpl w:val="5E76395E"/>
    <w:lvl w:ilvl="0" w:tplc="6AAA9078">
      <w:start w:val="1"/>
      <w:numFmt w:val="decimal"/>
      <w:lvlText w:val="3.%1"/>
      <w:lvlJc w:val="left"/>
      <w:pPr>
        <w:tabs>
          <w:tab w:val="num" w:pos="2040"/>
        </w:tabs>
        <w:ind w:left="204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0" w15:restartNumberingAfterBreak="0">
    <w:nsid w:val="71A51A6D"/>
    <w:multiLevelType w:val="hybridMultilevel"/>
    <w:tmpl w:val="07720594"/>
    <w:lvl w:ilvl="0" w:tplc="7608A6F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1" w15:restartNumberingAfterBreak="0">
    <w:nsid w:val="720C7DA5"/>
    <w:multiLevelType w:val="hybridMultilevel"/>
    <w:tmpl w:val="F8CC4A6A"/>
    <w:lvl w:ilvl="0" w:tplc="BCAEE45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2" w15:restartNumberingAfterBreak="0">
    <w:nsid w:val="72E225F3"/>
    <w:multiLevelType w:val="hybridMultilevel"/>
    <w:tmpl w:val="358487E6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73" w15:restartNumberingAfterBreak="0">
    <w:nsid w:val="73525C90"/>
    <w:multiLevelType w:val="multilevel"/>
    <w:tmpl w:val="D00290AC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7.%2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4" w15:restartNumberingAfterBreak="0">
    <w:nsid w:val="741F0B1F"/>
    <w:multiLevelType w:val="multilevel"/>
    <w:tmpl w:val="DF6A952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5" w15:restartNumberingAfterBreak="0">
    <w:nsid w:val="762A075F"/>
    <w:multiLevelType w:val="hybridMultilevel"/>
    <w:tmpl w:val="B0D6A6DC"/>
    <w:lvl w:ilvl="0" w:tplc="93F6D67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 w:tplc="1B30506A">
      <w:start w:val="4"/>
      <w:numFmt w:val="decimal"/>
      <w:lvlText w:val="%2."/>
      <w:lvlJc w:val="left"/>
      <w:pPr>
        <w:tabs>
          <w:tab w:val="num" w:pos="1329"/>
        </w:tabs>
        <w:ind w:left="1329" w:hanging="249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6" w15:restartNumberingAfterBreak="0">
    <w:nsid w:val="76444E47"/>
    <w:multiLevelType w:val="hybridMultilevel"/>
    <w:tmpl w:val="56489ACE"/>
    <w:lvl w:ilvl="0" w:tplc="958CBBFE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7" w15:restartNumberingAfterBreak="0">
    <w:nsid w:val="764A563F"/>
    <w:multiLevelType w:val="multilevel"/>
    <w:tmpl w:val="B72233BC"/>
    <w:lvl w:ilvl="0">
      <w:start w:val="1"/>
      <w:numFmt w:val="decimal"/>
      <w:lvlText w:val="%1."/>
      <w:lvlJc w:val="left"/>
      <w:pPr>
        <w:ind w:left="360" w:hanging="360"/>
      </w:pPr>
      <w:rPr>
        <w:rFonts w:ascii="Tahoma" w:eastAsia="Times New Roman" w:hAnsi="Tahoma" w:cs="Tahoma" w:hint="default"/>
        <w:b w:val="0"/>
      </w:rPr>
    </w:lvl>
    <w:lvl w:ilvl="1">
      <w:start w:val="1"/>
      <w:numFmt w:val="decimal"/>
      <w:lvlText w:val="%2)"/>
      <w:lvlJc w:val="left"/>
      <w:rPr>
        <w:rFonts w:ascii="Trebuchet MS" w:eastAsia="Times New Roman" w:hAnsi="Trebuchet MS" w:cs="Arial"/>
      </w:rPr>
    </w:lvl>
    <w:lvl w:ilvl="2">
      <w:start w:val="1"/>
      <w:numFmt w:val="decimal"/>
      <w:lvlText w:val="%3."/>
      <w:lvlJc w:val="left"/>
      <w:rPr>
        <w:rFonts w:cs="Times New Roman"/>
      </w:rPr>
    </w:lvl>
    <w:lvl w:ilvl="3">
      <w:start w:val="1"/>
      <w:numFmt w:val="decimal"/>
      <w:lvlText w:val="%4."/>
      <w:lvlJc w:val="left"/>
      <w:rPr>
        <w:rFonts w:cs="Times New Roman"/>
      </w:rPr>
    </w:lvl>
    <w:lvl w:ilvl="4">
      <w:start w:val="1"/>
      <w:numFmt w:val="decimal"/>
      <w:lvlText w:val="%5."/>
      <w:lvlJc w:val="left"/>
      <w:rPr>
        <w:rFonts w:cs="Times New Roman"/>
      </w:rPr>
    </w:lvl>
    <w:lvl w:ilvl="5">
      <w:start w:val="1"/>
      <w:numFmt w:val="decimal"/>
      <w:lvlText w:val="%6."/>
      <w:lvlJc w:val="left"/>
      <w:rPr>
        <w:rFonts w:cs="Times New Roman"/>
      </w:rPr>
    </w:lvl>
    <w:lvl w:ilvl="6">
      <w:start w:val="1"/>
      <w:numFmt w:val="decimal"/>
      <w:lvlText w:val="%7."/>
      <w:lvlJc w:val="left"/>
      <w:rPr>
        <w:rFonts w:cs="Times New Roman"/>
      </w:rPr>
    </w:lvl>
    <w:lvl w:ilvl="7">
      <w:start w:val="1"/>
      <w:numFmt w:val="decimal"/>
      <w:lvlText w:val="%8."/>
      <w:lvlJc w:val="left"/>
      <w:rPr>
        <w:rFonts w:cs="Times New Roman"/>
      </w:rPr>
    </w:lvl>
    <w:lvl w:ilvl="8">
      <w:start w:val="1"/>
      <w:numFmt w:val="decimal"/>
      <w:lvlText w:val="%9."/>
      <w:lvlJc w:val="left"/>
      <w:rPr>
        <w:rFonts w:cs="Times New Roman"/>
      </w:rPr>
    </w:lvl>
  </w:abstractNum>
  <w:abstractNum w:abstractNumId="178" w15:restartNumberingAfterBreak="0">
    <w:nsid w:val="76893D23"/>
    <w:multiLevelType w:val="hybridMultilevel"/>
    <w:tmpl w:val="74961E62"/>
    <w:lvl w:ilvl="0" w:tplc="DBDE6D0A">
      <w:start w:val="1"/>
      <w:numFmt w:val="decimal"/>
      <w:lvlText w:val="6.%1"/>
      <w:lvlJc w:val="left"/>
      <w:pPr>
        <w:ind w:left="4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9" w15:restartNumberingAfterBreak="0">
    <w:nsid w:val="76B016DA"/>
    <w:multiLevelType w:val="multilevel"/>
    <w:tmpl w:val="0000000C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0" w15:restartNumberingAfterBreak="0">
    <w:nsid w:val="785E743E"/>
    <w:multiLevelType w:val="hybridMultilevel"/>
    <w:tmpl w:val="77AC5CBA"/>
    <w:name w:val="WW8Num73"/>
    <w:lvl w:ilvl="0" w:tplc="13CAA66E">
      <w:start w:val="1"/>
      <w:numFmt w:val="decimal"/>
      <w:lvlText w:val="11. %17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1" w15:restartNumberingAfterBreak="0">
    <w:nsid w:val="78F234E1"/>
    <w:multiLevelType w:val="hybridMultilevel"/>
    <w:tmpl w:val="1970284C"/>
    <w:lvl w:ilvl="0" w:tplc="787E09DC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trike w:val="0"/>
        <w:d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2" w15:restartNumberingAfterBreak="0">
    <w:nsid w:val="79422C23"/>
    <w:multiLevelType w:val="multilevel"/>
    <w:tmpl w:val="336E6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3" w15:restartNumberingAfterBreak="0">
    <w:nsid w:val="796D2768"/>
    <w:multiLevelType w:val="hybridMultilevel"/>
    <w:tmpl w:val="37007F7C"/>
    <w:lvl w:ilvl="0" w:tplc="2BC0E6D6">
      <w:start w:val="1"/>
      <w:numFmt w:val="decimal"/>
      <w:lvlText w:val="2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4" w15:restartNumberingAfterBreak="0">
    <w:nsid w:val="7A0C77E1"/>
    <w:multiLevelType w:val="hybridMultilevel"/>
    <w:tmpl w:val="A4469B2A"/>
    <w:lvl w:ilvl="0" w:tplc="B7886964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5" w15:restartNumberingAfterBreak="0">
    <w:nsid w:val="7A1E22B5"/>
    <w:multiLevelType w:val="hybridMultilevel"/>
    <w:tmpl w:val="595EF0C0"/>
    <w:lvl w:ilvl="0" w:tplc="FBBA9838">
      <w:start w:val="1"/>
      <w:numFmt w:val="decimal"/>
      <w:lvlText w:val="%1)"/>
      <w:lvlJc w:val="left"/>
      <w:pPr>
        <w:ind w:left="15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40" w:hanging="360"/>
      </w:pPr>
    </w:lvl>
    <w:lvl w:ilvl="2" w:tplc="0415001B" w:tentative="1">
      <w:start w:val="1"/>
      <w:numFmt w:val="lowerRoman"/>
      <w:lvlText w:val="%3."/>
      <w:lvlJc w:val="right"/>
      <w:pPr>
        <w:ind w:left="2960" w:hanging="180"/>
      </w:pPr>
    </w:lvl>
    <w:lvl w:ilvl="3" w:tplc="0415000F" w:tentative="1">
      <w:start w:val="1"/>
      <w:numFmt w:val="decimal"/>
      <w:lvlText w:val="%4."/>
      <w:lvlJc w:val="left"/>
      <w:pPr>
        <w:ind w:left="3680" w:hanging="360"/>
      </w:pPr>
    </w:lvl>
    <w:lvl w:ilvl="4" w:tplc="04150019" w:tentative="1">
      <w:start w:val="1"/>
      <w:numFmt w:val="lowerLetter"/>
      <w:lvlText w:val="%5."/>
      <w:lvlJc w:val="left"/>
      <w:pPr>
        <w:ind w:left="4400" w:hanging="360"/>
      </w:pPr>
    </w:lvl>
    <w:lvl w:ilvl="5" w:tplc="0415001B" w:tentative="1">
      <w:start w:val="1"/>
      <w:numFmt w:val="lowerRoman"/>
      <w:lvlText w:val="%6."/>
      <w:lvlJc w:val="right"/>
      <w:pPr>
        <w:ind w:left="5120" w:hanging="180"/>
      </w:pPr>
    </w:lvl>
    <w:lvl w:ilvl="6" w:tplc="0415000F" w:tentative="1">
      <w:start w:val="1"/>
      <w:numFmt w:val="decimal"/>
      <w:lvlText w:val="%7."/>
      <w:lvlJc w:val="left"/>
      <w:pPr>
        <w:ind w:left="5840" w:hanging="360"/>
      </w:pPr>
    </w:lvl>
    <w:lvl w:ilvl="7" w:tplc="04150019" w:tentative="1">
      <w:start w:val="1"/>
      <w:numFmt w:val="lowerLetter"/>
      <w:lvlText w:val="%8."/>
      <w:lvlJc w:val="left"/>
      <w:pPr>
        <w:ind w:left="6560" w:hanging="360"/>
      </w:pPr>
    </w:lvl>
    <w:lvl w:ilvl="8" w:tplc="0415001B" w:tentative="1">
      <w:start w:val="1"/>
      <w:numFmt w:val="lowerRoman"/>
      <w:lvlText w:val="%9."/>
      <w:lvlJc w:val="right"/>
      <w:pPr>
        <w:ind w:left="7280" w:hanging="180"/>
      </w:pPr>
    </w:lvl>
  </w:abstractNum>
  <w:abstractNum w:abstractNumId="186" w15:restartNumberingAfterBreak="0">
    <w:nsid w:val="7A322470"/>
    <w:multiLevelType w:val="multilevel"/>
    <w:tmpl w:val="102CD952"/>
    <w:lvl w:ilvl="0">
      <w:start w:val="18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7" w15:restartNumberingAfterBreak="0">
    <w:nsid w:val="7A654872"/>
    <w:multiLevelType w:val="multilevel"/>
    <w:tmpl w:val="15D885BC"/>
    <w:lvl w:ilvl="0">
      <w:start w:val="2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8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4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1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3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1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9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04" w:hanging="1800"/>
      </w:pPr>
      <w:rPr>
        <w:rFonts w:hint="default"/>
      </w:rPr>
    </w:lvl>
  </w:abstractNum>
  <w:abstractNum w:abstractNumId="188" w15:restartNumberingAfterBreak="0">
    <w:nsid w:val="7A8E6EA1"/>
    <w:multiLevelType w:val="hybridMultilevel"/>
    <w:tmpl w:val="2B9C4EE8"/>
    <w:lvl w:ilvl="0" w:tplc="A636FD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9" w15:restartNumberingAfterBreak="0">
    <w:nsid w:val="7B0071BB"/>
    <w:multiLevelType w:val="hybridMultilevel"/>
    <w:tmpl w:val="F29A8594"/>
    <w:lvl w:ilvl="0" w:tplc="1576A8B8">
      <w:start w:val="1"/>
      <w:numFmt w:val="decimal"/>
      <w:lvlText w:val="%1."/>
      <w:lvlJc w:val="left"/>
      <w:pPr>
        <w:tabs>
          <w:tab w:val="num" w:pos="1435"/>
        </w:tabs>
        <w:ind w:left="1435" w:hanging="249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621"/>
        </w:tabs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1"/>
        </w:tabs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1"/>
        </w:tabs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1"/>
        </w:tabs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1"/>
        </w:tabs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1"/>
        </w:tabs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1"/>
        </w:tabs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1"/>
        </w:tabs>
        <w:ind w:left="6661" w:hanging="180"/>
      </w:pPr>
    </w:lvl>
  </w:abstractNum>
  <w:abstractNum w:abstractNumId="190" w15:restartNumberingAfterBreak="0">
    <w:nsid w:val="7B12367E"/>
    <w:multiLevelType w:val="hybridMultilevel"/>
    <w:tmpl w:val="8E0CDDF6"/>
    <w:lvl w:ilvl="0" w:tplc="54E2DB88">
      <w:start w:val="1"/>
      <w:numFmt w:val="decimal"/>
      <w:lvlText w:val="9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 w15:restartNumberingAfterBreak="0">
    <w:nsid w:val="7BB94726"/>
    <w:multiLevelType w:val="hybridMultilevel"/>
    <w:tmpl w:val="C0146C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2" w15:restartNumberingAfterBreak="0">
    <w:nsid w:val="7C801587"/>
    <w:multiLevelType w:val="hybridMultilevel"/>
    <w:tmpl w:val="AAE80DF4"/>
    <w:lvl w:ilvl="0" w:tplc="B2309250">
      <w:start w:val="1"/>
      <w:numFmt w:val="decimal"/>
      <w:lvlText w:val="1.%1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3" w15:restartNumberingAfterBreak="0">
    <w:nsid w:val="7C84223D"/>
    <w:multiLevelType w:val="hybridMultilevel"/>
    <w:tmpl w:val="457061CE"/>
    <w:lvl w:ilvl="0" w:tplc="FCD04EC6">
      <w:start w:val="1"/>
      <w:numFmt w:val="decimal"/>
      <w:lvlText w:val="1.%1"/>
      <w:lvlJc w:val="left"/>
      <w:pPr>
        <w:ind w:left="11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40" w:hanging="360"/>
      </w:pPr>
    </w:lvl>
    <w:lvl w:ilvl="2" w:tplc="0415001B" w:tentative="1">
      <w:start w:val="1"/>
      <w:numFmt w:val="lowerRoman"/>
      <w:lvlText w:val="%3."/>
      <w:lvlJc w:val="right"/>
      <w:pPr>
        <w:ind w:left="2560" w:hanging="180"/>
      </w:pPr>
    </w:lvl>
    <w:lvl w:ilvl="3" w:tplc="0415000F" w:tentative="1">
      <w:start w:val="1"/>
      <w:numFmt w:val="decimal"/>
      <w:lvlText w:val="%4."/>
      <w:lvlJc w:val="left"/>
      <w:pPr>
        <w:ind w:left="3280" w:hanging="360"/>
      </w:p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94" w15:restartNumberingAfterBreak="0">
    <w:nsid w:val="7D86628B"/>
    <w:multiLevelType w:val="multilevel"/>
    <w:tmpl w:val="7C36C39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pStyle w:val="Hania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728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5" w15:restartNumberingAfterBreak="0">
    <w:nsid w:val="7DD94A78"/>
    <w:multiLevelType w:val="multilevel"/>
    <w:tmpl w:val="481CE0FE"/>
    <w:lvl w:ilvl="0">
      <w:start w:val="3"/>
      <w:numFmt w:val="decimal"/>
      <w:lvlText w:val="2.%1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360"/>
      </w:pPr>
      <w:rPr>
        <w:rFonts w:hint="default"/>
      </w:rPr>
    </w:lvl>
  </w:abstractNum>
  <w:abstractNum w:abstractNumId="196" w15:restartNumberingAfterBreak="0">
    <w:nsid w:val="7E3633F3"/>
    <w:multiLevelType w:val="hybridMultilevel"/>
    <w:tmpl w:val="E458B378"/>
    <w:lvl w:ilvl="0" w:tplc="D78CC28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70ACE53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color w:val="auto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 w15:restartNumberingAfterBreak="0">
    <w:nsid w:val="7FBF1AB8"/>
    <w:multiLevelType w:val="hybridMultilevel"/>
    <w:tmpl w:val="C35AE5A6"/>
    <w:lvl w:ilvl="0" w:tplc="ADE8413A">
      <w:start w:val="1"/>
      <w:numFmt w:val="decimal"/>
      <w:lvlText w:val="4.%1"/>
      <w:lvlJc w:val="left"/>
      <w:pPr>
        <w:ind w:left="720" w:hanging="360"/>
      </w:pPr>
      <w:rPr>
        <w:rFonts w:hint="default"/>
        <w:b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8964281">
    <w:abstractNumId w:val="2"/>
  </w:num>
  <w:num w:numId="2" w16cid:durableId="64574384">
    <w:abstractNumId w:val="148"/>
  </w:num>
  <w:num w:numId="3" w16cid:durableId="2083865131">
    <w:abstractNumId w:val="64"/>
  </w:num>
  <w:num w:numId="4" w16cid:durableId="1667317231">
    <w:abstractNumId w:val="168"/>
  </w:num>
  <w:num w:numId="5" w16cid:durableId="441532644">
    <w:abstractNumId w:val="192"/>
  </w:num>
  <w:num w:numId="6" w16cid:durableId="442263117">
    <w:abstractNumId w:val="138"/>
  </w:num>
  <w:num w:numId="7" w16cid:durableId="187112031">
    <w:abstractNumId w:val="149"/>
  </w:num>
  <w:num w:numId="8" w16cid:durableId="1989556543">
    <w:abstractNumId w:val="54"/>
  </w:num>
  <w:num w:numId="9" w16cid:durableId="112408875">
    <w:abstractNumId w:val="54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41876960">
    <w:abstractNumId w:val="174"/>
  </w:num>
  <w:num w:numId="11" w16cid:durableId="1519347174">
    <w:abstractNumId w:val="133"/>
  </w:num>
  <w:num w:numId="12" w16cid:durableId="1321276317">
    <w:abstractNumId w:val="55"/>
  </w:num>
  <w:num w:numId="13" w16cid:durableId="1013846153">
    <w:abstractNumId w:val="92"/>
  </w:num>
  <w:num w:numId="14" w16cid:durableId="1830974652">
    <w:abstractNumId w:val="140"/>
  </w:num>
  <w:num w:numId="15" w16cid:durableId="164169165">
    <w:abstractNumId w:val="161"/>
  </w:num>
  <w:num w:numId="16" w16cid:durableId="1012338011">
    <w:abstractNumId w:val="162"/>
  </w:num>
  <w:num w:numId="17" w16cid:durableId="2095391280">
    <w:abstractNumId w:val="88"/>
  </w:num>
  <w:num w:numId="18" w16cid:durableId="1814785747">
    <w:abstractNumId w:val="62"/>
  </w:num>
  <w:num w:numId="19" w16cid:durableId="312564272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92355561">
    <w:abstractNumId w:val="53"/>
  </w:num>
  <w:num w:numId="21" w16cid:durableId="136847087">
    <w:abstractNumId w:val="188"/>
  </w:num>
  <w:num w:numId="22" w16cid:durableId="610403231">
    <w:abstractNumId w:val="83"/>
  </w:num>
  <w:num w:numId="23" w16cid:durableId="935282515">
    <w:abstractNumId w:val="136"/>
  </w:num>
  <w:num w:numId="24" w16cid:durableId="2054378112">
    <w:abstractNumId w:val="163"/>
  </w:num>
  <w:num w:numId="25" w16cid:durableId="884566821">
    <w:abstractNumId w:val="38"/>
  </w:num>
  <w:num w:numId="26" w16cid:durableId="1203396669">
    <w:abstractNumId w:val="127"/>
  </w:num>
  <w:num w:numId="27" w16cid:durableId="113181538">
    <w:abstractNumId w:val="101"/>
  </w:num>
  <w:num w:numId="28" w16cid:durableId="1764496840">
    <w:abstractNumId w:val="25"/>
  </w:num>
  <w:num w:numId="29" w16cid:durableId="990598279">
    <w:abstractNumId w:val="116"/>
  </w:num>
  <w:num w:numId="30" w16cid:durableId="1820996732">
    <w:abstractNumId w:val="147"/>
  </w:num>
  <w:num w:numId="31" w16cid:durableId="1183982478">
    <w:abstractNumId w:val="164"/>
  </w:num>
  <w:num w:numId="32" w16cid:durableId="1224219647">
    <w:abstractNumId w:val="184"/>
  </w:num>
  <w:num w:numId="33" w16cid:durableId="1864590604">
    <w:abstractNumId w:val="121"/>
  </w:num>
  <w:num w:numId="34" w16cid:durableId="1588997699">
    <w:abstractNumId w:val="120"/>
  </w:num>
  <w:num w:numId="35" w16cid:durableId="951783532">
    <w:abstractNumId w:val="72"/>
  </w:num>
  <w:num w:numId="36" w16cid:durableId="436103035">
    <w:abstractNumId w:val="84"/>
  </w:num>
  <w:num w:numId="37" w16cid:durableId="725881095">
    <w:abstractNumId w:val="86"/>
  </w:num>
  <w:num w:numId="38" w16cid:durableId="1870681272">
    <w:abstractNumId w:val="80"/>
  </w:num>
  <w:num w:numId="39" w16cid:durableId="1873692746">
    <w:abstractNumId w:val="68"/>
  </w:num>
  <w:num w:numId="40" w16cid:durableId="2021660164">
    <w:abstractNumId w:val="29"/>
  </w:num>
  <w:num w:numId="41" w16cid:durableId="915751450">
    <w:abstractNumId w:val="152"/>
  </w:num>
  <w:num w:numId="42" w16cid:durableId="92407643">
    <w:abstractNumId w:val="81"/>
  </w:num>
  <w:num w:numId="43" w16cid:durableId="264390885">
    <w:abstractNumId w:val="108"/>
  </w:num>
  <w:num w:numId="44" w16cid:durableId="832569964">
    <w:abstractNumId w:val="118"/>
  </w:num>
  <w:num w:numId="45" w16cid:durableId="535195051">
    <w:abstractNumId w:val="144"/>
  </w:num>
  <w:num w:numId="46" w16cid:durableId="18510734">
    <w:abstractNumId w:val="27"/>
  </w:num>
  <w:num w:numId="47" w16cid:durableId="940069081">
    <w:abstractNumId w:val="50"/>
  </w:num>
  <w:num w:numId="48" w16cid:durableId="497425297">
    <w:abstractNumId w:val="97"/>
  </w:num>
  <w:num w:numId="49" w16cid:durableId="1396204645">
    <w:abstractNumId w:val="41"/>
  </w:num>
  <w:num w:numId="50" w16cid:durableId="48113062">
    <w:abstractNumId w:val="36"/>
  </w:num>
  <w:num w:numId="51" w16cid:durableId="1029453458">
    <w:abstractNumId w:val="125"/>
  </w:num>
  <w:num w:numId="52" w16cid:durableId="190266718">
    <w:abstractNumId w:val="47"/>
  </w:num>
  <w:num w:numId="53" w16cid:durableId="1537234945">
    <w:abstractNumId w:val="146"/>
  </w:num>
  <w:num w:numId="54" w16cid:durableId="153113200">
    <w:abstractNumId w:val="105"/>
  </w:num>
  <w:num w:numId="55" w16cid:durableId="384987852">
    <w:abstractNumId w:val="60"/>
  </w:num>
  <w:num w:numId="56" w16cid:durableId="83189967">
    <w:abstractNumId w:val="117"/>
  </w:num>
  <w:num w:numId="57" w16cid:durableId="587734811">
    <w:abstractNumId w:val="166"/>
  </w:num>
  <w:num w:numId="58" w16cid:durableId="1088768372">
    <w:abstractNumId w:val="26"/>
  </w:num>
  <w:num w:numId="59" w16cid:durableId="452793647">
    <w:abstractNumId w:val="154"/>
  </w:num>
  <w:num w:numId="60" w16cid:durableId="551891371">
    <w:abstractNumId w:val="182"/>
  </w:num>
  <w:num w:numId="61" w16cid:durableId="708337753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 w16cid:durableId="1811242751">
    <w:abstractNumId w:val="18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 w16cid:durableId="514000806">
    <w:abstractNumId w:val="28"/>
  </w:num>
  <w:num w:numId="64" w16cid:durableId="1332954937">
    <w:abstractNumId w:val="129"/>
  </w:num>
  <w:num w:numId="65" w16cid:durableId="401875501">
    <w:abstractNumId w:val="34"/>
  </w:num>
  <w:num w:numId="66" w16cid:durableId="1624076053">
    <w:abstractNumId w:val="110"/>
  </w:num>
  <w:num w:numId="67" w16cid:durableId="124399641">
    <w:abstractNumId w:val="52"/>
  </w:num>
  <w:num w:numId="68" w16cid:durableId="596988287">
    <w:abstractNumId w:val="176"/>
  </w:num>
  <w:num w:numId="69" w16cid:durableId="846096563">
    <w:abstractNumId w:val="85"/>
  </w:num>
  <w:num w:numId="70" w16cid:durableId="145558895">
    <w:abstractNumId w:val="158"/>
  </w:num>
  <w:num w:numId="71" w16cid:durableId="942420989">
    <w:abstractNumId w:val="35"/>
  </w:num>
  <w:num w:numId="72" w16cid:durableId="925923820">
    <w:abstractNumId w:val="137"/>
  </w:num>
  <w:num w:numId="73" w16cid:durableId="1018239095">
    <w:abstractNumId w:val="131"/>
  </w:num>
  <w:num w:numId="74" w16cid:durableId="1915164626">
    <w:abstractNumId w:val="111"/>
  </w:num>
  <w:num w:numId="75" w16cid:durableId="1095325466">
    <w:abstractNumId w:val="191"/>
  </w:num>
  <w:num w:numId="76" w16cid:durableId="1328947815">
    <w:abstractNumId w:val="48"/>
  </w:num>
  <w:num w:numId="77" w16cid:durableId="671185131">
    <w:abstractNumId w:val="100"/>
  </w:num>
  <w:num w:numId="78" w16cid:durableId="103961484">
    <w:abstractNumId w:val="160"/>
  </w:num>
  <w:num w:numId="79" w16cid:durableId="661783401">
    <w:abstractNumId w:val="172"/>
  </w:num>
  <w:num w:numId="80" w16cid:durableId="1825005690">
    <w:abstractNumId w:val="46"/>
  </w:num>
  <w:num w:numId="81" w16cid:durableId="840389866">
    <w:abstractNumId w:val="139"/>
  </w:num>
  <w:num w:numId="82" w16cid:durableId="2042973002">
    <w:abstractNumId w:val="93"/>
  </w:num>
  <w:num w:numId="83" w16cid:durableId="2040814966">
    <w:abstractNumId w:val="30"/>
  </w:num>
  <w:num w:numId="84" w16cid:durableId="1623883200">
    <w:abstractNumId w:val="56"/>
  </w:num>
  <w:num w:numId="85" w16cid:durableId="1788516">
    <w:abstractNumId w:val="185"/>
  </w:num>
  <w:num w:numId="86" w16cid:durableId="2091537977">
    <w:abstractNumId w:val="70"/>
  </w:num>
  <w:num w:numId="87" w16cid:durableId="1580826419">
    <w:abstractNumId w:val="51"/>
  </w:num>
  <w:num w:numId="88" w16cid:durableId="598756542">
    <w:abstractNumId w:val="40"/>
  </w:num>
  <w:num w:numId="89" w16cid:durableId="438109261">
    <w:abstractNumId w:val="193"/>
  </w:num>
  <w:num w:numId="90" w16cid:durableId="2092660196">
    <w:abstractNumId w:val="75"/>
  </w:num>
  <w:num w:numId="91" w16cid:durableId="906039868">
    <w:abstractNumId w:val="157"/>
  </w:num>
  <w:num w:numId="92" w16cid:durableId="1946378020">
    <w:abstractNumId w:val="103"/>
  </w:num>
  <w:num w:numId="93" w16cid:durableId="207940410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 w16cid:durableId="1537036919">
    <w:abstractNumId w:val="40"/>
    <w:lvlOverride w:ilvl="0">
      <w:startOverride w:val="1"/>
    </w:lvlOverride>
  </w:num>
  <w:num w:numId="95" w16cid:durableId="1173229130">
    <w:abstractNumId w:val="87"/>
  </w:num>
  <w:num w:numId="96" w16cid:durableId="774252068">
    <w:abstractNumId w:val="98"/>
  </w:num>
  <w:num w:numId="97" w16cid:durableId="1556158525">
    <w:abstractNumId w:val="57"/>
  </w:num>
  <w:num w:numId="98" w16cid:durableId="739521180">
    <w:abstractNumId w:val="5"/>
  </w:num>
  <w:num w:numId="99" w16cid:durableId="1501391612">
    <w:abstractNumId w:val="186"/>
  </w:num>
  <w:num w:numId="100" w16cid:durableId="1364936805">
    <w:abstractNumId w:val="134"/>
  </w:num>
  <w:num w:numId="101" w16cid:durableId="1794398397">
    <w:abstractNumId w:val="197"/>
  </w:num>
  <w:num w:numId="102" w16cid:durableId="214513233">
    <w:abstractNumId w:val="132"/>
  </w:num>
  <w:num w:numId="103" w16cid:durableId="976640774">
    <w:abstractNumId w:val="73"/>
  </w:num>
  <w:num w:numId="104" w16cid:durableId="458492404">
    <w:abstractNumId w:val="90"/>
  </w:num>
  <w:num w:numId="105" w16cid:durableId="231627226">
    <w:abstractNumId w:val="159"/>
  </w:num>
  <w:num w:numId="106" w16cid:durableId="295531701">
    <w:abstractNumId w:val="119"/>
  </w:num>
  <w:num w:numId="107" w16cid:durableId="1636373898">
    <w:abstractNumId w:val="1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8" w16cid:durableId="1937781609">
    <w:abstractNumId w:val="173"/>
  </w:num>
  <w:num w:numId="109" w16cid:durableId="1470594060">
    <w:abstractNumId w:val="32"/>
  </w:num>
  <w:num w:numId="110" w16cid:durableId="621034253">
    <w:abstractNumId w:val="83"/>
    <w:lvlOverride w:ilvl="0">
      <w:lvl w:ilvl="0">
        <w:start w:val="1"/>
        <w:numFmt w:val="decimal"/>
        <w:lvlText w:val="%1."/>
        <w:lvlJc w:val="left"/>
        <w:rPr>
          <w:rFonts w:ascii="Tahoma" w:eastAsia="Times New Roman" w:hAnsi="Tahoma" w:cs="Tahoma" w:hint="default"/>
          <w:b w:val="0"/>
          <w:position w:val="0"/>
        </w:rPr>
      </w:lvl>
    </w:lvlOverride>
  </w:num>
  <w:num w:numId="111" w16cid:durableId="2012640401">
    <w:abstractNumId w:val="177"/>
  </w:num>
  <w:num w:numId="112" w16cid:durableId="348215692">
    <w:abstractNumId w:val="126"/>
  </w:num>
  <w:num w:numId="113" w16cid:durableId="1607999271">
    <w:abstractNumId w:val="59"/>
  </w:num>
  <w:num w:numId="114" w16cid:durableId="125663841">
    <w:abstractNumId w:val="39"/>
  </w:num>
  <w:num w:numId="115" w16cid:durableId="83961016">
    <w:abstractNumId w:val="142"/>
  </w:num>
  <w:num w:numId="116" w16cid:durableId="877163453">
    <w:abstractNumId w:val="151"/>
  </w:num>
  <w:num w:numId="117" w16cid:durableId="1707296239">
    <w:abstractNumId w:val="183"/>
  </w:num>
  <w:num w:numId="118" w16cid:durableId="2138066763">
    <w:abstractNumId w:val="112"/>
  </w:num>
  <w:num w:numId="119" w16cid:durableId="256207994">
    <w:abstractNumId w:val="65"/>
  </w:num>
  <w:num w:numId="120" w16cid:durableId="27604679">
    <w:abstractNumId w:val="190"/>
  </w:num>
  <w:num w:numId="121" w16cid:durableId="81686503">
    <w:abstractNumId w:val="114"/>
  </w:num>
  <w:num w:numId="122" w16cid:durableId="257520994">
    <w:abstractNumId w:val="99"/>
  </w:num>
  <w:num w:numId="123" w16cid:durableId="1631743596">
    <w:abstractNumId w:val="113"/>
  </w:num>
  <w:num w:numId="124" w16cid:durableId="451440763">
    <w:abstractNumId w:val="74"/>
  </w:num>
  <w:num w:numId="125" w16cid:durableId="775557250">
    <w:abstractNumId w:val="78"/>
  </w:num>
  <w:num w:numId="126" w16cid:durableId="1820150399">
    <w:abstractNumId w:val="71"/>
  </w:num>
  <w:num w:numId="127" w16cid:durableId="1927155950">
    <w:abstractNumId w:val="31"/>
  </w:num>
  <w:num w:numId="128" w16cid:durableId="1050766493">
    <w:abstractNumId w:val="66"/>
  </w:num>
  <w:num w:numId="129" w16cid:durableId="2031291800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0" w16cid:durableId="729771823">
    <w:abstractNumId w:val="194"/>
  </w:num>
  <w:num w:numId="131" w16cid:durableId="636643209">
    <w:abstractNumId w:val="141"/>
  </w:num>
  <w:num w:numId="132" w16cid:durableId="70741446">
    <w:abstractNumId w:val="175"/>
  </w:num>
  <w:num w:numId="133" w16cid:durableId="1611741707">
    <w:abstractNumId w:val="189"/>
  </w:num>
  <w:num w:numId="134" w16cid:durableId="1309438678">
    <w:abstractNumId w:val="143"/>
  </w:num>
  <w:num w:numId="135" w16cid:durableId="868372572">
    <w:abstractNumId w:val="178"/>
  </w:num>
  <w:num w:numId="136" w16cid:durableId="1756592337">
    <w:abstractNumId w:val="91"/>
  </w:num>
  <w:num w:numId="137" w16cid:durableId="746803806">
    <w:abstractNumId w:val="107"/>
  </w:num>
  <w:num w:numId="138" w16cid:durableId="1226257593">
    <w:abstractNumId w:val="67"/>
  </w:num>
  <w:num w:numId="139" w16cid:durableId="1750423600">
    <w:abstractNumId w:val="82"/>
  </w:num>
  <w:num w:numId="140" w16cid:durableId="1208370323">
    <w:abstractNumId w:val="135"/>
  </w:num>
  <w:num w:numId="141" w16cid:durableId="1750498955">
    <w:abstractNumId w:val="95"/>
  </w:num>
  <w:num w:numId="142" w16cid:durableId="657150042">
    <w:abstractNumId w:val="79"/>
  </w:num>
  <w:num w:numId="143" w16cid:durableId="21709732">
    <w:abstractNumId w:val="1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4" w16cid:durableId="115953404">
    <w:abstractNumId w:val="128"/>
  </w:num>
  <w:num w:numId="145" w16cid:durableId="1777754378">
    <w:abstractNumId w:val="115"/>
  </w:num>
  <w:num w:numId="146" w16cid:durableId="489256378">
    <w:abstractNumId w:val="43"/>
  </w:num>
  <w:num w:numId="147" w16cid:durableId="599876351">
    <w:abstractNumId w:val="169"/>
  </w:num>
  <w:num w:numId="148" w16cid:durableId="356390597">
    <w:abstractNumId w:val="76"/>
  </w:num>
  <w:num w:numId="149" w16cid:durableId="729184806">
    <w:abstractNumId w:val="45"/>
  </w:num>
  <w:num w:numId="150" w16cid:durableId="386760417">
    <w:abstractNumId w:val="153"/>
  </w:num>
  <w:num w:numId="151" w16cid:durableId="79911241">
    <w:abstractNumId w:val="37"/>
  </w:num>
  <w:num w:numId="152" w16cid:durableId="1062872084">
    <w:abstractNumId w:val="89"/>
  </w:num>
  <w:num w:numId="153" w16cid:durableId="908614963">
    <w:abstractNumId w:val="122"/>
  </w:num>
  <w:num w:numId="154" w16cid:durableId="611745654">
    <w:abstractNumId w:val="96"/>
  </w:num>
  <w:num w:numId="155" w16cid:durableId="2060854472">
    <w:abstractNumId w:val="130"/>
  </w:num>
  <w:num w:numId="156" w16cid:durableId="2011522854">
    <w:abstractNumId w:val="195"/>
  </w:num>
  <w:num w:numId="157" w16cid:durableId="1190802232">
    <w:abstractNumId w:val="77"/>
  </w:num>
  <w:num w:numId="158" w16cid:durableId="1896233378">
    <w:abstractNumId w:val="155"/>
  </w:num>
  <w:num w:numId="159" w16cid:durableId="1356535663">
    <w:abstractNumId w:val="109"/>
  </w:num>
  <w:num w:numId="160" w16cid:durableId="822085125">
    <w:abstractNumId w:val="187"/>
  </w:num>
  <w:num w:numId="161" w16cid:durableId="625359501">
    <w:abstractNumId w:val="33"/>
  </w:num>
  <w:num w:numId="162" w16cid:durableId="1241521502">
    <w:abstractNumId w:val="44"/>
  </w:num>
  <w:num w:numId="163" w16cid:durableId="1697344624">
    <w:abstractNumId w:val="69"/>
  </w:num>
  <w:num w:numId="164" w16cid:durableId="1454833865">
    <w:abstractNumId w:val="167"/>
  </w:num>
  <w:num w:numId="165" w16cid:durableId="304051272">
    <w:abstractNumId w:val="150"/>
  </w:num>
  <w:num w:numId="166" w16cid:durableId="41904057">
    <w:abstractNumId w:val="106"/>
  </w:num>
  <w:num w:numId="167" w16cid:durableId="1425884648">
    <w:abstractNumId w:val="165"/>
  </w:num>
  <w:num w:numId="168" w16cid:durableId="1521507373">
    <w:abstractNumId w:val="58"/>
  </w:num>
  <w:num w:numId="169" w16cid:durableId="628514282">
    <w:abstractNumId w:val="124"/>
  </w:num>
  <w:num w:numId="170" w16cid:durableId="895118739">
    <w:abstractNumId w:val="104"/>
  </w:num>
  <w:num w:numId="171" w16cid:durableId="992415394">
    <w:abstractNumId w:val="145"/>
  </w:num>
  <w:num w:numId="172" w16cid:durableId="1595631232">
    <w:abstractNumId w:val="170"/>
  </w:num>
  <w:num w:numId="173" w16cid:durableId="1857844831">
    <w:abstractNumId w:val="42"/>
  </w:num>
  <w:num w:numId="174" w16cid:durableId="979845177">
    <w:abstractNumId w:val="156"/>
  </w:num>
  <w:num w:numId="175" w16cid:durableId="1633975953">
    <w:abstractNumId w:val="0"/>
  </w:num>
  <w:num w:numId="176" w16cid:durableId="108359158">
    <w:abstractNumId w:val="94"/>
  </w:num>
  <w:num w:numId="177" w16cid:durableId="1389568348">
    <w:abstractNumId w:val="49"/>
  </w:num>
  <w:num w:numId="178" w16cid:durableId="1938558096">
    <w:abstractNumId w:val="61"/>
  </w:num>
  <w:numIdMacAtCleanup w:val="17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6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3B36"/>
    <w:rsid w:val="00000839"/>
    <w:rsid w:val="0000111F"/>
    <w:rsid w:val="00001A74"/>
    <w:rsid w:val="000030AB"/>
    <w:rsid w:val="000035EF"/>
    <w:rsid w:val="00003F16"/>
    <w:rsid w:val="00004BE1"/>
    <w:rsid w:val="00004D52"/>
    <w:rsid w:val="00005B91"/>
    <w:rsid w:val="00006AD6"/>
    <w:rsid w:val="000078B1"/>
    <w:rsid w:val="00007EB0"/>
    <w:rsid w:val="000118B3"/>
    <w:rsid w:val="00011911"/>
    <w:rsid w:val="00012AE8"/>
    <w:rsid w:val="00012CAE"/>
    <w:rsid w:val="00012FB1"/>
    <w:rsid w:val="00013200"/>
    <w:rsid w:val="00014152"/>
    <w:rsid w:val="00014F70"/>
    <w:rsid w:val="000156AA"/>
    <w:rsid w:val="00016154"/>
    <w:rsid w:val="00016518"/>
    <w:rsid w:val="00016B91"/>
    <w:rsid w:val="00017B47"/>
    <w:rsid w:val="00021E8B"/>
    <w:rsid w:val="00023077"/>
    <w:rsid w:val="00024582"/>
    <w:rsid w:val="00024A77"/>
    <w:rsid w:val="000255C6"/>
    <w:rsid w:val="0002560D"/>
    <w:rsid w:val="0002792F"/>
    <w:rsid w:val="00031F79"/>
    <w:rsid w:val="000328E6"/>
    <w:rsid w:val="00033296"/>
    <w:rsid w:val="000351A7"/>
    <w:rsid w:val="000353B8"/>
    <w:rsid w:val="0003545A"/>
    <w:rsid w:val="00035BC3"/>
    <w:rsid w:val="0003616E"/>
    <w:rsid w:val="000365FB"/>
    <w:rsid w:val="00036E0F"/>
    <w:rsid w:val="00037E73"/>
    <w:rsid w:val="000426F8"/>
    <w:rsid w:val="00042B0B"/>
    <w:rsid w:val="000434BE"/>
    <w:rsid w:val="000437FE"/>
    <w:rsid w:val="00043839"/>
    <w:rsid w:val="000438B6"/>
    <w:rsid w:val="000470FD"/>
    <w:rsid w:val="0005056F"/>
    <w:rsid w:val="00050F21"/>
    <w:rsid w:val="00051C61"/>
    <w:rsid w:val="00052BBA"/>
    <w:rsid w:val="00052DA6"/>
    <w:rsid w:val="000534A0"/>
    <w:rsid w:val="000534EA"/>
    <w:rsid w:val="00054749"/>
    <w:rsid w:val="00057125"/>
    <w:rsid w:val="000573FE"/>
    <w:rsid w:val="00057429"/>
    <w:rsid w:val="0006014C"/>
    <w:rsid w:val="0006144A"/>
    <w:rsid w:val="000626C9"/>
    <w:rsid w:val="00063A15"/>
    <w:rsid w:val="0006460E"/>
    <w:rsid w:val="000647D7"/>
    <w:rsid w:val="00065504"/>
    <w:rsid w:val="00065D4F"/>
    <w:rsid w:val="000673F4"/>
    <w:rsid w:val="000677B8"/>
    <w:rsid w:val="00067B08"/>
    <w:rsid w:val="000700A9"/>
    <w:rsid w:val="00070192"/>
    <w:rsid w:val="00070478"/>
    <w:rsid w:val="000704F6"/>
    <w:rsid w:val="0007096E"/>
    <w:rsid w:val="000724C0"/>
    <w:rsid w:val="00072854"/>
    <w:rsid w:val="00072E9D"/>
    <w:rsid w:val="000738FF"/>
    <w:rsid w:val="000748E7"/>
    <w:rsid w:val="00074B95"/>
    <w:rsid w:val="00075206"/>
    <w:rsid w:val="00075E85"/>
    <w:rsid w:val="00075F90"/>
    <w:rsid w:val="0008072A"/>
    <w:rsid w:val="000811BA"/>
    <w:rsid w:val="000818DB"/>
    <w:rsid w:val="0008196F"/>
    <w:rsid w:val="00081C34"/>
    <w:rsid w:val="000820E8"/>
    <w:rsid w:val="00082C4C"/>
    <w:rsid w:val="0008429B"/>
    <w:rsid w:val="00084DE7"/>
    <w:rsid w:val="000852A8"/>
    <w:rsid w:val="000857FA"/>
    <w:rsid w:val="00085822"/>
    <w:rsid w:val="000901CB"/>
    <w:rsid w:val="000916DE"/>
    <w:rsid w:val="000929B9"/>
    <w:rsid w:val="00092E8B"/>
    <w:rsid w:val="0009349C"/>
    <w:rsid w:val="000934A4"/>
    <w:rsid w:val="0009395A"/>
    <w:rsid w:val="00093A3D"/>
    <w:rsid w:val="00095C9A"/>
    <w:rsid w:val="00095D7F"/>
    <w:rsid w:val="00097612"/>
    <w:rsid w:val="0009774B"/>
    <w:rsid w:val="0009777C"/>
    <w:rsid w:val="000A195F"/>
    <w:rsid w:val="000A19DC"/>
    <w:rsid w:val="000A1E02"/>
    <w:rsid w:val="000A26CB"/>
    <w:rsid w:val="000A2791"/>
    <w:rsid w:val="000A570B"/>
    <w:rsid w:val="000A70F3"/>
    <w:rsid w:val="000B04C3"/>
    <w:rsid w:val="000B0B23"/>
    <w:rsid w:val="000B3412"/>
    <w:rsid w:val="000B45DC"/>
    <w:rsid w:val="000B7077"/>
    <w:rsid w:val="000B75EF"/>
    <w:rsid w:val="000C03C7"/>
    <w:rsid w:val="000C11FF"/>
    <w:rsid w:val="000C1A1C"/>
    <w:rsid w:val="000C66EC"/>
    <w:rsid w:val="000C70D9"/>
    <w:rsid w:val="000D0FF3"/>
    <w:rsid w:val="000D1CC6"/>
    <w:rsid w:val="000D3BAC"/>
    <w:rsid w:val="000D3E07"/>
    <w:rsid w:val="000D4330"/>
    <w:rsid w:val="000D4514"/>
    <w:rsid w:val="000D4673"/>
    <w:rsid w:val="000D4FB0"/>
    <w:rsid w:val="000D6666"/>
    <w:rsid w:val="000D6DC2"/>
    <w:rsid w:val="000D7900"/>
    <w:rsid w:val="000D7AB3"/>
    <w:rsid w:val="000D7BC4"/>
    <w:rsid w:val="000D7EAA"/>
    <w:rsid w:val="000E0599"/>
    <w:rsid w:val="000E063D"/>
    <w:rsid w:val="000E095B"/>
    <w:rsid w:val="000E1C73"/>
    <w:rsid w:val="000E1E7F"/>
    <w:rsid w:val="000E285E"/>
    <w:rsid w:val="000E29D9"/>
    <w:rsid w:val="000E2E00"/>
    <w:rsid w:val="000E3308"/>
    <w:rsid w:val="000E38F8"/>
    <w:rsid w:val="000E3F7A"/>
    <w:rsid w:val="000E4177"/>
    <w:rsid w:val="000E4404"/>
    <w:rsid w:val="000E465B"/>
    <w:rsid w:val="000E57F1"/>
    <w:rsid w:val="000E58AE"/>
    <w:rsid w:val="000E7345"/>
    <w:rsid w:val="000F090C"/>
    <w:rsid w:val="000F09C0"/>
    <w:rsid w:val="000F0B7D"/>
    <w:rsid w:val="000F435A"/>
    <w:rsid w:val="000F4C8F"/>
    <w:rsid w:val="000F4D50"/>
    <w:rsid w:val="000F4E05"/>
    <w:rsid w:val="000F58E1"/>
    <w:rsid w:val="000F6BA8"/>
    <w:rsid w:val="000F758C"/>
    <w:rsid w:val="00101011"/>
    <w:rsid w:val="001020AB"/>
    <w:rsid w:val="001035EE"/>
    <w:rsid w:val="00103865"/>
    <w:rsid w:val="001066C3"/>
    <w:rsid w:val="00107AC1"/>
    <w:rsid w:val="0011063B"/>
    <w:rsid w:val="00112110"/>
    <w:rsid w:val="0011445A"/>
    <w:rsid w:val="00115E2F"/>
    <w:rsid w:val="00115E68"/>
    <w:rsid w:val="0011638C"/>
    <w:rsid w:val="001163A2"/>
    <w:rsid w:val="001166A2"/>
    <w:rsid w:val="001170CF"/>
    <w:rsid w:val="0011747B"/>
    <w:rsid w:val="00117B75"/>
    <w:rsid w:val="00117D3A"/>
    <w:rsid w:val="0012062F"/>
    <w:rsid w:val="0012101B"/>
    <w:rsid w:val="00121C0F"/>
    <w:rsid w:val="001222D9"/>
    <w:rsid w:val="00122464"/>
    <w:rsid w:val="00122D48"/>
    <w:rsid w:val="001231A8"/>
    <w:rsid w:val="00123A60"/>
    <w:rsid w:val="00124455"/>
    <w:rsid w:val="00125113"/>
    <w:rsid w:val="00125319"/>
    <w:rsid w:val="00125D34"/>
    <w:rsid w:val="001260A8"/>
    <w:rsid w:val="00127036"/>
    <w:rsid w:val="001274D4"/>
    <w:rsid w:val="0013016A"/>
    <w:rsid w:val="0013088C"/>
    <w:rsid w:val="00131ADA"/>
    <w:rsid w:val="00132D68"/>
    <w:rsid w:val="00134475"/>
    <w:rsid w:val="00134C80"/>
    <w:rsid w:val="00135103"/>
    <w:rsid w:val="001351FF"/>
    <w:rsid w:val="001365CD"/>
    <w:rsid w:val="001366D1"/>
    <w:rsid w:val="00140D26"/>
    <w:rsid w:val="001411A5"/>
    <w:rsid w:val="00142287"/>
    <w:rsid w:val="001424F9"/>
    <w:rsid w:val="00143596"/>
    <w:rsid w:val="001441D8"/>
    <w:rsid w:val="001458F7"/>
    <w:rsid w:val="001465F5"/>
    <w:rsid w:val="00146AB7"/>
    <w:rsid w:val="001508AF"/>
    <w:rsid w:val="0015098D"/>
    <w:rsid w:val="00151C0C"/>
    <w:rsid w:val="001525DD"/>
    <w:rsid w:val="00153531"/>
    <w:rsid w:val="00153707"/>
    <w:rsid w:val="00155BF3"/>
    <w:rsid w:val="00156704"/>
    <w:rsid w:val="00157587"/>
    <w:rsid w:val="00157D22"/>
    <w:rsid w:val="00157F45"/>
    <w:rsid w:val="001601E8"/>
    <w:rsid w:val="0016060F"/>
    <w:rsid w:val="00161EE7"/>
    <w:rsid w:val="00162185"/>
    <w:rsid w:val="00162831"/>
    <w:rsid w:val="00163C14"/>
    <w:rsid w:val="00164742"/>
    <w:rsid w:val="00166E09"/>
    <w:rsid w:val="001679A9"/>
    <w:rsid w:val="0017023A"/>
    <w:rsid w:val="00171104"/>
    <w:rsid w:val="00172006"/>
    <w:rsid w:val="00173615"/>
    <w:rsid w:val="00174C14"/>
    <w:rsid w:val="00175208"/>
    <w:rsid w:val="0017557F"/>
    <w:rsid w:val="00180373"/>
    <w:rsid w:val="00180C71"/>
    <w:rsid w:val="00180DA1"/>
    <w:rsid w:val="00181088"/>
    <w:rsid w:val="00181176"/>
    <w:rsid w:val="00181424"/>
    <w:rsid w:val="00181C3E"/>
    <w:rsid w:val="00181EC5"/>
    <w:rsid w:val="00183A0C"/>
    <w:rsid w:val="00183B34"/>
    <w:rsid w:val="00185032"/>
    <w:rsid w:val="00185149"/>
    <w:rsid w:val="00185A09"/>
    <w:rsid w:val="00186349"/>
    <w:rsid w:val="00186CC2"/>
    <w:rsid w:val="00187EF0"/>
    <w:rsid w:val="0019083A"/>
    <w:rsid w:val="0019130C"/>
    <w:rsid w:val="001925D5"/>
    <w:rsid w:val="00193671"/>
    <w:rsid w:val="00193C85"/>
    <w:rsid w:val="00194310"/>
    <w:rsid w:val="00194619"/>
    <w:rsid w:val="00194EA2"/>
    <w:rsid w:val="00195FBD"/>
    <w:rsid w:val="00196747"/>
    <w:rsid w:val="001976A4"/>
    <w:rsid w:val="001A049E"/>
    <w:rsid w:val="001A06E9"/>
    <w:rsid w:val="001A0967"/>
    <w:rsid w:val="001A10DA"/>
    <w:rsid w:val="001A1D92"/>
    <w:rsid w:val="001A21CF"/>
    <w:rsid w:val="001A4225"/>
    <w:rsid w:val="001A4A77"/>
    <w:rsid w:val="001A59F1"/>
    <w:rsid w:val="001A6173"/>
    <w:rsid w:val="001A7460"/>
    <w:rsid w:val="001A7E19"/>
    <w:rsid w:val="001A7FA9"/>
    <w:rsid w:val="001B10BE"/>
    <w:rsid w:val="001B1CE7"/>
    <w:rsid w:val="001B1DEC"/>
    <w:rsid w:val="001B25AD"/>
    <w:rsid w:val="001B2648"/>
    <w:rsid w:val="001B541F"/>
    <w:rsid w:val="001B556E"/>
    <w:rsid w:val="001B559E"/>
    <w:rsid w:val="001B5669"/>
    <w:rsid w:val="001B596A"/>
    <w:rsid w:val="001B658C"/>
    <w:rsid w:val="001B698F"/>
    <w:rsid w:val="001B6C02"/>
    <w:rsid w:val="001B7B76"/>
    <w:rsid w:val="001C0404"/>
    <w:rsid w:val="001C14B0"/>
    <w:rsid w:val="001C2765"/>
    <w:rsid w:val="001C27FC"/>
    <w:rsid w:val="001C2B17"/>
    <w:rsid w:val="001C35AA"/>
    <w:rsid w:val="001C3F15"/>
    <w:rsid w:val="001C43DE"/>
    <w:rsid w:val="001C4CB8"/>
    <w:rsid w:val="001C4FDA"/>
    <w:rsid w:val="001C5432"/>
    <w:rsid w:val="001C5983"/>
    <w:rsid w:val="001C5A8B"/>
    <w:rsid w:val="001C61A2"/>
    <w:rsid w:val="001C6D03"/>
    <w:rsid w:val="001C7127"/>
    <w:rsid w:val="001C79BA"/>
    <w:rsid w:val="001D026C"/>
    <w:rsid w:val="001D1AAD"/>
    <w:rsid w:val="001D292B"/>
    <w:rsid w:val="001D3D5A"/>
    <w:rsid w:val="001D44C6"/>
    <w:rsid w:val="001D4761"/>
    <w:rsid w:val="001D4B42"/>
    <w:rsid w:val="001D4DD4"/>
    <w:rsid w:val="001D5A4B"/>
    <w:rsid w:val="001D5DEC"/>
    <w:rsid w:val="001D6E75"/>
    <w:rsid w:val="001D7241"/>
    <w:rsid w:val="001D7832"/>
    <w:rsid w:val="001D7F86"/>
    <w:rsid w:val="001D7FF7"/>
    <w:rsid w:val="001E2B17"/>
    <w:rsid w:val="001E3251"/>
    <w:rsid w:val="001E3291"/>
    <w:rsid w:val="001E369A"/>
    <w:rsid w:val="001E437D"/>
    <w:rsid w:val="001E4F46"/>
    <w:rsid w:val="001E4FA2"/>
    <w:rsid w:val="001E525F"/>
    <w:rsid w:val="001E5AB1"/>
    <w:rsid w:val="001E5DC7"/>
    <w:rsid w:val="001E62C5"/>
    <w:rsid w:val="001E73B8"/>
    <w:rsid w:val="001E7B69"/>
    <w:rsid w:val="001F0663"/>
    <w:rsid w:val="001F1C2C"/>
    <w:rsid w:val="001F1EC8"/>
    <w:rsid w:val="001F26A0"/>
    <w:rsid w:val="001F2C27"/>
    <w:rsid w:val="001F3176"/>
    <w:rsid w:val="001F3614"/>
    <w:rsid w:val="001F3979"/>
    <w:rsid w:val="001F3F20"/>
    <w:rsid w:val="001F4369"/>
    <w:rsid w:val="001F4A9C"/>
    <w:rsid w:val="001F57F7"/>
    <w:rsid w:val="001F5966"/>
    <w:rsid w:val="001F5CE9"/>
    <w:rsid w:val="001F6744"/>
    <w:rsid w:val="00201647"/>
    <w:rsid w:val="00201744"/>
    <w:rsid w:val="0020192D"/>
    <w:rsid w:val="00201DD0"/>
    <w:rsid w:val="00202176"/>
    <w:rsid w:val="00202407"/>
    <w:rsid w:val="00202CA1"/>
    <w:rsid w:val="00203BC3"/>
    <w:rsid w:val="00203E02"/>
    <w:rsid w:val="00204297"/>
    <w:rsid w:val="00204A8D"/>
    <w:rsid w:val="00206BA9"/>
    <w:rsid w:val="00206CA5"/>
    <w:rsid w:val="00211F65"/>
    <w:rsid w:val="00213215"/>
    <w:rsid w:val="00213B86"/>
    <w:rsid w:val="002147B3"/>
    <w:rsid w:val="0021523F"/>
    <w:rsid w:val="0021577F"/>
    <w:rsid w:val="0021700D"/>
    <w:rsid w:val="00220CF3"/>
    <w:rsid w:val="002220B7"/>
    <w:rsid w:val="002233A9"/>
    <w:rsid w:val="002236C3"/>
    <w:rsid w:val="00225493"/>
    <w:rsid w:val="00226227"/>
    <w:rsid w:val="00227630"/>
    <w:rsid w:val="00230232"/>
    <w:rsid w:val="00230C35"/>
    <w:rsid w:val="00231AFF"/>
    <w:rsid w:val="0023297A"/>
    <w:rsid w:val="00232CE7"/>
    <w:rsid w:val="00233105"/>
    <w:rsid w:val="00233156"/>
    <w:rsid w:val="00233873"/>
    <w:rsid w:val="0023417D"/>
    <w:rsid w:val="0023431C"/>
    <w:rsid w:val="002345C5"/>
    <w:rsid w:val="002347A4"/>
    <w:rsid w:val="00235D1B"/>
    <w:rsid w:val="00236A51"/>
    <w:rsid w:val="002370C2"/>
    <w:rsid w:val="002401B1"/>
    <w:rsid w:val="00240F8D"/>
    <w:rsid w:val="0024132D"/>
    <w:rsid w:val="00242630"/>
    <w:rsid w:val="00244917"/>
    <w:rsid w:val="00245433"/>
    <w:rsid w:val="00250538"/>
    <w:rsid w:val="002533D3"/>
    <w:rsid w:val="002534F4"/>
    <w:rsid w:val="00253644"/>
    <w:rsid w:val="00253996"/>
    <w:rsid w:val="00253B82"/>
    <w:rsid w:val="00253E1D"/>
    <w:rsid w:val="002549D3"/>
    <w:rsid w:val="00254F17"/>
    <w:rsid w:val="00256E84"/>
    <w:rsid w:val="00257213"/>
    <w:rsid w:val="00257541"/>
    <w:rsid w:val="00260586"/>
    <w:rsid w:val="00262A85"/>
    <w:rsid w:val="00263D01"/>
    <w:rsid w:val="0026400E"/>
    <w:rsid w:val="002640EA"/>
    <w:rsid w:val="00264874"/>
    <w:rsid w:val="00264AAE"/>
    <w:rsid w:val="0026536D"/>
    <w:rsid w:val="00265F1D"/>
    <w:rsid w:val="00266B40"/>
    <w:rsid w:val="00267E9C"/>
    <w:rsid w:val="00270868"/>
    <w:rsid w:val="00270AA1"/>
    <w:rsid w:val="00270C95"/>
    <w:rsid w:val="00270D72"/>
    <w:rsid w:val="00270F8F"/>
    <w:rsid w:val="00271301"/>
    <w:rsid w:val="0027350E"/>
    <w:rsid w:val="002737A8"/>
    <w:rsid w:val="0027406B"/>
    <w:rsid w:val="002746B7"/>
    <w:rsid w:val="00275D3D"/>
    <w:rsid w:val="00276948"/>
    <w:rsid w:val="0028133B"/>
    <w:rsid w:val="0028162F"/>
    <w:rsid w:val="002816E8"/>
    <w:rsid w:val="00281E52"/>
    <w:rsid w:val="00282F67"/>
    <w:rsid w:val="00285939"/>
    <w:rsid w:val="00285C92"/>
    <w:rsid w:val="002862FA"/>
    <w:rsid w:val="00286AA5"/>
    <w:rsid w:val="0028788F"/>
    <w:rsid w:val="002905A1"/>
    <w:rsid w:val="00291273"/>
    <w:rsid w:val="002938BE"/>
    <w:rsid w:val="00293AFB"/>
    <w:rsid w:val="002945B0"/>
    <w:rsid w:val="002967B6"/>
    <w:rsid w:val="00297667"/>
    <w:rsid w:val="002A034E"/>
    <w:rsid w:val="002A052D"/>
    <w:rsid w:val="002A0E2B"/>
    <w:rsid w:val="002A0F33"/>
    <w:rsid w:val="002A146D"/>
    <w:rsid w:val="002A1581"/>
    <w:rsid w:val="002A171E"/>
    <w:rsid w:val="002A181A"/>
    <w:rsid w:val="002A186D"/>
    <w:rsid w:val="002A2820"/>
    <w:rsid w:val="002A2C3F"/>
    <w:rsid w:val="002A3159"/>
    <w:rsid w:val="002A3C6F"/>
    <w:rsid w:val="002A3CC5"/>
    <w:rsid w:val="002A4FC8"/>
    <w:rsid w:val="002A64A8"/>
    <w:rsid w:val="002A6694"/>
    <w:rsid w:val="002A676B"/>
    <w:rsid w:val="002A72EB"/>
    <w:rsid w:val="002A743C"/>
    <w:rsid w:val="002B03EA"/>
    <w:rsid w:val="002B26A7"/>
    <w:rsid w:val="002B3017"/>
    <w:rsid w:val="002B3172"/>
    <w:rsid w:val="002B3BF5"/>
    <w:rsid w:val="002B4C9E"/>
    <w:rsid w:val="002B545F"/>
    <w:rsid w:val="002B56FD"/>
    <w:rsid w:val="002B6B39"/>
    <w:rsid w:val="002B72C5"/>
    <w:rsid w:val="002C0646"/>
    <w:rsid w:val="002C18C8"/>
    <w:rsid w:val="002C1A6D"/>
    <w:rsid w:val="002C233B"/>
    <w:rsid w:val="002C327A"/>
    <w:rsid w:val="002C4B87"/>
    <w:rsid w:val="002C539D"/>
    <w:rsid w:val="002C56F3"/>
    <w:rsid w:val="002C6856"/>
    <w:rsid w:val="002D0341"/>
    <w:rsid w:val="002D0539"/>
    <w:rsid w:val="002D07AC"/>
    <w:rsid w:val="002D0E1D"/>
    <w:rsid w:val="002D1DF0"/>
    <w:rsid w:val="002D1F75"/>
    <w:rsid w:val="002D27E8"/>
    <w:rsid w:val="002D2A44"/>
    <w:rsid w:val="002D2AE4"/>
    <w:rsid w:val="002D48F2"/>
    <w:rsid w:val="002D5C50"/>
    <w:rsid w:val="002D5F57"/>
    <w:rsid w:val="002D6041"/>
    <w:rsid w:val="002D62BA"/>
    <w:rsid w:val="002D62D4"/>
    <w:rsid w:val="002E2134"/>
    <w:rsid w:val="002E25F3"/>
    <w:rsid w:val="002E333B"/>
    <w:rsid w:val="002E373E"/>
    <w:rsid w:val="002E40FB"/>
    <w:rsid w:val="002E4256"/>
    <w:rsid w:val="002E4695"/>
    <w:rsid w:val="002E4B19"/>
    <w:rsid w:val="002E4E7E"/>
    <w:rsid w:val="002E73E9"/>
    <w:rsid w:val="002E7983"/>
    <w:rsid w:val="002F36E4"/>
    <w:rsid w:val="002F39F3"/>
    <w:rsid w:val="002F4313"/>
    <w:rsid w:val="002F477C"/>
    <w:rsid w:val="002F4BEB"/>
    <w:rsid w:val="002F60CC"/>
    <w:rsid w:val="002F7610"/>
    <w:rsid w:val="002F79C0"/>
    <w:rsid w:val="002F7EA7"/>
    <w:rsid w:val="00300287"/>
    <w:rsid w:val="00300518"/>
    <w:rsid w:val="00300AD6"/>
    <w:rsid w:val="00300D78"/>
    <w:rsid w:val="003012F9"/>
    <w:rsid w:val="00303771"/>
    <w:rsid w:val="00303B85"/>
    <w:rsid w:val="00305BC3"/>
    <w:rsid w:val="00306BA7"/>
    <w:rsid w:val="003071E7"/>
    <w:rsid w:val="003073CC"/>
    <w:rsid w:val="00307BB1"/>
    <w:rsid w:val="00307D18"/>
    <w:rsid w:val="0031034A"/>
    <w:rsid w:val="00310CDC"/>
    <w:rsid w:val="00312B4E"/>
    <w:rsid w:val="00313BEA"/>
    <w:rsid w:val="003144C7"/>
    <w:rsid w:val="00315744"/>
    <w:rsid w:val="00316325"/>
    <w:rsid w:val="00316612"/>
    <w:rsid w:val="0031685B"/>
    <w:rsid w:val="00316E98"/>
    <w:rsid w:val="00317140"/>
    <w:rsid w:val="00320FBB"/>
    <w:rsid w:val="00320FC8"/>
    <w:rsid w:val="00321D00"/>
    <w:rsid w:val="00322BFA"/>
    <w:rsid w:val="003239B0"/>
    <w:rsid w:val="00324403"/>
    <w:rsid w:val="00325821"/>
    <w:rsid w:val="003267B5"/>
    <w:rsid w:val="00327544"/>
    <w:rsid w:val="0032787C"/>
    <w:rsid w:val="00327C6B"/>
    <w:rsid w:val="0033024F"/>
    <w:rsid w:val="00330CAB"/>
    <w:rsid w:val="003311F6"/>
    <w:rsid w:val="00331533"/>
    <w:rsid w:val="003321F0"/>
    <w:rsid w:val="0033354F"/>
    <w:rsid w:val="00333BB5"/>
    <w:rsid w:val="00336836"/>
    <w:rsid w:val="00336AEB"/>
    <w:rsid w:val="003370FE"/>
    <w:rsid w:val="00337A74"/>
    <w:rsid w:val="00340079"/>
    <w:rsid w:val="00340C4E"/>
    <w:rsid w:val="00340CE1"/>
    <w:rsid w:val="00340F01"/>
    <w:rsid w:val="0034253D"/>
    <w:rsid w:val="00343455"/>
    <w:rsid w:val="00344711"/>
    <w:rsid w:val="003460D8"/>
    <w:rsid w:val="003462B4"/>
    <w:rsid w:val="0034672A"/>
    <w:rsid w:val="00346978"/>
    <w:rsid w:val="003471B9"/>
    <w:rsid w:val="00347289"/>
    <w:rsid w:val="00347B93"/>
    <w:rsid w:val="00352152"/>
    <w:rsid w:val="0035293D"/>
    <w:rsid w:val="00352C01"/>
    <w:rsid w:val="00352ED5"/>
    <w:rsid w:val="00353CAC"/>
    <w:rsid w:val="00353EFA"/>
    <w:rsid w:val="00354F13"/>
    <w:rsid w:val="00354F1B"/>
    <w:rsid w:val="00354FD2"/>
    <w:rsid w:val="003555E7"/>
    <w:rsid w:val="003574D1"/>
    <w:rsid w:val="00357FF3"/>
    <w:rsid w:val="003616EA"/>
    <w:rsid w:val="0036222F"/>
    <w:rsid w:val="00362B69"/>
    <w:rsid w:val="00362E52"/>
    <w:rsid w:val="00363A93"/>
    <w:rsid w:val="00365BB1"/>
    <w:rsid w:val="0036655C"/>
    <w:rsid w:val="003674E3"/>
    <w:rsid w:val="00367AAE"/>
    <w:rsid w:val="00370C27"/>
    <w:rsid w:val="00370E3F"/>
    <w:rsid w:val="00371040"/>
    <w:rsid w:val="00371526"/>
    <w:rsid w:val="003724AB"/>
    <w:rsid w:val="00372A51"/>
    <w:rsid w:val="00372A7B"/>
    <w:rsid w:val="00372D8E"/>
    <w:rsid w:val="003734C6"/>
    <w:rsid w:val="00373940"/>
    <w:rsid w:val="003743B3"/>
    <w:rsid w:val="00374EA6"/>
    <w:rsid w:val="0037527C"/>
    <w:rsid w:val="00375372"/>
    <w:rsid w:val="00375C88"/>
    <w:rsid w:val="00376259"/>
    <w:rsid w:val="0037692B"/>
    <w:rsid w:val="00376D0E"/>
    <w:rsid w:val="0037750C"/>
    <w:rsid w:val="003815D9"/>
    <w:rsid w:val="0038170E"/>
    <w:rsid w:val="00382132"/>
    <w:rsid w:val="00382CF3"/>
    <w:rsid w:val="00384386"/>
    <w:rsid w:val="0038508C"/>
    <w:rsid w:val="00385271"/>
    <w:rsid w:val="0038666D"/>
    <w:rsid w:val="00387029"/>
    <w:rsid w:val="00387770"/>
    <w:rsid w:val="00392B76"/>
    <w:rsid w:val="003931BE"/>
    <w:rsid w:val="00393F77"/>
    <w:rsid w:val="003947FE"/>
    <w:rsid w:val="0039526E"/>
    <w:rsid w:val="00395819"/>
    <w:rsid w:val="00396911"/>
    <w:rsid w:val="00396E1C"/>
    <w:rsid w:val="00397210"/>
    <w:rsid w:val="003A10BF"/>
    <w:rsid w:val="003A12D6"/>
    <w:rsid w:val="003A4529"/>
    <w:rsid w:val="003A4CA0"/>
    <w:rsid w:val="003A4E01"/>
    <w:rsid w:val="003A53EA"/>
    <w:rsid w:val="003A72F5"/>
    <w:rsid w:val="003A7819"/>
    <w:rsid w:val="003B10A9"/>
    <w:rsid w:val="003B1CFD"/>
    <w:rsid w:val="003B2514"/>
    <w:rsid w:val="003B316F"/>
    <w:rsid w:val="003B4C4C"/>
    <w:rsid w:val="003B4F00"/>
    <w:rsid w:val="003B5793"/>
    <w:rsid w:val="003B608C"/>
    <w:rsid w:val="003B7D05"/>
    <w:rsid w:val="003C0BDA"/>
    <w:rsid w:val="003C18DE"/>
    <w:rsid w:val="003C3A19"/>
    <w:rsid w:val="003C42F3"/>
    <w:rsid w:val="003C47B4"/>
    <w:rsid w:val="003C63E3"/>
    <w:rsid w:val="003C79FA"/>
    <w:rsid w:val="003D02C5"/>
    <w:rsid w:val="003D0BA1"/>
    <w:rsid w:val="003D1D6C"/>
    <w:rsid w:val="003D31BE"/>
    <w:rsid w:val="003D41EF"/>
    <w:rsid w:val="003D4E65"/>
    <w:rsid w:val="003D5D59"/>
    <w:rsid w:val="003D7175"/>
    <w:rsid w:val="003D71D0"/>
    <w:rsid w:val="003D79FB"/>
    <w:rsid w:val="003E128C"/>
    <w:rsid w:val="003E26E2"/>
    <w:rsid w:val="003E407F"/>
    <w:rsid w:val="003E4CE3"/>
    <w:rsid w:val="003E58C7"/>
    <w:rsid w:val="003E66FA"/>
    <w:rsid w:val="003F383D"/>
    <w:rsid w:val="003F3F9B"/>
    <w:rsid w:val="003F4AD2"/>
    <w:rsid w:val="003F5767"/>
    <w:rsid w:val="003F78B8"/>
    <w:rsid w:val="003F7A1F"/>
    <w:rsid w:val="00400274"/>
    <w:rsid w:val="00401048"/>
    <w:rsid w:val="004012C2"/>
    <w:rsid w:val="00401557"/>
    <w:rsid w:val="004028B4"/>
    <w:rsid w:val="00403685"/>
    <w:rsid w:val="0040439C"/>
    <w:rsid w:val="004048DB"/>
    <w:rsid w:val="00404BA0"/>
    <w:rsid w:val="0040628B"/>
    <w:rsid w:val="0040679D"/>
    <w:rsid w:val="004070EC"/>
    <w:rsid w:val="00412629"/>
    <w:rsid w:val="00413AA3"/>
    <w:rsid w:val="00414870"/>
    <w:rsid w:val="004149D7"/>
    <w:rsid w:val="00414DAE"/>
    <w:rsid w:val="004152B4"/>
    <w:rsid w:val="004153DC"/>
    <w:rsid w:val="00416407"/>
    <w:rsid w:val="0041699A"/>
    <w:rsid w:val="00417587"/>
    <w:rsid w:val="00417B66"/>
    <w:rsid w:val="00420AAD"/>
    <w:rsid w:val="00420CF1"/>
    <w:rsid w:val="00424DAA"/>
    <w:rsid w:val="004250BB"/>
    <w:rsid w:val="00426CA2"/>
    <w:rsid w:val="00426DD6"/>
    <w:rsid w:val="00426E57"/>
    <w:rsid w:val="00427401"/>
    <w:rsid w:val="0042756A"/>
    <w:rsid w:val="0043120E"/>
    <w:rsid w:val="00431399"/>
    <w:rsid w:val="00431BE4"/>
    <w:rsid w:val="004322AC"/>
    <w:rsid w:val="004334AD"/>
    <w:rsid w:val="004343D3"/>
    <w:rsid w:val="00434466"/>
    <w:rsid w:val="004346B4"/>
    <w:rsid w:val="00434AAA"/>
    <w:rsid w:val="004357E8"/>
    <w:rsid w:val="00437CE7"/>
    <w:rsid w:val="00437F6D"/>
    <w:rsid w:val="00440128"/>
    <w:rsid w:val="004408F1"/>
    <w:rsid w:val="004409DD"/>
    <w:rsid w:val="0044166E"/>
    <w:rsid w:val="0044190B"/>
    <w:rsid w:val="0044259D"/>
    <w:rsid w:val="00442733"/>
    <w:rsid w:val="00444561"/>
    <w:rsid w:val="0044477C"/>
    <w:rsid w:val="004447AD"/>
    <w:rsid w:val="00444EF0"/>
    <w:rsid w:val="004453E0"/>
    <w:rsid w:val="00445C82"/>
    <w:rsid w:val="00446841"/>
    <w:rsid w:val="00447281"/>
    <w:rsid w:val="00450570"/>
    <w:rsid w:val="00451389"/>
    <w:rsid w:val="00451DF6"/>
    <w:rsid w:val="00453FC8"/>
    <w:rsid w:val="004540A3"/>
    <w:rsid w:val="00454D04"/>
    <w:rsid w:val="00455590"/>
    <w:rsid w:val="0045564E"/>
    <w:rsid w:val="0045596D"/>
    <w:rsid w:val="00457AB6"/>
    <w:rsid w:val="00457CFD"/>
    <w:rsid w:val="0046192C"/>
    <w:rsid w:val="00462718"/>
    <w:rsid w:val="00462F5E"/>
    <w:rsid w:val="0046434A"/>
    <w:rsid w:val="00464CE6"/>
    <w:rsid w:val="00465B11"/>
    <w:rsid w:val="00465B93"/>
    <w:rsid w:val="00466705"/>
    <w:rsid w:val="004669BB"/>
    <w:rsid w:val="00467780"/>
    <w:rsid w:val="0047006B"/>
    <w:rsid w:val="0047166A"/>
    <w:rsid w:val="00472127"/>
    <w:rsid w:val="004728E0"/>
    <w:rsid w:val="00473C94"/>
    <w:rsid w:val="004744E1"/>
    <w:rsid w:val="00474916"/>
    <w:rsid w:val="00475C94"/>
    <w:rsid w:val="00475F69"/>
    <w:rsid w:val="00475F73"/>
    <w:rsid w:val="00477DDB"/>
    <w:rsid w:val="00480277"/>
    <w:rsid w:val="004809B6"/>
    <w:rsid w:val="004828B2"/>
    <w:rsid w:val="0048315B"/>
    <w:rsid w:val="004838DB"/>
    <w:rsid w:val="004840DB"/>
    <w:rsid w:val="00484215"/>
    <w:rsid w:val="00484BC1"/>
    <w:rsid w:val="00484DC5"/>
    <w:rsid w:val="0048697F"/>
    <w:rsid w:val="00487369"/>
    <w:rsid w:val="00487517"/>
    <w:rsid w:val="00490743"/>
    <w:rsid w:val="00491663"/>
    <w:rsid w:val="00491BD9"/>
    <w:rsid w:val="00491C82"/>
    <w:rsid w:val="0049221B"/>
    <w:rsid w:val="004922B9"/>
    <w:rsid w:val="00493D43"/>
    <w:rsid w:val="0049642C"/>
    <w:rsid w:val="00497703"/>
    <w:rsid w:val="00497AEB"/>
    <w:rsid w:val="004A01BF"/>
    <w:rsid w:val="004A19F9"/>
    <w:rsid w:val="004A1F82"/>
    <w:rsid w:val="004A2736"/>
    <w:rsid w:val="004A2F4F"/>
    <w:rsid w:val="004A35AE"/>
    <w:rsid w:val="004A6512"/>
    <w:rsid w:val="004A72C5"/>
    <w:rsid w:val="004A7C27"/>
    <w:rsid w:val="004B0830"/>
    <w:rsid w:val="004B0846"/>
    <w:rsid w:val="004B0D4B"/>
    <w:rsid w:val="004B1862"/>
    <w:rsid w:val="004B277E"/>
    <w:rsid w:val="004B3120"/>
    <w:rsid w:val="004B48A5"/>
    <w:rsid w:val="004B4F82"/>
    <w:rsid w:val="004B572F"/>
    <w:rsid w:val="004B6403"/>
    <w:rsid w:val="004B6A5D"/>
    <w:rsid w:val="004B6C92"/>
    <w:rsid w:val="004B70D8"/>
    <w:rsid w:val="004C1200"/>
    <w:rsid w:val="004C12F8"/>
    <w:rsid w:val="004C1421"/>
    <w:rsid w:val="004C1B6F"/>
    <w:rsid w:val="004C228A"/>
    <w:rsid w:val="004C25A3"/>
    <w:rsid w:val="004C27C9"/>
    <w:rsid w:val="004C4A18"/>
    <w:rsid w:val="004C76F2"/>
    <w:rsid w:val="004C7845"/>
    <w:rsid w:val="004D0393"/>
    <w:rsid w:val="004D1299"/>
    <w:rsid w:val="004D1C57"/>
    <w:rsid w:val="004D1FDE"/>
    <w:rsid w:val="004D2673"/>
    <w:rsid w:val="004D43D9"/>
    <w:rsid w:val="004D5398"/>
    <w:rsid w:val="004D6DBA"/>
    <w:rsid w:val="004D7787"/>
    <w:rsid w:val="004E0E22"/>
    <w:rsid w:val="004E2D37"/>
    <w:rsid w:val="004E3100"/>
    <w:rsid w:val="004E3674"/>
    <w:rsid w:val="004E529C"/>
    <w:rsid w:val="004E6F1C"/>
    <w:rsid w:val="004E748A"/>
    <w:rsid w:val="004F130C"/>
    <w:rsid w:val="004F1745"/>
    <w:rsid w:val="004F1C73"/>
    <w:rsid w:val="004F2D0E"/>
    <w:rsid w:val="004F2E05"/>
    <w:rsid w:val="004F5E3B"/>
    <w:rsid w:val="004F5E47"/>
    <w:rsid w:val="004F6543"/>
    <w:rsid w:val="004F68C1"/>
    <w:rsid w:val="004F6A44"/>
    <w:rsid w:val="004F6B5C"/>
    <w:rsid w:val="004F7165"/>
    <w:rsid w:val="00500020"/>
    <w:rsid w:val="005000BF"/>
    <w:rsid w:val="005001CB"/>
    <w:rsid w:val="00501326"/>
    <w:rsid w:val="00501D43"/>
    <w:rsid w:val="0050280F"/>
    <w:rsid w:val="00502994"/>
    <w:rsid w:val="00503573"/>
    <w:rsid w:val="00503591"/>
    <w:rsid w:val="00505AAF"/>
    <w:rsid w:val="00505D68"/>
    <w:rsid w:val="00506AFF"/>
    <w:rsid w:val="005076E8"/>
    <w:rsid w:val="00507C18"/>
    <w:rsid w:val="00510787"/>
    <w:rsid w:val="005108C6"/>
    <w:rsid w:val="0051104C"/>
    <w:rsid w:val="005139BD"/>
    <w:rsid w:val="00514857"/>
    <w:rsid w:val="0051638B"/>
    <w:rsid w:val="00516E71"/>
    <w:rsid w:val="00517890"/>
    <w:rsid w:val="005200D5"/>
    <w:rsid w:val="00520B37"/>
    <w:rsid w:val="00520C19"/>
    <w:rsid w:val="00522048"/>
    <w:rsid w:val="005222DB"/>
    <w:rsid w:val="00522518"/>
    <w:rsid w:val="00522ACC"/>
    <w:rsid w:val="00525409"/>
    <w:rsid w:val="00526398"/>
    <w:rsid w:val="00526E88"/>
    <w:rsid w:val="0052730B"/>
    <w:rsid w:val="00527811"/>
    <w:rsid w:val="00530078"/>
    <w:rsid w:val="005300C9"/>
    <w:rsid w:val="0053025A"/>
    <w:rsid w:val="00530B2B"/>
    <w:rsid w:val="00531A21"/>
    <w:rsid w:val="00531E8D"/>
    <w:rsid w:val="00532E72"/>
    <w:rsid w:val="005331BB"/>
    <w:rsid w:val="0053333E"/>
    <w:rsid w:val="0053432D"/>
    <w:rsid w:val="00534BC8"/>
    <w:rsid w:val="00535FFE"/>
    <w:rsid w:val="00537E2F"/>
    <w:rsid w:val="00540708"/>
    <w:rsid w:val="00540FC1"/>
    <w:rsid w:val="00542DB9"/>
    <w:rsid w:val="005432E1"/>
    <w:rsid w:val="00544953"/>
    <w:rsid w:val="00545325"/>
    <w:rsid w:val="00545900"/>
    <w:rsid w:val="00546951"/>
    <w:rsid w:val="00546B61"/>
    <w:rsid w:val="00547A87"/>
    <w:rsid w:val="00547B40"/>
    <w:rsid w:val="005507AF"/>
    <w:rsid w:val="005525EE"/>
    <w:rsid w:val="00552B59"/>
    <w:rsid w:val="00555428"/>
    <w:rsid w:val="00556028"/>
    <w:rsid w:val="00556770"/>
    <w:rsid w:val="00556CE9"/>
    <w:rsid w:val="00556EFC"/>
    <w:rsid w:val="00557400"/>
    <w:rsid w:val="00557D51"/>
    <w:rsid w:val="00560AAF"/>
    <w:rsid w:val="005620DC"/>
    <w:rsid w:val="00562C89"/>
    <w:rsid w:val="00563200"/>
    <w:rsid w:val="005633D3"/>
    <w:rsid w:val="00563918"/>
    <w:rsid w:val="00564044"/>
    <w:rsid w:val="0056435A"/>
    <w:rsid w:val="00565C67"/>
    <w:rsid w:val="00565C93"/>
    <w:rsid w:val="00567EB8"/>
    <w:rsid w:val="00570C83"/>
    <w:rsid w:val="005719B0"/>
    <w:rsid w:val="005728EB"/>
    <w:rsid w:val="00572B77"/>
    <w:rsid w:val="00572BD9"/>
    <w:rsid w:val="00574967"/>
    <w:rsid w:val="005766C2"/>
    <w:rsid w:val="00577F6A"/>
    <w:rsid w:val="00580357"/>
    <w:rsid w:val="00580676"/>
    <w:rsid w:val="005813CF"/>
    <w:rsid w:val="005842E3"/>
    <w:rsid w:val="005854B3"/>
    <w:rsid w:val="00585B9C"/>
    <w:rsid w:val="00587E79"/>
    <w:rsid w:val="005916E5"/>
    <w:rsid w:val="00593166"/>
    <w:rsid w:val="005935B2"/>
    <w:rsid w:val="00594D0F"/>
    <w:rsid w:val="005958AF"/>
    <w:rsid w:val="005966AA"/>
    <w:rsid w:val="0059683D"/>
    <w:rsid w:val="00597F1D"/>
    <w:rsid w:val="005A11F5"/>
    <w:rsid w:val="005A1420"/>
    <w:rsid w:val="005A15D4"/>
    <w:rsid w:val="005A16C1"/>
    <w:rsid w:val="005A1F81"/>
    <w:rsid w:val="005A22D9"/>
    <w:rsid w:val="005A32E3"/>
    <w:rsid w:val="005A3317"/>
    <w:rsid w:val="005A419D"/>
    <w:rsid w:val="005A53A8"/>
    <w:rsid w:val="005A6A0C"/>
    <w:rsid w:val="005A7BBE"/>
    <w:rsid w:val="005B02E0"/>
    <w:rsid w:val="005B08C0"/>
    <w:rsid w:val="005B0A0C"/>
    <w:rsid w:val="005B0E7B"/>
    <w:rsid w:val="005B1D63"/>
    <w:rsid w:val="005B1D82"/>
    <w:rsid w:val="005B2128"/>
    <w:rsid w:val="005B34CA"/>
    <w:rsid w:val="005B3A62"/>
    <w:rsid w:val="005B5050"/>
    <w:rsid w:val="005B53E8"/>
    <w:rsid w:val="005B6F5D"/>
    <w:rsid w:val="005B7F60"/>
    <w:rsid w:val="005C0CE4"/>
    <w:rsid w:val="005C1A96"/>
    <w:rsid w:val="005C2542"/>
    <w:rsid w:val="005C284F"/>
    <w:rsid w:val="005C35CD"/>
    <w:rsid w:val="005C457E"/>
    <w:rsid w:val="005C4D8C"/>
    <w:rsid w:val="005C4FA1"/>
    <w:rsid w:val="005C537B"/>
    <w:rsid w:val="005C5B22"/>
    <w:rsid w:val="005C60D4"/>
    <w:rsid w:val="005D09EC"/>
    <w:rsid w:val="005D1308"/>
    <w:rsid w:val="005D3090"/>
    <w:rsid w:val="005D4370"/>
    <w:rsid w:val="005D4F75"/>
    <w:rsid w:val="005D4FB8"/>
    <w:rsid w:val="005D5F81"/>
    <w:rsid w:val="005E133F"/>
    <w:rsid w:val="005E2256"/>
    <w:rsid w:val="005E2B2D"/>
    <w:rsid w:val="005E374F"/>
    <w:rsid w:val="005E3BE1"/>
    <w:rsid w:val="005E400D"/>
    <w:rsid w:val="005E4175"/>
    <w:rsid w:val="005E42FB"/>
    <w:rsid w:val="005E4E85"/>
    <w:rsid w:val="005E51B5"/>
    <w:rsid w:val="005F1761"/>
    <w:rsid w:val="005F2BCC"/>
    <w:rsid w:val="005F384D"/>
    <w:rsid w:val="005F3B36"/>
    <w:rsid w:val="005F4545"/>
    <w:rsid w:val="005F53D6"/>
    <w:rsid w:val="005F5886"/>
    <w:rsid w:val="005F5A92"/>
    <w:rsid w:val="005F60AE"/>
    <w:rsid w:val="005F74E5"/>
    <w:rsid w:val="005F7D06"/>
    <w:rsid w:val="0060191C"/>
    <w:rsid w:val="00601FC2"/>
    <w:rsid w:val="0060224E"/>
    <w:rsid w:val="006022C0"/>
    <w:rsid w:val="006038E0"/>
    <w:rsid w:val="00603A62"/>
    <w:rsid w:val="00604E90"/>
    <w:rsid w:val="00607134"/>
    <w:rsid w:val="00607217"/>
    <w:rsid w:val="00610AD4"/>
    <w:rsid w:val="006111A0"/>
    <w:rsid w:val="00612C2B"/>
    <w:rsid w:val="00616152"/>
    <w:rsid w:val="00616692"/>
    <w:rsid w:val="0061738D"/>
    <w:rsid w:val="00621A45"/>
    <w:rsid w:val="00621C41"/>
    <w:rsid w:val="00622B15"/>
    <w:rsid w:val="00624F3B"/>
    <w:rsid w:val="006250D6"/>
    <w:rsid w:val="00626081"/>
    <w:rsid w:val="00631130"/>
    <w:rsid w:val="00631AAB"/>
    <w:rsid w:val="00632ED5"/>
    <w:rsid w:val="006333BF"/>
    <w:rsid w:val="006336D8"/>
    <w:rsid w:val="00633D65"/>
    <w:rsid w:val="00634F84"/>
    <w:rsid w:val="00635905"/>
    <w:rsid w:val="00635E37"/>
    <w:rsid w:val="00636141"/>
    <w:rsid w:val="00640A05"/>
    <w:rsid w:val="006421A7"/>
    <w:rsid w:val="00642739"/>
    <w:rsid w:val="006429FC"/>
    <w:rsid w:val="00642C8B"/>
    <w:rsid w:val="006430E5"/>
    <w:rsid w:val="00644AB4"/>
    <w:rsid w:val="0064667C"/>
    <w:rsid w:val="00647883"/>
    <w:rsid w:val="00647B81"/>
    <w:rsid w:val="00650609"/>
    <w:rsid w:val="00651F89"/>
    <w:rsid w:val="0065224B"/>
    <w:rsid w:val="00652A07"/>
    <w:rsid w:val="00653A26"/>
    <w:rsid w:val="00655EEB"/>
    <w:rsid w:val="006560AA"/>
    <w:rsid w:val="006563F8"/>
    <w:rsid w:val="00657480"/>
    <w:rsid w:val="00660320"/>
    <w:rsid w:val="00661D6D"/>
    <w:rsid w:val="006620B6"/>
    <w:rsid w:val="00662E8F"/>
    <w:rsid w:val="00663C56"/>
    <w:rsid w:val="00663FEB"/>
    <w:rsid w:val="006653FE"/>
    <w:rsid w:val="00665DE8"/>
    <w:rsid w:val="006662E7"/>
    <w:rsid w:val="006677A4"/>
    <w:rsid w:val="00667ECC"/>
    <w:rsid w:val="00670B53"/>
    <w:rsid w:val="00670B72"/>
    <w:rsid w:val="00671308"/>
    <w:rsid w:val="006715B3"/>
    <w:rsid w:val="00672431"/>
    <w:rsid w:val="00672FE7"/>
    <w:rsid w:val="00673462"/>
    <w:rsid w:val="00673BE1"/>
    <w:rsid w:val="006743CD"/>
    <w:rsid w:val="00674D80"/>
    <w:rsid w:val="00675095"/>
    <w:rsid w:val="0067534E"/>
    <w:rsid w:val="006765DC"/>
    <w:rsid w:val="0067694D"/>
    <w:rsid w:val="00677014"/>
    <w:rsid w:val="00677720"/>
    <w:rsid w:val="00677875"/>
    <w:rsid w:val="006778B9"/>
    <w:rsid w:val="006800A1"/>
    <w:rsid w:val="0068106F"/>
    <w:rsid w:val="006821F0"/>
    <w:rsid w:val="006828C7"/>
    <w:rsid w:val="00682D4E"/>
    <w:rsid w:val="00685000"/>
    <w:rsid w:val="006858D8"/>
    <w:rsid w:val="00685BF1"/>
    <w:rsid w:val="00685DB8"/>
    <w:rsid w:val="00685F93"/>
    <w:rsid w:val="006863A1"/>
    <w:rsid w:val="00686D4F"/>
    <w:rsid w:val="00687105"/>
    <w:rsid w:val="00687839"/>
    <w:rsid w:val="00690286"/>
    <w:rsid w:val="006904DC"/>
    <w:rsid w:val="00690D14"/>
    <w:rsid w:val="006916C3"/>
    <w:rsid w:val="00691A98"/>
    <w:rsid w:val="006946D0"/>
    <w:rsid w:val="0069597C"/>
    <w:rsid w:val="006962ED"/>
    <w:rsid w:val="006963B3"/>
    <w:rsid w:val="00697164"/>
    <w:rsid w:val="00697744"/>
    <w:rsid w:val="006979D3"/>
    <w:rsid w:val="00697F08"/>
    <w:rsid w:val="006A0590"/>
    <w:rsid w:val="006A16D3"/>
    <w:rsid w:val="006A2803"/>
    <w:rsid w:val="006A31E1"/>
    <w:rsid w:val="006A33E0"/>
    <w:rsid w:val="006A37B9"/>
    <w:rsid w:val="006A5755"/>
    <w:rsid w:val="006A5D7B"/>
    <w:rsid w:val="006A6406"/>
    <w:rsid w:val="006A6932"/>
    <w:rsid w:val="006A7B85"/>
    <w:rsid w:val="006A7CE9"/>
    <w:rsid w:val="006B1065"/>
    <w:rsid w:val="006B19C0"/>
    <w:rsid w:val="006B263F"/>
    <w:rsid w:val="006B3141"/>
    <w:rsid w:val="006B327C"/>
    <w:rsid w:val="006B3DC7"/>
    <w:rsid w:val="006B408B"/>
    <w:rsid w:val="006B4274"/>
    <w:rsid w:val="006B4F15"/>
    <w:rsid w:val="006B63FF"/>
    <w:rsid w:val="006B7491"/>
    <w:rsid w:val="006B7E5B"/>
    <w:rsid w:val="006C0947"/>
    <w:rsid w:val="006C125C"/>
    <w:rsid w:val="006C2B98"/>
    <w:rsid w:val="006C3CA5"/>
    <w:rsid w:val="006C4629"/>
    <w:rsid w:val="006C4E89"/>
    <w:rsid w:val="006C7707"/>
    <w:rsid w:val="006C7B94"/>
    <w:rsid w:val="006D07F2"/>
    <w:rsid w:val="006D0E94"/>
    <w:rsid w:val="006D1116"/>
    <w:rsid w:val="006D2871"/>
    <w:rsid w:val="006D3F2C"/>
    <w:rsid w:val="006D46CB"/>
    <w:rsid w:val="006D48E0"/>
    <w:rsid w:val="006D4D86"/>
    <w:rsid w:val="006D57CF"/>
    <w:rsid w:val="006D5DAB"/>
    <w:rsid w:val="006D75C6"/>
    <w:rsid w:val="006D77F7"/>
    <w:rsid w:val="006E08DA"/>
    <w:rsid w:val="006E0DC9"/>
    <w:rsid w:val="006E17CF"/>
    <w:rsid w:val="006E195F"/>
    <w:rsid w:val="006E4534"/>
    <w:rsid w:val="006E48C0"/>
    <w:rsid w:val="006E53C4"/>
    <w:rsid w:val="006E59D6"/>
    <w:rsid w:val="006E6258"/>
    <w:rsid w:val="006E62FA"/>
    <w:rsid w:val="006E70E2"/>
    <w:rsid w:val="006E712B"/>
    <w:rsid w:val="006E725C"/>
    <w:rsid w:val="006F08E2"/>
    <w:rsid w:val="006F30AA"/>
    <w:rsid w:val="006F3EE9"/>
    <w:rsid w:val="006F467C"/>
    <w:rsid w:val="006F505A"/>
    <w:rsid w:val="006F519D"/>
    <w:rsid w:val="006F6E3A"/>
    <w:rsid w:val="006F778A"/>
    <w:rsid w:val="006F77AB"/>
    <w:rsid w:val="0070022A"/>
    <w:rsid w:val="00700571"/>
    <w:rsid w:val="00700D73"/>
    <w:rsid w:val="00702869"/>
    <w:rsid w:val="00702BD3"/>
    <w:rsid w:val="00702DAB"/>
    <w:rsid w:val="00704C98"/>
    <w:rsid w:val="0070544B"/>
    <w:rsid w:val="00706A22"/>
    <w:rsid w:val="0070795B"/>
    <w:rsid w:val="0071062D"/>
    <w:rsid w:val="00710C42"/>
    <w:rsid w:val="00713B4A"/>
    <w:rsid w:val="00714DD4"/>
    <w:rsid w:val="00714FF3"/>
    <w:rsid w:val="00715010"/>
    <w:rsid w:val="00716CDB"/>
    <w:rsid w:val="00720B0E"/>
    <w:rsid w:val="00721A12"/>
    <w:rsid w:val="00722997"/>
    <w:rsid w:val="00722A8F"/>
    <w:rsid w:val="00724C84"/>
    <w:rsid w:val="00724E73"/>
    <w:rsid w:val="00726016"/>
    <w:rsid w:val="0072691C"/>
    <w:rsid w:val="00727ED2"/>
    <w:rsid w:val="007300B5"/>
    <w:rsid w:val="00730223"/>
    <w:rsid w:val="00730456"/>
    <w:rsid w:val="007333E1"/>
    <w:rsid w:val="0073359C"/>
    <w:rsid w:val="0073365C"/>
    <w:rsid w:val="0073385C"/>
    <w:rsid w:val="00733AAB"/>
    <w:rsid w:val="0073546B"/>
    <w:rsid w:val="00736A68"/>
    <w:rsid w:val="00737677"/>
    <w:rsid w:val="007377F1"/>
    <w:rsid w:val="00737F83"/>
    <w:rsid w:val="00740179"/>
    <w:rsid w:val="00741D8B"/>
    <w:rsid w:val="00741EC9"/>
    <w:rsid w:val="00743FE0"/>
    <w:rsid w:val="007443E2"/>
    <w:rsid w:val="00744C8C"/>
    <w:rsid w:val="00747358"/>
    <w:rsid w:val="00751614"/>
    <w:rsid w:val="007523F7"/>
    <w:rsid w:val="00752CEA"/>
    <w:rsid w:val="007547FF"/>
    <w:rsid w:val="0075487D"/>
    <w:rsid w:val="00754924"/>
    <w:rsid w:val="00755D49"/>
    <w:rsid w:val="007568AF"/>
    <w:rsid w:val="0075751A"/>
    <w:rsid w:val="0075780C"/>
    <w:rsid w:val="00757CD7"/>
    <w:rsid w:val="00760083"/>
    <w:rsid w:val="00760EFF"/>
    <w:rsid w:val="00761969"/>
    <w:rsid w:val="00762657"/>
    <w:rsid w:val="00763A81"/>
    <w:rsid w:val="00763DB1"/>
    <w:rsid w:val="00764D2C"/>
    <w:rsid w:val="007655C2"/>
    <w:rsid w:val="00765DAF"/>
    <w:rsid w:val="00766789"/>
    <w:rsid w:val="007701DF"/>
    <w:rsid w:val="00770F92"/>
    <w:rsid w:val="00771CFB"/>
    <w:rsid w:val="00771ED2"/>
    <w:rsid w:val="0077269F"/>
    <w:rsid w:val="007727EB"/>
    <w:rsid w:val="0077390E"/>
    <w:rsid w:val="00775CDB"/>
    <w:rsid w:val="00775CFA"/>
    <w:rsid w:val="0077667A"/>
    <w:rsid w:val="00777411"/>
    <w:rsid w:val="0077758A"/>
    <w:rsid w:val="00781B78"/>
    <w:rsid w:val="007821AB"/>
    <w:rsid w:val="007826D9"/>
    <w:rsid w:val="00783726"/>
    <w:rsid w:val="0078463C"/>
    <w:rsid w:val="00784AD8"/>
    <w:rsid w:val="00784D45"/>
    <w:rsid w:val="00785854"/>
    <w:rsid w:val="007868D9"/>
    <w:rsid w:val="007871A9"/>
    <w:rsid w:val="00787EF5"/>
    <w:rsid w:val="00791273"/>
    <w:rsid w:val="00791A01"/>
    <w:rsid w:val="00791E68"/>
    <w:rsid w:val="00792F63"/>
    <w:rsid w:val="007930B1"/>
    <w:rsid w:val="00793B4C"/>
    <w:rsid w:val="00793D1C"/>
    <w:rsid w:val="00793DF4"/>
    <w:rsid w:val="00794147"/>
    <w:rsid w:val="007941FD"/>
    <w:rsid w:val="00794303"/>
    <w:rsid w:val="00795136"/>
    <w:rsid w:val="00795375"/>
    <w:rsid w:val="00795870"/>
    <w:rsid w:val="00795890"/>
    <w:rsid w:val="00795BFA"/>
    <w:rsid w:val="00796B63"/>
    <w:rsid w:val="00796DDB"/>
    <w:rsid w:val="00796F0C"/>
    <w:rsid w:val="00797DE7"/>
    <w:rsid w:val="007A009C"/>
    <w:rsid w:val="007A01FB"/>
    <w:rsid w:val="007A08DF"/>
    <w:rsid w:val="007A0D70"/>
    <w:rsid w:val="007A309B"/>
    <w:rsid w:val="007A5265"/>
    <w:rsid w:val="007A620E"/>
    <w:rsid w:val="007A69C0"/>
    <w:rsid w:val="007A69C1"/>
    <w:rsid w:val="007A71F6"/>
    <w:rsid w:val="007B0AB5"/>
    <w:rsid w:val="007B1337"/>
    <w:rsid w:val="007B24A4"/>
    <w:rsid w:val="007B452D"/>
    <w:rsid w:val="007B5488"/>
    <w:rsid w:val="007B674C"/>
    <w:rsid w:val="007B6F3C"/>
    <w:rsid w:val="007B749E"/>
    <w:rsid w:val="007C14C5"/>
    <w:rsid w:val="007C25F7"/>
    <w:rsid w:val="007C2819"/>
    <w:rsid w:val="007C2AA9"/>
    <w:rsid w:val="007C429A"/>
    <w:rsid w:val="007C47DD"/>
    <w:rsid w:val="007C47F3"/>
    <w:rsid w:val="007C4A4A"/>
    <w:rsid w:val="007C59C3"/>
    <w:rsid w:val="007C6B7C"/>
    <w:rsid w:val="007C7D73"/>
    <w:rsid w:val="007D07D4"/>
    <w:rsid w:val="007D0C7D"/>
    <w:rsid w:val="007D20E2"/>
    <w:rsid w:val="007D28F2"/>
    <w:rsid w:val="007D292C"/>
    <w:rsid w:val="007D5267"/>
    <w:rsid w:val="007D691B"/>
    <w:rsid w:val="007D7809"/>
    <w:rsid w:val="007D785D"/>
    <w:rsid w:val="007D7B1F"/>
    <w:rsid w:val="007D7D6F"/>
    <w:rsid w:val="007E0E26"/>
    <w:rsid w:val="007E18C5"/>
    <w:rsid w:val="007E25E1"/>
    <w:rsid w:val="007E31F3"/>
    <w:rsid w:val="007E512E"/>
    <w:rsid w:val="007E551B"/>
    <w:rsid w:val="007E56B4"/>
    <w:rsid w:val="007E5F25"/>
    <w:rsid w:val="007E69F3"/>
    <w:rsid w:val="007F0715"/>
    <w:rsid w:val="007F1C45"/>
    <w:rsid w:val="007F264C"/>
    <w:rsid w:val="007F4A67"/>
    <w:rsid w:val="007F4EA8"/>
    <w:rsid w:val="007F6363"/>
    <w:rsid w:val="007F6ABA"/>
    <w:rsid w:val="007F6B53"/>
    <w:rsid w:val="00800B8D"/>
    <w:rsid w:val="008012B8"/>
    <w:rsid w:val="00801DDA"/>
    <w:rsid w:val="00803FDB"/>
    <w:rsid w:val="008043F6"/>
    <w:rsid w:val="00806222"/>
    <w:rsid w:val="00806C20"/>
    <w:rsid w:val="008071B2"/>
    <w:rsid w:val="00807E0B"/>
    <w:rsid w:val="00807F44"/>
    <w:rsid w:val="00810496"/>
    <w:rsid w:val="00810683"/>
    <w:rsid w:val="00810CEA"/>
    <w:rsid w:val="00812699"/>
    <w:rsid w:val="00812D1E"/>
    <w:rsid w:val="00813303"/>
    <w:rsid w:val="008158A1"/>
    <w:rsid w:val="00815AB9"/>
    <w:rsid w:val="00816D47"/>
    <w:rsid w:val="00816E71"/>
    <w:rsid w:val="00817872"/>
    <w:rsid w:val="00820448"/>
    <w:rsid w:val="00822FC1"/>
    <w:rsid w:val="008235EB"/>
    <w:rsid w:val="00825EA5"/>
    <w:rsid w:val="00825EC3"/>
    <w:rsid w:val="00826127"/>
    <w:rsid w:val="008301FF"/>
    <w:rsid w:val="008308F5"/>
    <w:rsid w:val="008309E2"/>
    <w:rsid w:val="00830EA3"/>
    <w:rsid w:val="008313F6"/>
    <w:rsid w:val="00831447"/>
    <w:rsid w:val="00831ABA"/>
    <w:rsid w:val="008320DB"/>
    <w:rsid w:val="008323E6"/>
    <w:rsid w:val="00832A2A"/>
    <w:rsid w:val="00832E56"/>
    <w:rsid w:val="00834984"/>
    <w:rsid w:val="008353B1"/>
    <w:rsid w:val="00835631"/>
    <w:rsid w:val="00837040"/>
    <w:rsid w:val="0084165E"/>
    <w:rsid w:val="008418FD"/>
    <w:rsid w:val="0084227A"/>
    <w:rsid w:val="00843B35"/>
    <w:rsid w:val="00843F97"/>
    <w:rsid w:val="00844033"/>
    <w:rsid w:val="00845296"/>
    <w:rsid w:val="008465D6"/>
    <w:rsid w:val="00847294"/>
    <w:rsid w:val="00847E7B"/>
    <w:rsid w:val="008507C4"/>
    <w:rsid w:val="00851E5A"/>
    <w:rsid w:val="008532D0"/>
    <w:rsid w:val="008538B4"/>
    <w:rsid w:val="008539A8"/>
    <w:rsid w:val="00854C66"/>
    <w:rsid w:val="00855DA9"/>
    <w:rsid w:val="00856CB9"/>
    <w:rsid w:val="008616D1"/>
    <w:rsid w:val="0086308E"/>
    <w:rsid w:val="008635AC"/>
    <w:rsid w:val="00863DDA"/>
    <w:rsid w:val="008644FC"/>
    <w:rsid w:val="00864A61"/>
    <w:rsid w:val="0086667E"/>
    <w:rsid w:val="00866DBA"/>
    <w:rsid w:val="00867403"/>
    <w:rsid w:val="0086789A"/>
    <w:rsid w:val="00867D5D"/>
    <w:rsid w:val="00867E51"/>
    <w:rsid w:val="0087074B"/>
    <w:rsid w:val="0087105E"/>
    <w:rsid w:val="008719BF"/>
    <w:rsid w:val="0087232D"/>
    <w:rsid w:val="0087297B"/>
    <w:rsid w:val="008736F1"/>
    <w:rsid w:val="00873E7F"/>
    <w:rsid w:val="00874069"/>
    <w:rsid w:val="00874731"/>
    <w:rsid w:val="00875F4F"/>
    <w:rsid w:val="0087621C"/>
    <w:rsid w:val="008765D2"/>
    <w:rsid w:val="0087681F"/>
    <w:rsid w:val="0087750F"/>
    <w:rsid w:val="00877E76"/>
    <w:rsid w:val="00880134"/>
    <w:rsid w:val="008803F6"/>
    <w:rsid w:val="00882D5B"/>
    <w:rsid w:val="00883EC9"/>
    <w:rsid w:val="0088405F"/>
    <w:rsid w:val="0088610D"/>
    <w:rsid w:val="00886296"/>
    <w:rsid w:val="00886AA3"/>
    <w:rsid w:val="00887A35"/>
    <w:rsid w:val="00887DFF"/>
    <w:rsid w:val="00890948"/>
    <w:rsid w:val="0089163D"/>
    <w:rsid w:val="00892C80"/>
    <w:rsid w:val="00893611"/>
    <w:rsid w:val="0089374A"/>
    <w:rsid w:val="00893A78"/>
    <w:rsid w:val="00893B1C"/>
    <w:rsid w:val="00894B68"/>
    <w:rsid w:val="00895897"/>
    <w:rsid w:val="008A10F0"/>
    <w:rsid w:val="008A174E"/>
    <w:rsid w:val="008A1C44"/>
    <w:rsid w:val="008A320F"/>
    <w:rsid w:val="008A3FF3"/>
    <w:rsid w:val="008A495D"/>
    <w:rsid w:val="008A6331"/>
    <w:rsid w:val="008A6776"/>
    <w:rsid w:val="008A68AC"/>
    <w:rsid w:val="008A6D5F"/>
    <w:rsid w:val="008A701B"/>
    <w:rsid w:val="008B0381"/>
    <w:rsid w:val="008B17AE"/>
    <w:rsid w:val="008B2BDF"/>
    <w:rsid w:val="008B3584"/>
    <w:rsid w:val="008B3D4D"/>
    <w:rsid w:val="008B42A9"/>
    <w:rsid w:val="008B43AE"/>
    <w:rsid w:val="008B4CAE"/>
    <w:rsid w:val="008B563B"/>
    <w:rsid w:val="008B5C84"/>
    <w:rsid w:val="008B686C"/>
    <w:rsid w:val="008B70BA"/>
    <w:rsid w:val="008B72A8"/>
    <w:rsid w:val="008B7AC4"/>
    <w:rsid w:val="008C03AB"/>
    <w:rsid w:val="008C0A94"/>
    <w:rsid w:val="008C1F9F"/>
    <w:rsid w:val="008C22F3"/>
    <w:rsid w:val="008C2627"/>
    <w:rsid w:val="008C272D"/>
    <w:rsid w:val="008C2F9A"/>
    <w:rsid w:val="008C38E8"/>
    <w:rsid w:val="008C42B3"/>
    <w:rsid w:val="008C4520"/>
    <w:rsid w:val="008C4B53"/>
    <w:rsid w:val="008C56BE"/>
    <w:rsid w:val="008C5C35"/>
    <w:rsid w:val="008C6924"/>
    <w:rsid w:val="008C6A0D"/>
    <w:rsid w:val="008D004B"/>
    <w:rsid w:val="008D0D02"/>
    <w:rsid w:val="008D1FE5"/>
    <w:rsid w:val="008D3420"/>
    <w:rsid w:val="008D5154"/>
    <w:rsid w:val="008D537C"/>
    <w:rsid w:val="008D5536"/>
    <w:rsid w:val="008D64C2"/>
    <w:rsid w:val="008D7E46"/>
    <w:rsid w:val="008E06E8"/>
    <w:rsid w:val="008E09CC"/>
    <w:rsid w:val="008E1395"/>
    <w:rsid w:val="008E141B"/>
    <w:rsid w:val="008E1C59"/>
    <w:rsid w:val="008E2629"/>
    <w:rsid w:val="008E32F6"/>
    <w:rsid w:val="008E371D"/>
    <w:rsid w:val="008E4075"/>
    <w:rsid w:val="008E44CB"/>
    <w:rsid w:val="008E46B0"/>
    <w:rsid w:val="008E4795"/>
    <w:rsid w:val="008E508F"/>
    <w:rsid w:val="008E531D"/>
    <w:rsid w:val="008E6E76"/>
    <w:rsid w:val="008E71CA"/>
    <w:rsid w:val="008E7440"/>
    <w:rsid w:val="008E7453"/>
    <w:rsid w:val="008E7546"/>
    <w:rsid w:val="008E76E6"/>
    <w:rsid w:val="008E7E80"/>
    <w:rsid w:val="008F00E0"/>
    <w:rsid w:val="008F0825"/>
    <w:rsid w:val="008F2888"/>
    <w:rsid w:val="008F2CA1"/>
    <w:rsid w:val="008F2CCE"/>
    <w:rsid w:val="008F3133"/>
    <w:rsid w:val="008F349D"/>
    <w:rsid w:val="008F3F50"/>
    <w:rsid w:val="008F5315"/>
    <w:rsid w:val="008F7072"/>
    <w:rsid w:val="008F73A8"/>
    <w:rsid w:val="008F7FC4"/>
    <w:rsid w:val="00900833"/>
    <w:rsid w:val="009029B5"/>
    <w:rsid w:val="00903026"/>
    <w:rsid w:val="0090362A"/>
    <w:rsid w:val="00904A90"/>
    <w:rsid w:val="00904AC5"/>
    <w:rsid w:val="0090681E"/>
    <w:rsid w:val="00906FE8"/>
    <w:rsid w:val="009110FA"/>
    <w:rsid w:val="009112A6"/>
    <w:rsid w:val="009115EB"/>
    <w:rsid w:val="009116FE"/>
    <w:rsid w:val="00911F27"/>
    <w:rsid w:val="0091286B"/>
    <w:rsid w:val="00912C34"/>
    <w:rsid w:val="00913F49"/>
    <w:rsid w:val="009160F3"/>
    <w:rsid w:val="00916D7F"/>
    <w:rsid w:val="00922043"/>
    <w:rsid w:val="0092255A"/>
    <w:rsid w:val="009225B0"/>
    <w:rsid w:val="0092471F"/>
    <w:rsid w:val="00924FFF"/>
    <w:rsid w:val="00926E3A"/>
    <w:rsid w:val="009304E5"/>
    <w:rsid w:val="009305B3"/>
    <w:rsid w:val="0093354F"/>
    <w:rsid w:val="00933FAB"/>
    <w:rsid w:val="00936267"/>
    <w:rsid w:val="00936355"/>
    <w:rsid w:val="009365A1"/>
    <w:rsid w:val="009369F8"/>
    <w:rsid w:val="00937232"/>
    <w:rsid w:val="009406F6"/>
    <w:rsid w:val="00940CE2"/>
    <w:rsid w:val="00944A4C"/>
    <w:rsid w:val="009461B8"/>
    <w:rsid w:val="0094649C"/>
    <w:rsid w:val="009506A7"/>
    <w:rsid w:val="00950F51"/>
    <w:rsid w:val="00952A52"/>
    <w:rsid w:val="0095357A"/>
    <w:rsid w:val="00953CE5"/>
    <w:rsid w:val="00955CA4"/>
    <w:rsid w:val="009565E5"/>
    <w:rsid w:val="00956AB2"/>
    <w:rsid w:val="0095749D"/>
    <w:rsid w:val="00957C9D"/>
    <w:rsid w:val="00961EDF"/>
    <w:rsid w:val="00962BE0"/>
    <w:rsid w:val="00962E26"/>
    <w:rsid w:val="00963602"/>
    <w:rsid w:val="00964162"/>
    <w:rsid w:val="009641B8"/>
    <w:rsid w:val="00964A70"/>
    <w:rsid w:val="0096573B"/>
    <w:rsid w:val="009672EB"/>
    <w:rsid w:val="00971697"/>
    <w:rsid w:val="00971799"/>
    <w:rsid w:val="00971886"/>
    <w:rsid w:val="00971D0E"/>
    <w:rsid w:val="00973BCE"/>
    <w:rsid w:val="00974EBC"/>
    <w:rsid w:val="00975699"/>
    <w:rsid w:val="00975D34"/>
    <w:rsid w:val="00976301"/>
    <w:rsid w:val="009767FF"/>
    <w:rsid w:val="009774F6"/>
    <w:rsid w:val="009779DE"/>
    <w:rsid w:val="00980D4B"/>
    <w:rsid w:val="00981291"/>
    <w:rsid w:val="0098194F"/>
    <w:rsid w:val="0098241F"/>
    <w:rsid w:val="00982C88"/>
    <w:rsid w:val="0098309E"/>
    <w:rsid w:val="00985694"/>
    <w:rsid w:val="009861ED"/>
    <w:rsid w:val="0098682C"/>
    <w:rsid w:val="0098683F"/>
    <w:rsid w:val="00986E2D"/>
    <w:rsid w:val="009879C4"/>
    <w:rsid w:val="00987EF1"/>
    <w:rsid w:val="00991B15"/>
    <w:rsid w:val="00991F97"/>
    <w:rsid w:val="0099217E"/>
    <w:rsid w:val="009921B8"/>
    <w:rsid w:val="00992D89"/>
    <w:rsid w:val="00993268"/>
    <w:rsid w:val="009937D2"/>
    <w:rsid w:val="00994739"/>
    <w:rsid w:val="009955F0"/>
    <w:rsid w:val="00996C88"/>
    <w:rsid w:val="009A00C6"/>
    <w:rsid w:val="009A0605"/>
    <w:rsid w:val="009A0787"/>
    <w:rsid w:val="009A0A41"/>
    <w:rsid w:val="009A2499"/>
    <w:rsid w:val="009A2515"/>
    <w:rsid w:val="009A3665"/>
    <w:rsid w:val="009A426B"/>
    <w:rsid w:val="009A5058"/>
    <w:rsid w:val="009A508E"/>
    <w:rsid w:val="009A6A3D"/>
    <w:rsid w:val="009A6F90"/>
    <w:rsid w:val="009B5FD0"/>
    <w:rsid w:val="009B6291"/>
    <w:rsid w:val="009B6C99"/>
    <w:rsid w:val="009B7D36"/>
    <w:rsid w:val="009C0045"/>
    <w:rsid w:val="009C0A70"/>
    <w:rsid w:val="009C13E9"/>
    <w:rsid w:val="009C14DC"/>
    <w:rsid w:val="009C1996"/>
    <w:rsid w:val="009C1B96"/>
    <w:rsid w:val="009C1E3A"/>
    <w:rsid w:val="009C2E9D"/>
    <w:rsid w:val="009C30CA"/>
    <w:rsid w:val="009C3AB0"/>
    <w:rsid w:val="009C40BA"/>
    <w:rsid w:val="009C46DE"/>
    <w:rsid w:val="009C6202"/>
    <w:rsid w:val="009C6370"/>
    <w:rsid w:val="009C6CD1"/>
    <w:rsid w:val="009C71FE"/>
    <w:rsid w:val="009C7C13"/>
    <w:rsid w:val="009D0BDA"/>
    <w:rsid w:val="009D1381"/>
    <w:rsid w:val="009D1CAF"/>
    <w:rsid w:val="009D1E12"/>
    <w:rsid w:val="009D1E2C"/>
    <w:rsid w:val="009D4C76"/>
    <w:rsid w:val="009D50D4"/>
    <w:rsid w:val="009D557A"/>
    <w:rsid w:val="009D6EF7"/>
    <w:rsid w:val="009E0436"/>
    <w:rsid w:val="009E194D"/>
    <w:rsid w:val="009E24FA"/>
    <w:rsid w:val="009E34DD"/>
    <w:rsid w:val="009E3D78"/>
    <w:rsid w:val="009E4092"/>
    <w:rsid w:val="009E4453"/>
    <w:rsid w:val="009E46C3"/>
    <w:rsid w:val="009E49C4"/>
    <w:rsid w:val="009E78F5"/>
    <w:rsid w:val="009F0510"/>
    <w:rsid w:val="009F06C5"/>
    <w:rsid w:val="009F072D"/>
    <w:rsid w:val="009F13E1"/>
    <w:rsid w:val="009F140C"/>
    <w:rsid w:val="009F222C"/>
    <w:rsid w:val="009F28DB"/>
    <w:rsid w:val="009F314A"/>
    <w:rsid w:val="009F4114"/>
    <w:rsid w:val="009F584A"/>
    <w:rsid w:val="009F6493"/>
    <w:rsid w:val="009F779B"/>
    <w:rsid w:val="00A00C27"/>
    <w:rsid w:val="00A00FCE"/>
    <w:rsid w:val="00A00FD2"/>
    <w:rsid w:val="00A012E9"/>
    <w:rsid w:val="00A01532"/>
    <w:rsid w:val="00A0211C"/>
    <w:rsid w:val="00A02280"/>
    <w:rsid w:val="00A0249B"/>
    <w:rsid w:val="00A03008"/>
    <w:rsid w:val="00A03645"/>
    <w:rsid w:val="00A03EF0"/>
    <w:rsid w:val="00A0401C"/>
    <w:rsid w:val="00A047D7"/>
    <w:rsid w:val="00A05107"/>
    <w:rsid w:val="00A05866"/>
    <w:rsid w:val="00A073A1"/>
    <w:rsid w:val="00A077A1"/>
    <w:rsid w:val="00A07EB7"/>
    <w:rsid w:val="00A10C89"/>
    <w:rsid w:val="00A1112F"/>
    <w:rsid w:val="00A12656"/>
    <w:rsid w:val="00A13DD1"/>
    <w:rsid w:val="00A140A8"/>
    <w:rsid w:val="00A15C86"/>
    <w:rsid w:val="00A1768D"/>
    <w:rsid w:val="00A17A74"/>
    <w:rsid w:val="00A21CD1"/>
    <w:rsid w:val="00A22913"/>
    <w:rsid w:val="00A24937"/>
    <w:rsid w:val="00A251A4"/>
    <w:rsid w:val="00A25AA1"/>
    <w:rsid w:val="00A27875"/>
    <w:rsid w:val="00A30004"/>
    <w:rsid w:val="00A30267"/>
    <w:rsid w:val="00A3287E"/>
    <w:rsid w:val="00A32C4C"/>
    <w:rsid w:val="00A342EA"/>
    <w:rsid w:val="00A34898"/>
    <w:rsid w:val="00A34D80"/>
    <w:rsid w:val="00A34E4F"/>
    <w:rsid w:val="00A35167"/>
    <w:rsid w:val="00A35336"/>
    <w:rsid w:val="00A355F2"/>
    <w:rsid w:val="00A36814"/>
    <w:rsid w:val="00A369D5"/>
    <w:rsid w:val="00A37250"/>
    <w:rsid w:val="00A402EC"/>
    <w:rsid w:val="00A411C8"/>
    <w:rsid w:val="00A4129B"/>
    <w:rsid w:val="00A41DA4"/>
    <w:rsid w:val="00A42D5C"/>
    <w:rsid w:val="00A43237"/>
    <w:rsid w:val="00A43A60"/>
    <w:rsid w:val="00A43B03"/>
    <w:rsid w:val="00A43BFB"/>
    <w:rsid w:val="00A45996"/>
    <w:rsid w:val="00A45B5D"/>
    <w:rsid w:val="00A460DF"/>
    <w:rsid w:val="00A462C1"/>
    <w:rsid w:val="00A46982"/>
    <w:rsid w:val="00A46ECF"/>
    <w:rsid w:val="00A4773C"/>
    <w:rsid w:val="00A50087"/>
    <w:rsid w:val="00A5024E"/>
    <w:rsid w:val="00A510C6"/>
    <w:rsid w:val="00A520FB"/>
    <w:rsid w:val="00A531CE"/>
    <w:rsid w:val="00A535B5"/>
    <w:rsid w:val="00A5500C"/>
    <w:rsid w:val="00A55244"/>
    <w:rsid w:val="00A55600"/>
    <w:rsid w:val="00A5668F"/>
    <w:rsid w:val="00A56714"/>
    <w:rsid w:val="00A57D69"/>
    <w:rsid w:val="00A57D8E"/>
    <w:rsid w:val="00A6314C"/>
    <w:rsid w:val="00A639DD"/>
    <w:rsid w:val="00A63D5B"/>
    <w:rsid w:val="00A65146"/>
    <w:rsid w:val="00A6668E"/>
    <w:rsid w:val="00A66880"/>
    <w:rsid w:val="00A67003"/>
    <w:rsid w:val="00A67264"/>
    <w:rsid w:val="00A677A6"/>
    <w:rsid w:val="00A67DB2"/>
    <w:rsid w:val="00A7029E"/>
    <w:rsid w:val="00A7041B"/>
    <w:rsid w:val="00A730E9"/>
    <w:rsid w:val="00A73A8F"/>
    <w:rsid w:val="00A73C63"/>
    <w:rsid w:val="00A73E11"/>
    <w:rsid w:val="00A76FA8"/>
    <w:rsid w:val="00A77AB1"/>
    <w:rsid w:val="00A80464"/>
    <w:rsid w:val="00A8076A"/>
    <w:rsid w:val="00A813D5"/>
    <w:rsid w:val="00A81A6C"/>
    <w:rsid w:val="00A8260A"/>
    <w:rsid w:val="00A83D0F"/>
    <w:rsid w:val="00A840D6"/>
    <w:rsid w:val="00A84298"/>
    <w:rsid w:val="00A84318"/>
    <w:rsid w:val="00A8444F"/>
    <w:rsid w:val="00A85B45"/>
    <w:rsid w:val="00A86DDF"/>
    <w:rsid w:val="00A87638"/>
    <w:rsid w:val="00A87BF3"/>
    <w:rsid w:val="00A91208"/>
    <w:rsid w:val="00A91F72"/>
    <w:rsid w:val="00A92702"/>
    <w:rsid w:val="00A9378B"/>
    <w:rsid w:val="00A94331"/>
    <w:rsid w:val="00A9468D"/>
    <w:rsid w:val="00A94E88"/>
    <w:rsid w:val="00A95A6E"/>
    <w:rsid w:val="00A95DF6"/>
    <w:rsid w:val="00A965A9"/>
    <w:rsid w:val="00A96B1C"/>
    <w:rsid w:val="00A96D02"/>
    <w:rsid w:val="00A97363"/>
    <w:rsid w:val="00AA1800"/>
    <w:rsid w:val="00AA1EE0"/>
    <w:rsid w:val="00AA25F3"/>
    <w:rsid w:val="00AA472A"/>
    <w:rsid w:val="00AA4AD9"/>
    <w:rsid w:val="00AA50A6"/>
    <w:rsid w:val="00AA51B6"/>
    <w:rsid w:val="00AA5FDB"/>
    <w:rsid w:val="00AA69AA"/>
    <w:rsid w:val="00AB1C34"/>
    <w:rsid w:val="00AB25A6"/>
    <w:rsid w:val="00AB28F4"/>
    <w:rsid w:val="00AB5DAE"/>
    <w:rsid w:val="00AB5EAB"/>
    <w:rsid w:val="00AB6D22"/>
    <w:rsid w:val="00AB712E"/>
    <w:rsid w:val="00AB7661"/>
    <w:rsid w:val="00AB7F28"/>
    <w:rsid w:val="00AC09E1"/>
    <w:rsid w:val="00AC16A4"/>
    <w:rsid w:val="00AC21AE"/>
    <w:rsid w:val="00AC3791"/>
    <w:rsid w:val="00AC4264"/>
    <w:rsid w:val="00AC447B"/>
    <w:rsid w:val="00AC46EA"/>
    <w:rsid w:val="00AC6D96"/>
    <w:rsid w:val="00AC77FF"/>
    <w:rsid w:val="00AD0194"/>
    <w:rsid w:val="00AD1EB2"/>
    <w:rsid w:val="00AD26D9"/>
    <w:rsid w:val="00AD2A2A"/>
    <w:rsid w:val="00AD305D"/>
    <w:rsid w:val="00AD3207"/>
    <w:rsid w:val="00AD4077"/>
    <w:rsid w:val="00AD4250"/>
    <w:rsid w:val="00AD4C60"/>
    <w:rsid w:val="00AD60F1"/>
    <w:rsid w:val="00AD64D0"/>
    <w:rsid w:val="00AE006F"/>
    <w:rsid w:val="00AE20FB"/>
    <w:rsid w:val="00AE2BCF"/>
    <w:rsid w:val="00AE30B8"/>
    <w:rsid w:val="00AE3E5D"/>
    <w:rsid w:val="00AE4B45"/>
    <w:rsid w:val="00AE4BD6"/>
    <w:rsid w:val="00AE5850"/>
    <w:rsid w:val="00AE5DE9"/>
    <w:rsid w:val="00AE6665"/>
    <w:rsid w:val="00AE6762"/>
    <w:rsid w:val="00AE6DFF"/>
    <w:rsid w:val="00AE710E"/>
    <w:rsid w:val="00AE7E14"/>
    <w:rsid w:val="00AF03CF"/>
    <w:rsid w:val="00AF120D"/>
    <w:rsid w:val="00AF1AB0"/>
    <w:rsid w:val="00AF1D1E"/>
    <w:rsid w:val="00AF1ECE"/>
    <w:rsid w:val="00AF2815"/>
    <w:rsid w:val="00AF55FF"/>
    <w:rsid w:val="00AF58FC"/>
    <w:rsid w:val="00AF62AD"/>
    <w:rsid w:val="00AF6DA9"/>
    <w:rsid w:val="00AF72BF"/>
    <w:rsid w:val="00AF784F"/>
    <w:rsid w:val="00AF7F45"/>
    <w:rsid w:val="00AF7FA0"/>
    <w:rsid w:val="00B004C8"/>
    <w:rsid w:val="00B02B03"/>
    <w:rsid w:val="00B033BB"/>
    <w:rsid w:val="00B03764"/>
    <w:rsid w:val="00B039B0"/>
    <w:rsid w:val="00B04C70"/>
    <w:rsid w:val="00B05C1C"/>
    <w:rsid w:val="00B06A0C"/>
    <w:rsid w:val="00B07727"/>
    <w:rsid w:val="00B10AB2"/>
    <w:rsid w:val="00B11331"/>
    <w:rsid w:val="00B116F7"/>
    <w:rsid w:val="00B125C1"/>
    <w:rsid w:val="00B12A14"/>
    <w:rsid w:val="00B133D7"/>
    <w:rsid w:val="00B13ED5"/>
    <w:rsid w:val="00B142F4"/>
    <w:rsid w:val="00B14CE4"/>
    <w:rsid w:val="00B15BFF"/>
    <w:rsid w:val="00B16D04"/>
    <w:rsid w:val="00B17644"/>
    <w:rsid w:val="00B206CF"/>
    <w:rsid w:val="00B216D7"/>
    <w:rsid w:val="00B224B7"/>
    <w:rsid w:val="00B22E77"/>
    <w:rsid w:val="00B23379"/>
    <w:rsid w:val="00B240E0"/>
    <w:rsid w:val="00B244FC"/>
    <w:rsid w:val="00B24A85"/>
    <w:rsid w:val="00B26F58"/>
    <w:rsid w:val="00B278DC"/>
    <w:rsid w:val="00B27A8A"/>
    <w:rsid w:val="00B3016A"/>
    <w:rsid w:val="00B30AAB"/>
    <w:rsid w:val="00B31AA2"/>
    <w:rsid w:val="00B31AAF"/>
    <w:rsid w:val="00B32745"/>
    <w:rsid w:val="00B32D08"/>
    <w:rsid w:val="00B33D6E"/>
    <w:rsid w:val="00B34386"/>
    <w:rsid w:val="00B3445C"/>
    <w:rsid w:val="00B34581"/>
    <w:rsid w:val="00B347AC"/>
    <w:rsid w:val="00B3483A"/>
    <w:rsid w:val="00B34F30"/>
    <w:rsid w:val="00B35546"/>
    <w:rsid w:val="00B35988"/>
    <w:rsid w:val="00B3603C"/>
    <w:rsid w:val="00B36AE7"/>
    <w:rsid w:val="00B36B9C"/>
    <w:rsid w:val="00B36CEC"/>
    <w:rsid w:val="00B36EAC"/>
    <w:rsid w:val="00B37A10"/>
    <w:rsid w:val="00B37B80"/>
    <w:rsid w:val="00B41658"/>
    <w:rsid w:val="00B4200D"/>
    <w:rsid w:val="00B42B84"/>
    <w:rsid w:val="00B4337A"/>
    <w:rsid w:val="00B441BD"/>
    <w:rsid w:val="00B4533F"/>
    <w:rsid w:val="00B45DB0"/>
    <w:rsid w:val="00B4736E"/>
    <w:rsid w:val="00B4793A"/>
    <w:rsid w:val="00B47D14"/>
    <w:rsid w:val="00B502FF"/>
    <w:rsid w:val="00B50348"/>
    <w:rsid w:val="00B50411"/>
    <w:rsid w:val="00B50918"/>
    <w:rsid w:val="00B50E67"/>
    <w:rsid w:val="00B5145F"/>
    <w:rsid w:val="00B54289"/>
    <w:rsid w:val="00B56241"/>
    <w:rsid w:val="00B56AED"/>
    <w:rsid w:val="00B57810"/>
    <w:rsid w:val="00B62094"/>
    <w:rsid w:val="00B62632"/>
    <w:rsid w:val="00B64B1E"/>
    <w:rsid w:val="00B65731"/>
    <w:rsid w:val="00B65B6A"/>
    <w:rsid w:val="00B66442"/>
    <w:rsid w:val="00B67EC5"/>
    <w:rsid w:val="00B701FB"/>
    <w:rsid w:val="00B70703"/>
    <w:rsid w:val="00B709C3"/>
    <w:rsid w:val="00B70AB0"/>
    <w:rsid w:val="00B7187C"/>
    <w:rsid w:val="00B71A37"/>
    <w:rsid w:val="00B7388D"/>
    <w:rsid w:val="00B73DB0"/>
    <w:rsid w:val="00B74A24"/>
    <w:rsid w:val="00B760F8"/>
    <w:rsid w:val="00B7725D"/>
    <w:rsid w:val="00B779ED"/>
    <w:rsid w:val="00B8040E"/>
    <w:rsid w:val="00B80D8A"/>
    <w:rsid w:val="00B81813"/>
    <w:rsid w:val="00B822D3"/>
    <w:rsid w:val="00B84C30"/>
    <w:rsid w:val="00B84C51"/>
    <w:rsid w:val="00B85AAB"/>
    <w:rsid w:val="00B866EB"/>
    <w:rsid w:val="00B90FDD"/>
    <w:rsid w:val="00B919E6"/>
    <w:rsid w:val="00B943D2"/>
    <w:rsid w:val="00B9560A"/>
    <w:rsid w:val="00B9562E"/>
    <w:rsid w:val="00B95CB6"/>
    <w:rsid w:val="00B962DB"/>
    <w:rsid w:val="00B970D6"/>
    <w:rsid w:val="00B973CE"/>
    <w:rsid w:val="00B973CF"/>
    <w:rsid w:val="00B97E4B"/>
    <w:rsid w:val="00BA0A4F"/>
    <w:rsid w:val="00BA0A8C"/>
    <w:rsid w:val="00BA1C46"/>
    <w:rsid w:val="00BA4011"/>
    <w:rsid w:val="00BA49A4"/>
    <w:rsid w:val="00BA506F"/>
    <w:rsid w:val="00BA5097"/>
    <w:rsid w:val="00BA5C82"/>
    <w:rsid w:val="00BB08D5"/>
    <w:rsid w:val="00BB0AAC"/>
    <w:rsid w:val="00BB0F05"/>
    <w:rsid w:val="00BB0F84"/>
    <w:rsid w:val="00BB3045"/>
    <w:rsid w:val="00BB3349"/>
    <w:rsid w:val="00BB47A7"/>
    <w:rsid w:val="00BB4E77"/>
    <w:rsid w:val="00BB7A75"/>
    <w:rsid w:val="00BB7D58"/>
    <w:rsid w:val="00BC03A7"/>
    <w:rsid w:val="00BC22A9"/>
    <w:rsid w:val="00BC2B6F"/>
    <w:rsid w:val="00BC37C3"/>
    <w:rsid w:val="00BC39AF"/>
    <w:rsid w:val="00BC3A9E"/>
    <w:rsid w:val="00BC3F2B"/>
    <w:rsid w:val="00BC40D6"/>
    <w:rsid w:val="00BC4F03"/>
    <w:rsid w:val="00BC6FC3"/>
    <w:rsid w:val="00BC730C"/>
    <w:rsid w:val="00BD0E3E"/>
    <w:rsid w:val="00BD124F"/>
    <w:rsid w:val="00BD170E"/>
    <w:rsid w:val="00BD3100"/>
    <w:rsid w:val="00BD3B5A"/>
    <w:rsid w:val="00BD3D34"/>
    <w:rsid w:val="00BD4272"/>
    <w:rsid w:val="00BD432F"/>
    <w:rsid w:val="00BD451C"/>
    <w:rsid w:val="00BD59E5"/>
    <w:rsid w:val="00BD700E"/>
    <w:rsid w:val="00BE36B3"/>
    <w:rsid w:val="00BE4DA5"/>
    <w:rsid w:val="00BE59ED"/>
    <w:rsid w:val="00BE5C22"/>
    <w:rsid w:val="00BE5C62"/>
    <w:rsid w:val="00BE7F55"/>
    <w:rsid w:val="00BF1DDB"/>
    <w:rsid w:val="00BF204A"/>
    <w:rsid w:val="00BF283F"/>
    <w:rsid w:val="00BF3630"/>
    <w:rsid w:val="00BF3A47"/>
    <w:rsid w:val="00BF3C51"/>
    <w:rsid w:val="00BF3F67"/>
    <w:rsid w:val="00BF4938"/>
    <w:rsid w:val="00BF56E2"/>
    <w:rsid w:val="00BF5953"/>
    <w:rsid w:val="00BF5957"/>
    <w:rsid w:val="00BF7027"/>
    <w:rsid w:val="00BF7816"/>
    <w:rsid w:val="00C0217D"/>
    <w:rsid w:val="00C03988"/>
    <w:rsid w:val="00C04934"/>
    <w:rsid w:val="00C04BE9"/>
    <w:rsid w:val="00C06B7C"/>
    <w:rsid w:val="00C06CF7"/>
    <w:rsid w:val="00C078DB"/>
    <w:rsid w:val="00C07C54"/>
    <w:rsid w:val="00C103C0"/>
    <w:rsid w:val="00C12CB8"/>
    <w:rsid w:val="00C136FE"/>
    <w:rsid w:val="00C147C2"/>
    <w:rsid w:val="00C14A9C"/>
    <w:rsid w:val="00C15D8E"/>
    <w:rsid w:val="00C1621B"/>
    <w:rsid w:val="00C16E77"/>
    <w:rsid w:val="00C16F15"/>
    <w:rsid w:val="00C17841"/>
    <w:rsid w:val="00C17DEC"/>
    <w:rsid w:val="00C213D8"/>
    <w:rsid w:val="00C21F20"/>
    <w:rsid w:val="00C25C7B"/>
    <w:rsid w:val="00C27243"/>
    <w:rsid w:val="00C2751D"/>
    <w:rsid w:val="00C300CB"/>
    <w:rsid w:val="00C30104"/>
    <w:rsid w:val="00C306C8"/>
    <w:rsid w:val="00C3082B"/>
    <w:rsid w:val="00C312E7"/>
    <w:rsid w:val="00C3306E"/>
    <w:rsid w:val="00C332C6"/>
    <w:rsid w:val="00C3357D"/>
    <w:rsid w:val="00C349C3"/>
    <w:rsid w:val="00C34C42"/>
    <w:rsid w:val="00C350F1"/>
    <w:rsid w:val="00C358D4"/>
    <w:rsid w:val="00C35BB0"/>
    <w:rsid w:val="00C35EA2"/>
    <w:rsid w:val="00C36EAB"/>
    <w:rsid w:val="00C375E8"/>
    <w:rsid w:val="00C376CF"/>
    <w:rsid w:val="00C40C86"/>
    <w:rsid w:val="00C40FAC"/>
    <w:rsid w:val="00C436E3"/>
    <w:rsid w:val="00C43FC9"/>
    <w:rsid w:val="00C44C51"/>
    <w:rsid w:val="00C451C2"/>
    <w:rsid w:val="00C45706"/>
    <w:rsid w:val="00C45A6A"/>
    <w:rsid w:val="00C465A2"/>
    <w:rsid w:val="00C467F3"/>
    <w:rsid w:val="00C46B46"/>
    <w:rsid w:val="00C471D0"/>
    <w:rsid w:val="00C479DE"/>
    <w:rsid w:val="00C47DA1"/>
    <w:rsid w:val="00C5010A"/>
    <w:rsid w:val="00C51F3E"/>
    <w:rsid w:val="00C526CF"/>
    <w:rsid w:val="00C53C72"/>
    <w:rsid w:val="00C5600B"/>
    <w:rsid w:val="00C56AD6"/>
    <w:rsid w:val="00C6101F"/>
    <w:rsid w:val="00C64164"/>
    <w:rsid w:val="00C64F06"/>
    <w:rsid w:val="00C65360"/>
    <w:rsid w:val="00C65729"/>
    <w:rsid w:val="00C676B9"/>
    <w:rsid w:val="00C67EBD"/>
    <w:rsid w:val="00C707BC"/>
    <w:rsid w:val="00C70B0B"/>
    <w:rsid w:val="00C70F32"/>
    <w:rsid w:val="00C7153C"/>
    <w:rsid w:val="00C71995"/>
    <w:rsid w:val="00C721E8"/>
    <w:rsid w:val="00C7280F"/>
    <w:rsid w:val="00C731B4"/>
    <w:rsid w:val="00C731DA"/>
    <w:rsid w:val="00C73BE1"/>
    <w:rsid w:val="00C73F34"/>
    <w:rsid w:val="00C74432"/>
    <w:rsid w:val="00C74BC7"/>
    <w:rsid w:val="00C74E83"/>
    <w:rsid w:val="00C75F4C"/>
    <w:rsid w:val="00C7600B"/>
    <w:rsid w:val="00C76048"/>
    <w:rsid w:val="00C7615D"/>
    <w:rsid w:val="00C763C9"/>
    <w:rsid w:val="00C7747C"/>
    <w:rsid w:val="00C8264F"/>
    <w:rsid w:val="00C82D3F"/>
    <w:rsid w:val="00C835D3"/>
    <w:rsid w:val="00C84A6A"/>
    <w:rsid w:val="00C85DDA"/>
    <w:rsid w:val="00C864D7"/>
    <w:rsid w:val="00C875A1"/>
    <w:rsid w:val="00C87EC9"/>
    <w:rsid w:val="00C91FA9"/>
    <w:rsid w:val="00C94B76"/>
    <w:rsid w:val="00C95E48"/>
    <w:rsid w:val="00C976AF"/>
    <w:rsid w:val="00CA073F"/>
    <w:rsid w:val="00CA154B"/>
    <w:rsid w:val="00CA1A57"/>
    <w:rsid w:val="00CA2835"/>
    <w:rsid w:val="00CA2B2A"/>
    <w:rsid w:val="00CA2E6F"/>
    <w:rsid w:val="00CA34A6"/>
    <w:rsid w:val="00CA3FA2"/>
    <w:rsid w:val="00CA644C"/>
    <w:rsid w:val="00CA7183"/>
    <w:rsid w:val="00CB02E7"/>
    <w:rsid w:val="00CB0E7D"/>
    <w:rsid w:val="00CB1F62"/>
    <w:rsid w:val="00CB2054"/>
    <w:rsid w:val="00CB5879"/>
    <w:rsid w:val="00CB68E7"/>
    <w:rsid w:val="00CB6C58"/>
    <w:rsid w:val="00CB7E00"/>
    <w:rsid w:val="00CC0734"/>
    <w:rsid w:val="00CC1469"/>
    <w:rsid w:val="00CC181B"/>
    <w:rsid w:val="00CC201E"/>
    <w:rsid w:val="00CC22A9"/>
    <w:rsid w:val="00CC255B"/>
    <w:rsid w:val="00CC3A1F"/>
    <w:rsid w:val="00CC3B38"/>
    <w:rsid w:val="00CC543A"/>
    <w:rsid w:val="00CD0052"/>
    <w:rsid w:val="00CD17B8"/>
    <w:rsid w:val="00CD2A03"/>
    <w:rsid w:val="00CD40DF"/>
    <w:rsid w:val="00CD4E30"/>
    <w:rsid w:val="00CD5782"/>
    <w:rsid w:val="00CD7015"/>
    <w:rsid w:val="00CE1244"/>
    <w:rsid w:val="00CE16C0"/>
    <w:rsid w:val="00CE179A"/>
    <w:rsid w:val="00CE1EA8"/>
    <w:rsid w:val="00CE2135"/>
    <w:rsid w:val="00CE2922"/>
    <w:rsid w:val="00CE2C95"/>
    <w:rsid w:val="00CE2E94"/>
    <w:rsid w:val="00CE30EF"/>
    <w:rsid w:val="00CE3FE2"/>
    <w:rsid w:val="00CE6048"/>
    <w:rsid w:val="00CE7173"/>
    <w:rsid w:val="00CE735A"/>
    <w:rsid w:val="00CE7F32"/>
    <w:rsid w:val="00CF11DE"/>
    <w:rsid w:val="00CF22DD"/>
    <w:rsid w:val="00CF3F94"/>
    <w:rsid w:val="00CF3FCB"/>
    <w:rsid w:val="00CF4206"/>
    <w:rsid w:val="00CF4AB0"/>
    <w:rsid w:val="00CF6688"/>
    <w:rsid w:val="00CF67AE"/>
    <w:rsid w:val="00CF79A7"/>
    <w:rsid w:val="00CF7E14"/>
    <w:rsid w:val="00CF7E28"/>
    <w:rsid w:val="00D002C9"/>
    <w:rsid w:val="00D007A5"/>
    <w:rsid w:val="00D03405"/>
    <w:rsid w:val="00D03F40"/>
    <w:rsid w:val="00D04785"/>
    <w:rsid w:val="00D05092"/>
    <w:rsid w:val="00D06B75"/>
    <w:rsid w:val="00D0749B"/>
    <w:rsid w:val="00D0786F"/>
    <w:rsid w:val="00D07F65"/>
    <w:rsid w:val="00D10A73"/>
    <w:rsid w:val="00D1278E"/>
    <w:rsid w:val="00D138EB"/>
    <w:rsid w:val="00D14444"/>
    <w:rsid w:val="00D177A8"/>
    <w:rsid w:val="00D20491"/>
    <w:rsid w:val="00D24398"/>
    <w:rsid w:val="00D25034"/>
    <w:rsid w:val="00D26205"/>
    <w:rsid w:val="00D26243"/>
    <w:rsid w:val="00D2625F"/>
    <w:rsid w:val="00D273CA"/>
    <w:rsid w:val="00D27C77"/>
    <w:rsid w:val="00D3044A"/>
    <w:rsid w:val="00D312F1"/>
    <w:rsid w:val="00D33CDB"/>
    <w:rsid w:val="00D35D42"/>
    <w:rsid w:val="00D371B8"/>
    <w:rsid w:val="00D3724F"/>
    <w:rsid w:val="00D37331"/>
    <w:rsid w:val="00D37CF6"/>
    <w:rsid w:val="00D37FE1"/>
    <w:rsid w:val="00D40B16"/>
    <w:rsid w:val="00D414E4"/>
    <w:rsid w:val="00D418C9"/>
    <w:rsid w:val="00D42537"/>
    <w:rsid w:val="00D429B9"/>
    <w:rsid w:val="00D42AD2"/>
    <w:rsid w:val="00D43446"/>
    <w:rsid w:val="00D43756"/>
    <w:rsid w:val="00D440F0"/>
    <w:rsid w:val="00D44461"/>
    <w:rsid w:val="00D460E9"/>
    <w:rsid w:val="00D4729D"/>
    <w:rsid w:val="00D47BE1"/>
    <w:rsid w:val="00D50F85"/>
    <w:rsid w:val="00D518B6"/>
    <w:rsid w:val="00D5323E"/>
    <w:rsid w:val="00D53CCA"/>
    <w:rsid w:val="00D53E51"/>
    <w:rsid w:val="00D53FA3"/>
    <w:rsid w:val="00D551C2"/>
    <w:rsid w:val="00D611CC"/>
    <w:rsid w:val="00D61767"/>
    <w:rsid w:val="00D6209E"/>
    <w:rsid w:val="00D6215F"/>
    <w:rsid w:val="00D62969"/>
    <w:rsid w:val="00D645E4"/>
    <w:rsid w:val="00D659F1"/>
    <w:rsid w:val="00D65E44"/>
    <w:rsid w:val="00D65FB8"/>
    <w:rsid w:val="00D678AF"/>
    <w:rsid w:val="00D70915"/>
    <w:rsid w:val="00D710D7"/>
    <w:rsid w:val="00D729BB"/>
    <w:rsid w:val="00D74364"/>
    <w:rsid w:val="00D74F1E"/>
    <w:rsid w:val="00D75492"/>
    <w:rsid w:val="00D75C77"/>
    <w:rsid w:val="00D80732"/>
    <w:rsid w:val="00D821E9"/>
    <w:rsid w:val="00D823FB"/>
    <w:rsid w:val="00D83EB5"/>
    <w:rsid w:val="00D846BD"/>
    <w:rsid w:val="00D850D9"/>
    <w:rsid w:val="00D8659C"/>
    <w:rsid w:val="00D86A2B"/>
    <w:rsid w:val="00D90259"/>
    <w:rsid w:val="00D907C9"/>
    <w:rsid w:val="00D90CF7"/>
    <w:rsid w:val="00D926BE"/>
    <w:rsid w:val="00D926F2"/>
    <w:rsid w:val="00D93109"/>
    <w:rsid w:val="00D942B1"/>
    <w:rsid w:val="00D942FB"/>
    <w:rsid w:val="00D94D24"/>
    <w:rsid w:val="00D950B2"/>
    <w:rsid w:val="00D95500"/>
    <w:rsid w:val="00D958E6"/>
    <w:rsid w:val="00D97110"/>
    <w:rsid w:val="00DA19AC"/>
    <w:rsid w:val="00DA1A97"/>
    <w:rsid w:val="00DA1DA6"/>
    <w:rsid w:val="00DA4559"/>
    <w:rsid w:val="00DA4A9C"/>
    <w:rsid w:val="00DA4B63"/>
    <w:rsid w:val="00DA5839"/>
    <w:rsid w:val="00DA58DE"/>
    <w:rsid w:val="00DA6FD5"/>
    <w:rsid w:val="00DA702D"/>
    <w:rsid w:val="00DB08F6"/>
    <w:rsid w:val="00DB0D31"/>
    <w:rsid w:val="00DB1119"/>
    <w:rsid w:val="00DB1853"/>
    <w:rsid w:val="00DB1E55"/>
    <w:rsid w:val="00DB2E17"/>
    <w:rsid w:val="00DB47E7"/>
    <w:rsid w:val="00DB4ADA"/>
    <w:rsid w:val="00DB6E7D"/>
    <w:rsid w:val="00DC1802"/>
    <w:rsid w:val="00DC1914"/>
    <w:rsid w:val="00DC1AC0"/>
    <w:rsid w:val="00DC2017"/>
    <w:rsid w:val="00DC3D3A"/>
    <w:rsid w:val="00DC3DAA"/>
    <w:rsid w:val="00DC42D4"/>
    <w:rsid w:val="00DC4532"/>
    <w:rsid w:val="00DC476F"/>
    <w:rsid w:val="00DC49B4"/>
    <w:rsid w:val="00DC4E8F"/>
    <w:rsid w:val="00DC4FC3"/>
    <w:rsid w:val="00DC519A"/>
    <w:rsid w:val="00DC54A0"/>
    <w:rsid w:val="00DC7ACF"/>
    <w:rsid w:val="00DD08D1"/>
    <w:rsid w:val="00DD0E57"/>
    <w:rsid w:val="00DD1168"/>
    <w:rsid w:val="00DD1F18"/>
    <w:rsid w:val="00DD2026"/>
    <w:rsid w:val="00DD2EC7"/>
    <w:rsid w:val="00DD30A4"/>
    <w:rsid w:val="00DD43FB"/>
    <w:rsid w:val="00DD4BBD"/>
    <w:rsid w:val="00DD4CEE"/>
    <w:rsid w:val="00DD760E"/>
    <w:rsid w:val="00DD7957"/>
    <w:rsid w:val="00DD7D2F"/>
    <w:rsid w:val="00DE17CD"/>
    <w:rsid w:val="00DE1D2B"/>
    <w:rsid w:val="00DE1DD9"/>
    <w:rsid w:val="00DE2202"/>
    <w:rsid w:val="00DE22B6"/>
    <w:rsid w:val="00DE621B"/>
    <w:rsid w:val="00DE7A6F"/>
    <w:rsid w:val="00DF0231"/>
    <w:rsid w:val="00DF0F95"/>
    <w:rsid w:val="00DF235F"/>
    <w:rsid w:val="00DF2475"/>
    <w:rsid w:val="00DF3BED"/>
    <w:rsid w:val="00DF3F7E"/>
    <w:rsid w:val="00DF5681"/>
    <w:rsid w:val="00DF5D6F"/>
    <w:rsid w:val="00DF693A"/>
    <w:rsid w:val="00DF758D"/>
    <w:rsid w:val="00E000C5"/>
    <w:rsid w:val="00E0050C"/>
    <w:rsid w:val="00E014C9"/>
    <w:rsid w:val="00E01505"/>
    <w:rsid w:val="00E02BE1"/>
    <w:rsid w:val="00E0390E"/>
    <w:rsid w:val="00E0495F"/>
    <w:rsid w:val="00E055A0"/>
    <w:rsid w:val="00E05631"/>
    <w:rsid w:val="00E059B0"/>
    <w:rsid w:val="00E079B8"/>
    <w:rsid w:val="00E116F2"/>
    <w:rsid w:val="00E13397"/>
    <w:rsid w:val="00E13533"/>
    <w:rsid w:val="00E13B93"/>
    <w:rsid w:val="00E14295"/>
    <w:rsid w:val="00E1490F"/>
    <w:rsid w:val="00E14D88"/>
    <w:rsid w:val="00E1636C"/>
    <w:rsid w:val="00E1655B"/>
    <w:rsid w:val="00E1690A"/>
    <w:rsid w:val="00E17D78"/>
    <w:rsid w:val="00E20751"/>
    <w:rsid w:val="00E213EF"/>
    <w:rsid w:val="00E21B9B"/>
    <w:rsid w:val="00E231DB"/>
    <w:rsid w:val="00E233BE"/>
    <w:rsid w:val="00E23FCC"/>
    <w:rsid w:val="00E24ADC"/>
    <w:rsid w:val="00E25C4B"/>
    <w:rsid w:val="00E25F48"/>
    <w:rsid w:val="00E2663D"/>
    <w:rsid w:val="00E27911"/>
    <w:rsid w:val="00E30712"/>
    <w:rsid w:val="00E30C82"/>
    <w:rsid w:val="00E30FF1"/>
    <w:rsid w:val="00E316F7"/>
    <w:rsid w:val="00E32FD6"/>
    <w:rsid w:val="00E3314C"/>
    <w:rsid w:val="00E333C0"/>
    <w:rsid w:val="00E33F30"/>
    <w:rsid w:val="00E34B26"/>
    <w:rsid w:val="00E34D4A"/>
    <w:rsid w:val="00E35589"/>
    <w:rsid w:val="00E35CD7"/>
    <w:rsid w:val="00E37BA5"/>
    <w:rsid w:val="00E413B3"/>
    <w:rsid w:val="00E43DDB"/>
    <w:rsid w:val="00E440E0"/>
    <w:rsid w:val="00E45EFD"/>
    <w:rsid w:val="00E46B5B"/>
    <w:rsid w:val="00E47B70"/>
    <w:rsid w:val="00E47BDB"/>
    <w:rsid w:val="00E50B89"/>
    <w:rsid w:val="00E5133F"/>
    <w:rsid w:val="00E51AE8"/>
    <w:rsid w:val="00E51BCE"/>
    <w:rsid w:val="00E533E5"/>
    <w:rsid w:val="00E535C6"/>
    <w:rsid w:val="00E537F0"/>
    <w:rsid w:val="00E5446B"/>
    <w:rsid w:val="00E549C7"/>
    <w:rsid w:val="00E54A28"/>
    <w:rsid w:val="00E55D40"/>
    <w:rsid w:val="00E56336"/>
    <w:rsid w:val="00E56476"/>
    <w:rsid w:val="00E56C9C"/>
    <w:rsid w:val="00E575AA"/>
    <w:rsid w:val="00E600E6"/>
    <w:rsid w:val="00E601D2"/>
    <w:rsid w:val="00E607A3"/>
    <w:rsid w:val="00E60990"/>
    <w:rsid w:val="00E60CF7"/>
    <w:rsid w:val="00E6113A"/>
    <w:rsid w:val="00E61B2B"/>
    <w:rsid w:val="00E63ABC"/>
    <w:rsid w:val="00E649EB"/>
    <w:rsid w:val="00E64C2B"/>
    <w:rsid w:val="00E6597A"/>
    <w:rsid w:val="00E66F57"/>
    <w:rsid w:val="00E70A3E"/>
    <w:rsid w:val="00E70AD6"/>
    <w:rsid w:val="00E70B6E"/>
    <w:rsid w:val="00E735D8"/>
    <w:rsid w:val="00E74613"/>
    <w:rsid w:val="00E74977"/>
    <w:rsid w:val="00E75AC3"/>
    <w:rsid w:val="00E76363"/>
    <w:rsid w:val="00E763F4"/>
    <w:rsid w:val="00E76DEC"/>
    <w:rsid w:val="00E76F4F"/>
    <w:rsid w:val="00E80C8A"/>
    <w:rsid w:val="00E834FF"/>
    <w:rsid w:val="00E84917"/>
    <w:rsid w:val="00E84F9F"/>
    <w:rsid w:val="00E850AE"/>
    <w:rsid w:val="00E851D3"/>
    <w:rsid w:val="00E85316"/>
    <w:rsid w:val="00E85E26"/>
    <w:rsid w:val="00E867D9"/>
    <w:rsid w:val="00E869AB"/>
    <w:rsid w:val="00E90075"/>
    <w:rsid w:val="00E92096"/>
    <w:rsid w:val="00E923FB"/>
    <w:rsid w:val="00E92BF0"/>
    <w:rsid w:val="00E9397E"/>
    <w:rsid w:val="00E93C7A"/>
    <w:rsid w:val="00E948CE"/>
    <w:rsid w:val="00E94BF7"/>
    <w:rsid w:val="00E95345"/>
    <w:rsid w:val="00E9606E"/>
    <w:rsid w:val="00E9671D"/>
    <w:rsid w:val="00E968C0"/>
    <w:rsid w:val="00E9709C"/>
    <w:rsid w:val="00E97651"/>
    <w:rsid w:val="00E97A0D"/>
    <w:rsid w:val="00EA04DD"/>
    <w:rsid w:val="00EA0E6C"/>
    <w:rsid w:val="00EA2A6D"/>
    <w:rsid w:val="00EA2C9F"/>
    <w:rsid w:val="00EA33B3"/>
    <w:rsid w:val="00EA4974"/>
    <w:rsid w:val="00EA53C2"/>
    <w:rsid w:val="00EA6AF3"/>
    <w:rsid w:val="00EA7983"/>
    <w:rsid w:val="00EA7C50"/>
    <w:rsid w:val="00EB0CEE"/>
    <w:rsid w:val="00EB2790"/>
    <w:rsid w:val="00EB2B93"/>
    <w:rsid w:val="00EB2BD7"/>
    <w:rsid w:val="00EB4943"/>
    <w:rsid w:val="00EB4E3A"/>
    <w:rsid w:val="00EB4E78"/>
    <w:rsid w:val="00EB550C"/>
    <w:rsid w:val="00EB60C3"/>
    <w:rsid w:val="00EB63A8"/>
    <w:rsid w:val="00EB6E4C"/>
    <w:rsid w:val="00EB6F37"/>
    <w:rsid w:val="00EC00C9"/>
    <w:rsid w:val="00EC0A86"/>
    <w:rsid w:val="00EC0FCB"/>
    <w:rsid w:val="00EC2521"/>
    <w:rsid w:val="00EC2A30"/>
    <w:rsid w:val="00EC3CAF"/>
    <w:rsid w:val="00EC4C4A"/>
    <w:rsid w:val="00EC4CCD"/>
    <w:rsid w:val="00EC51B2"/>
    <w:rsid w:val="00EC57D5"/>
    <w:rsid w:val="00EC5DF1"/>
    <w:rsid w:val="00EC5FB1"/>
    <w:rsid w:val="00EC61D9"/>
    <w:rsid w:val="00EC7E17"/>
    <w:rsid w:val="00ED0CD9"/>
    <w:rsid w:val="00ED2E65"/>
    <w:rsid w:val="00ED3E6A"/>
    <w:rsid w:val="00ED42B3"/>
    <w:rsid w:val="00ED579A"/>
    <w:rsid w:val="00ED5B66"/>
    <w:rsid w:val="00ED6339"/>
    <w:rsid w:val="00ED6AB1"/>
    <w:rsid w:val="00ED7083"/>
    <w:rsid w:val="00EE0287"/>
    <w:rsid w:val="00EE0B23"/>
    <w:rsid w:val="00EE0FD7"/>
    <w:rsid w:val="00EE13C1"/>
    <w:rsid w:val="00EE2919"/>
    <w:rsid w:val="00EE4869"/>
    <w:rsid w:val="00EE5B23"/>
    <w:rsid w:val="00EE665E"/>
    <w:rsid w:val="00EE6B1B"/>
    <w:rsid w:val="00EE7225"/>
    <w:rsid w:val="00EE77C0"/>
    <w:rsid w:val="00EF0B09"/>
    <w:rsid w:val="00EF1F12"/>
    <w:rsid w:val="00EF2E04"/>
    <w:rsid w:val="00EF3B26"/>
    <w:rsid w:val="00EF495A"/>
    <w:rsid w:val="00EF55C5"/>
    <w:rsid w:val="00EF604D"/>
    <w:rsid w:val="00EF702A"/>
    <w:rsid w:val="00EF7392"/>
    <w:rsid w:val="00F0191F"/>
    <w:rsid w:val="00F023BE"/>
    <w:rsid w:val="00F03DC8"/>
    <w:rsid w:val="00F0445E"/>
    <w:rsid w:val="00F0447C"/>
    <w:rsid w:val="00F04BD0"/>
    <w:rsid w:val="00F0796C"/>
    <w:rsid w:val="00F10C7E"/>
    <w:rsid w:val="00F10E6B"/>
    <w:rsid w:val="00F11376"/>
    <w:rsid w:val="00F11947"/>
    <w:rsid w:val="00F12085"/>
    <w:rsid w:val="00F1224D"/>
    <w:rsid w:val="00F1234C"/>
    <w:rsid w:val="00F128E5"/>
    <w:rsid w:val="00F13186"/>
    <w:rsid w:val="00F152CC"/>
    <w:rsid w:val="00F15933"/>
    <w:rsid w:val="00F1599B"/>
    <w:rsid w:val="00F17E21"/>
    <w:rsid w:val="00F17F44"/>
    <w:rsid w:val="00F20D14"/>
    <w:rsid w:val="00F218B0"/>
    <w:rsid w:val="00F21961"/>
    <w:rsid w:val="00F219CC"/>
    <w:rsid w:val="00F2334D"/>
    <w:rsid w:val="00F23DE5"/>
    <w:rsid w:val="00F2505E"/>
    <w:rsid w:val="00F25482"/>
    <w:rsid w:val="00F26D8E"/>
    <w:rsid w:val="00F26FD8"/>
    <w:rsid w:val="00F27474"/>
    <w:rsid w:val="00F27754"/>
    <w:rsid w:val="00F2789B"/>
    <w:rsid w:val="00F279BA"/>
    <w:rsid w:val="00F27F81"/>
    <w:rsid w:val="00F302DF"/>
    <w:rsid w:val="00F31AFA"/>
    <w:rsid w:val="00F34DD5"/>
    <w:rsid w:val="00F35466"/>
    <w:rsid w:val="00F3672E"/>
    <w:rsid w:val="00F37FC9"/>
    <w:rsid w:val="00F40AB7"/>
    <w:rsid w:val="00F412E5"/>
    <w:rsid w:val="00F4139F"/>
    <w:rsid w:val="00F42809"/>
    <w:rsid w:val="00F42ADF"/>
    <w:rsid w:val="00F43161"/>
    <w:rsid w:val="00F43A94"/>
    <w:rsid w:val="00F45B3B"/>
    <w:rsid w:val="00F46D79"/>
    <w:rsid w:val="00F4712A"/>
    <w:rsid w:val="00F508F2"/>
    <w:rsid w:val="00F519AA"/>
    <w:rsid w:val="00F526A7"/>
    <w:rsid w:val="00F53E55"/>
    <w:rsid w:val="00F556C5"/>
    <w:rsid w:val="00F55B81"/>
    <w:rsid w:val="00F56547"/>
    <w:rsid w:val="00F56AEF"/>
    <w:rsid w:val="00F606A1"/>
    <w:rsid w:val="00F61F12"/>
    <w:rsid w:val="00F62336"/>
    <w:rsid w:val="00F62E6B"/>
    <w:rsid w:val="00F63872"/>
    <w:rsid w:val="00F63FC4"/>
    <w:rsid w:val="00F6495F"/>
    <w:rsid w:val="00F65105"/>
    <w:rsid w:val="00F661F6"/>
    <w:rsid w:val="00F668D4"/>
    <w:rsid w:val="00F66934"/>
    <w:rsid w:val="00F66977"/>
    <w:rsid w:val="00F66BAE"/>
    <w:rsid w:val="00F70072"/>
    <w:rsid w:val="00F7069D"/>
    <w:rsid w:val="00F7094D"/>
    <w:rsid w:val="00F710D3"/>
    <w:rsid w:val="00F72B6B"/>
    <w:rsid w:val="00F73FE8"/>
    <w:rsid w:val="00F755B8"/>
    <w:rsid w:val="00F755E9"/>
    <w:rsid w:val="00F7562C"/>
    <w:rsid w:val="00F762E2"/>
    <w:rsid w:val="00F767A5"/>
    <w:rsid w:val="00F76F56"/>
    <w:rsid w:val="00F81391"/>
    <w:rsid w:val="00F81AA5"/>
    <w:rsid w:val="00F81E22"/>
    <w:rsid w:val="00F81F53"/>
    <w:rsid w:val="00F8221A"/>
    <w:rsid w:val="00F822CF"/>
    <w:rsid w:val="00F82837"/>
    <w:rsid w:val="00F84CFF"/>
    <w:rsid w:val="00F85149"/>
    <w:rsid w:val="00F85E9B"/>
    <w:rsid w:val="00F865F6"/>
    <w:rsid w:val="00F908E3"/>
    <w:rsid w:val="00F90963"/>
    <w:rsid w:val="00F91D08"/>
    <w:rsid w:val="00F92DDC"/>
    <w:rsid w:val="00F92E29"/>
    <w:rsid w:val="00F94728"/>
    <w:rsid w:val="00F94C7B"/>
    <w:rsid w:val="00F9501F"/>
    <w:rsid w:val="00F9766F"/>
    <w:rsid w:val="00F97DFA"/>
    <w:rsid w:val="00FA0BF4"/>
    <w:rsid w:val="00FA0F8E"/>
    <w:rsid w:val="00FA132F"/>
    <w:rsid w:val="00FA1A13"/>
    <w:rsid w:val="00FA1AE1"/>
    <w:rsid w:val="00FA2083"/>
    <w:rsid w:val="00FA26BB"/>
    <w:rsid w:val="00FA2AEB"/>
    <w:rsid w:val="00FA446C"/>
    <w:rsid w:val="00FA4636"/>
    <w:rsid w:val="00FA5037"/>
    <w:rsid w:val="00FA5C72"/>
    <w:rsid w:val="00FA5FD4"/>
    <w:rsid w:val="00FA699B"/>
    <w:rsid w:val="00FA7E88"/>
    <w:rsid w:val="00FB04F9"/>
    <w:rsid w:val="00FB0BE4"/>
    <w:rsid w:val="00FB1045"/>
    <w:rsid w:val="00FB1EB7"/>
    <w:rsid w:val="00FB280E"/>
    <w:rsid w:val="00FB2B76"/>
    <w:rsid w:val="00FB33BB"/>
    <w:rsid w:val="00FB3E6D"/>
    <w:rsid w:val="00FB4F06"/>
    <w:rsid w:val="00FB55C2"/>
    <w:rsid w:val="00FB64C3"/>
    <w:rsid w:val="00FB76B2"/>
    <w:rsid w:val="00FC041A"/>
    <w:rsid w:val="00FC0D36"/>
    <w:rsid w:val="00FC16B7"/>
    <w:rsid w:val="00FC2D1B"/>
    <w:rsid w:val="00FC3348"/>
    <w:rsid w:val="00FC3CDC"/>
    <w:rsid w:val="00FC59EE"/>
    <w:rsid w:val="00FC5B03"/>
    <w:rsid w:val="00FC5B5C"/>
    <w:rsid w:val="00FC5B7E"/>
    <w:rsid w:val="00FC5F1E"/>
    <w:rsid w:val="00FC6157"/>
    <w:rsid w:val="00FC6CE0"/>
    <w:rsid w:val="00FC6D42"/>
    <w:rsid w:val="00FC7F56"/>
    <w:rsid w:val="00FD0095"/>
    <w:rsid w:val="00FD0E6D"/>
    <w:rsid w:val="00FD265A"/>
    <w:rsid w:val="00FD30A4"/>
    <w:rsid w:val="00FD34D9"/>
    <w:rsid w:val="00FD364C"/>
    <w:rsid w:val="00FD38AA"/>
    <w:rsid w:val="00FD4247"/>
    <w:rsid w:val="00FD62B8"/>
    <w:rsid w:val="00FD6B48"/>
    <w:rsid w:val="00FD6FD4"/>
    <w:rsid w:val="00FD7194"/>
    <w:rsid w:val="00FD7B14"/>
    <w:rsid w:val="00FE0982"/>
    <w:rsid w:val="00FE1337"/>
    <w:rsid w:val="00FE2232"/>
    <w:rsid w:val="00FE2DDE"/>
    <w:rsid w:val="00FE33CF"/>
    <w:rsid w:val="00FE5E59"/>
    <w:rsid w:val="00FE63F3"/>
    <w:rsid w:val="00FE65F1"/>
    <w:rsid w:val="00FE6927"/>
    <w:rsid w:val="00FE6E74"/>
    <w:rsid w:val="00FE6EA8"/>
    <w:rsid w:val="00FE736F"/>
    <w:rsid w:val="00FE745D"/>
    <w:rsid w:val="00FF018D"/>
    <w:rsid w:val="00FF02DB"/>
    <w:rsid w:val="00FF0BB3"/>
    <w:rsid w:val="00FF1222"/>
    <w:rsid w:val="00FF15DF"/>
    <w:rsid w:val="00FF1E83"/>
    <w:rsid w:val="00FF2554"/>
    <w:rsid w:val="00FF25C9"/>
    <w:rsid w:val="00FF2F33"/>
    <w:rsid w:val="00FF48FE"/>
    <w:rsid w:val="00FF4BEA"/>
    <w:rsid w:val="00FF4D65"/>
    <w:rsid w:val="00FF6033"/>
    <w:rsid w:val="00FF60E9"/>
    <w:rsid w:val="00FF6BF8"/>
    <w:rsid w:val="00FF758F"/>
    <w:rsid w:val="00FF7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3CEA95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85694"/>
    <w:pPr>
      <w:suppressAutoHyphens/>
      <w:overflowPunct w:val="0"/>
      <w:autoSpaceDE w:val="0"/>
      <w:textAlignment w:val="baseline"/>
    </w:pPr>
    <w:rPr>
      <w:rFonts w:ascii="Times New Roman" w:hAnsi="Times New Roman"/>
      <w:kern w:val="1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AC46EA"/>
    <w:pPr>
      <w:numPr>
        <w:numId w:val="1"/>
      </w:numPr>
      <w:tabs>
        <w:tab w:val="clear" w:pos="360"/>
        <w:tab w:val="left" w:pos="600"/>
      </w:tabs>
      <w:overflowPunct/>
      <w:autoSpaceDE/>
      <w:spacing w:after="240"/>
      <w:ind w:left="380" w:hanging="238"/>
      <w:textAlignment w:val="auto"/>
      <w:outlineLvl w:val="0"/>
    </w:pPr>
    <w:rPr>
      <w:rFonts w:ascii="Tahoma" w:hAnsi="Tahoma" w:cs="Tahoma"/>
      <w:b/>
    </w:rPr>
  </w:style>
  <w:style w:type="paragraph" w:styleId="Nagwek2">
    <w:name w:val="heading 2"/>
    <w:basedOn w:val="Normalny"/>
    <w:next w:val="Normalny"/>
    <w:link w:val="Nagwek2Znak"/>
    <w:qFormat/>
    <w:rsid w:val="006A6406"/>
    <w:pPr>
      <w:numPr>
        <w:numId w:val="88"/>
      </w:numPr>
      <w:spacing w:after="120"/>
      <w:jc w:val="both"/>
      <w:outlineLvl w:val="1"/>
    </w:pPr>
    <w:rPr>
      <w:rFonts w:ascii="Tahoma" w:hAnsi="Tahoma" w:cs="Tahoma"/>
      <w:b/>
    </w:rPr>
  </w:style>
  <w:style w:type="paragraph" w:styleId="Nagwek3">
    <w:name w:val="heading 3"/>
    <w:basedOn w:val="Nagwek1"/>
    <w:next w:val="Normalny"/>
    <w:link w:val="Nagwek3Znak"/>
    <w:uiPriority w:val="9"/>
    <w:unhideWhenUsed/>
    <w:qFormat/>
    <w:rsid w:val="00F56AEF"/>
    <w:pPr>
      <w:numPr>
        <w:numId w:val="0"/>
      </w:numPr>
      <w:spacing w:after="0"/>
      <w:ind w:left="380"/>
      <w:jc w:val="center"/>
      <w:outlineLvl w:val="2"/>
    </w:pPr>
  </w:style>
  <w:style w:type="paragraph" w:styleId="Nagwek4">
    <w:name w:val="heading 4"/>
    <w:basedOn w:val="Nagwek1"/>
    <w:next w:val="Normalny"/>
    <w:link w:val="Nagwek4Znak"/>
    <w:qFormat/>
    <w:rsid w:val="00F56AEF"/>
    <w:pPr>
      <w:numPr>
        <w:numId w:val="0"/>
      </w:numPr>
      <w:ind w:left="380"/>
      <w:jc w:val="center"/>
      <w:outlineLvl w:val="3"/>
    </w:pPr>
  </w:style>
  <w:style w:type="paragraph" w:styleId="Nagwek5">
    <w:name w:val="heading 5"/>
    <w:basedOn w:val="Nagwek1"/>
    <w:next w:val="Normalny"/>
    <w:link w:val="Nagwek5Znak"/>
    <w:qFormat/>
    <w:rsid w:val="00816D47"/>
    <w:pPr>
      <w:numPr>
        <w:numId w:val="0"/>
      </w:numPr>
      <w:spacing w:after="0"/>
      <w:outlineLvl w:val="4"/>
    </w:pPr>
  </w:style>
  <w:style w:type="paragraph" w:styleId="Nagwek6">
    <w:name w:val="heading 6"/>
    <w:basedOn w:val="Nagwek1"/>
    <w:next w:val="Normalny"/>
    <w:link w:val="Nagwek6Znak"/>
    <w:qFormat/>
    <w:rsid w:val="00FB3E6D"/>
    <w:pPr>
      <w:numPr>
        <w:numId w:val="0"/>
      </w:numPr>
      <w:spacing w:after="0"/>
      <w:ind w:left="380"/>
      <w:jc w:val="center"/>
      <w:outlineLvl w:val="5"/>
    </w:pPr>
  </w:style>
  <w:style w:type="paragraph" w:styleId="Nagwek7">
    <w:name w:val="heading 7"/>
    <w:basedOn w:val="Normalny"/>
    <w:next w:val="Normalny"/>
    <w:link w:val="Nagwek7Znak"/>
    <w:qFormat/>
    <w:rsid w:val="002B3172"/>
    <w:pPr>
      <w:spacing w:before="240" w:after="60"/>
      <w:outlineLvl w:val="6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C46EA"/>
    <w:rPr>
      <w:rFonts w:ascii="Tahoma" w:hAnsi="Tahoma" w:cs="Tahoma"/>
      <w:b/>
      <w:kern w:val="1"/>
      <w:lang w:eastAsia="ar-SA"/>
    </w:rPr>
  </w:style>
  <w:style w:type="character" w:customStyle="1" w:styleId="Nagwek2Znak">
    <w:name w:val="Nagłówek 2 Znak"/>
    <w:link w:val="Nagwek2"/>
    <w:rsid w:val="006A6406"/>
    <w:rPr>
      <w:rFonts w:ascii="Tahoma" w:hAnsi="Tahoma" w:cs="Tahoma"/>
      <w:b/>
      <w:kern w:val="1"/>
      <w:lang w:eastAsia="ar-SA"/>
    </w:rPr>
  </w:style>
  <w:style w:type="character" w:customStyle="1" w:styleId="Nagwek3Znak">
    <w:name w:val="Nagłówek 3 Znak"/>
    <w:link w:val="Nagwek3"/>
    <w:uiPriority w:val="9"/>
    <w:rsid w:val="00F56AEF"/>
    <w:rPr>
      <w:rFonts w:ascii="Tahoma" w:hAnsi="Tahoma" w:cs="Tahoma"/>
      <w:b/>
      <w:kern w:val="1"/>
      <w:lang w:eastAsia="ar-SA"/>
    </w:rPr>
  </w:style>
  <w:style w:type="character" w:customStyle="1" w:styleId="Nagwek4Znak">
    <w:name w:val="Nagłówek 4 Znak"/>
    <w:link w:val="Nagwek4"/>
    <w:rsid w:val="00F56AEF"/>
    <w:rPr>
      <w:rFonts w:ascii="Tahoma" w:hAnsi="Tahoma" w:cs="Tahoma"/>
      <w:b/>
      <w:kern w:val="1"/>
      <w:lang w:eastAsia="ar-SA"/>
    </w:rPr>
  </w:style>
  <w:style w:type="character" w:customStyle="1" w:styleId="Nagwek5Znak">
    <w:name w:val="Nagłówek 5 Znak"/>
    <w:link w:val="Nagwek5"/>
    <w:rsid w:val="00816D47"/>
    <w:rPr>
      <w:rFonts w:ascii="Tahoma" w:hAnsi="Tahoma" w:cs="Tahoma"/>
      <w:b/>
      <w:kern w:val="1"/>
      <w:lang w:eastAsia="ar-SA"/>
    </w:rPr>
  </w:style>
  <w:style w:type="character" w:customStyle="1" w:styleId="Nagwek6Znak">
    <w:name w:val="Nagłówek 6 Znak"/>
    <w:link w:val="Nagwek6"/>
    <w:rsid w:val="00FB3E6D"/>
    <w:rPr>
      <w:rFonts w:ascii="Tahoma" w:hAnsi="Tahoma" w:cs="Tahoma"/>
      <w:b/>
      <w:kern w:val="1"/>
      <w:lang w:eastAsia="ar-SA"/>
    </w:rPr>
  </w:style>
  <w:style w:type="character" w:customStyle="1" w:styleId="Nagwek7Znak">
    <w:name w:val="Nagłówek 7 Znak"/>
    <w:link w:val="Nagwek7"/>
    <w:rsid w:val="002B3172"/>
    <w:rPr>
      <w:rFonts w:ascii="Times New Roman" w:hAnsi="Times New Roman"/>
      <w:kern w:val="1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839"/>
  </w:style>
  <w:style w:type="paragraph" w:styleId="Stopka">
    <w:name w:val="footer"/>
    <w:basedOn w:val="Normalny"/>
    <w:link w:val="StopkaZnak"/>
    <w:uiPriority w:val="99"/>
    <w:unhideWhenUsed/>
    <w:rsid w:val="00DA583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839"/>
  </w:style>
  <w:style w:type="paragraph" w:styleId="Tekstdymka">
    <w:name w:val="Balloon Text"/>
    <w:basedOn w:val="Normalny"/>
    <w:link w:val="TekstdymkaZnak"/>
    <w:uiPriority w:val="99"/>
    <w:semiHidden/>
    <w:unhideWhenUsed/>
    <w:rsid w:val="00DA5839"/>
    <w:rPr>
      <w:rFonts w:ascii="Tahoma" w:hAnsi="Tahoma"/>
      <w:kern w:val="0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DA5839"/>
    <w:rPr>
      <w:rFonts w:ascii="Tahoma" w:hAnsi="Tahoma" w:cs="Tahoma"/>
      <w:sz w:val="16"/>
      <w:szCs w:val="16"/>
    </w:rPr>
  </w:style>
  <w:style w:type="character" w:styleId="Hipercze">
    <w:name w:val="Hyperlink"/>
    <w:unhideWhenUsed/>
    <w:rsid w:val="00EA497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2B3172"/>
    <w:pPr>
      <w:spacing w:before="240" w:line="360" w:lineRule="auto"/>
      <w:jc w:val="both"/>
    </w:pPr>
    <w:rPr>
      <w:sz w:val="24"/>
    </w:rPr>
  </w:style>
  <w:style w:type="character" w:customStyle="1" w:styleId="TekstpodstawowyZnak">
    <w:name w:val="Tekst podstawowy Znak"/>
    <w:link w:val="Tekstpodstawowy"/>
    <w:rsid w:val="002B3172"/>
    <w:rPr>
      <w:rFonts w:ascii="Times New Roman" w:hAnsi="Times New Roman"/>
      <w:kern w:val="1"/>
      <w:sz w:val="24"/>
      <w:lang w:eastAsia="ar-SA"/>
    </w:rPr>
  </w:style>
  <w:style w:type="paragraph" w:customStyle="1" w:styleId="Tekstpodstawowy21">
    <w:name w:val="Tekst podstawowy 21"/>
    <w:basedOn w:val="Normalny"/>
    <w:rsid w:val="002B3172"/>
    <w:pPr>
      <w:widowControl w:val="0"/>
      <w:jc w:val="both"/>
    </w:pPr>
    <w:rPr>
      <w:b/>
      <w:sz w:val="24"/>
    </w:rPr>
  </w:style>
  <w:style w:type="paragraph" w:styleId="Tytu">
    <w:name w:val="Title"/>
    <w:aliases w:val="Tytuł tablicy"/>
    <w:basedOn w:val="Normalny"/>
    <w:next w:val="Podtytu"/>
    <w:link w:val="TytuZnak"/>
    <w:uiPriority w:val="10"/>
    <w:qFormat/>
    <w:rsid w:val="00AC46EA"/>
    <w:pPr>
      <w:spacing w:line="360" w:lineRule="auto"/>
      <w:jc w:val="center"/>
    </w:pPr>
    <w:rPr>
      <w:rFonts w:ascii="Tahoma" w:hAnsi="Tahoma" w:cs="Tahoma"/>
      <w:b/>
      <w:sz w:val="24"/>
    </w:rPr>
  </w:style>
  <w:style w:type="paragraph" w:styleId="Podtytu">
    <w:name w:val="Subtitle"/>
    <w:basedOn w:val="Normalny"/>
    <w:next w:val="Tekstpodstawowy"/>
    <w:link w:val="PodtytuZnak"/>
    <w:qFormat/>
    <w:rsid w:val="002B3172"/>
    <w:pPr>
      <w:overflowPunct/>
      <w:autoSpaceDE/>
      <w:jc w:val="center"/>
      <w:textAlignment w:val="auto"/>
    </w:pPr>
    <w:rPr>
      <w:rFonts w:ascii="Arial" w:hAnsi="Arial"/>
      <w:b/>
      <w:sz w:val="32"/>
    </w:rPr>
  </w:style>
  <w:style w:type="character" w:customStyle="1" w:styleId="PodtytuZnak">
    <w:name w:val="Podtytuł Znak"/>
    <w:link w:val="Podtytu"/>
    <w:rsid w:val="002B3172"/>
    <w:rPr>
      <w:rFonts w:ascii="Arial" w:hAnsi="Arial"/>
      <w:b/>
      <w:kern w:val="1"/>
      <w:sz w:val="32"/>
      <w:lang w:eastAsia="ar-SA"/>
    </w:rPr>
  </w:style>
  <w:style w:type="character" w:customStyle="1" w:styleId="TytuZnak">
    <w:name w:val="Tytuł Znak"/>
    <w:aliases w:val="Tytuł tablicy Znak"/>
    <w:link w:val="Tytu"/>
    <w:uiPriority w:val="10"/>
    <w:rsid w:val="00AC46EA"/>
    <w:rPr>
      <w:rFonts w:ascii="Tahoma" w:hAnsi="Tahoma" w:cs="Tahoma"/>
      <w:b/>
      <w:kern w:val="1"/>
      <w:sz w:val="24"/>
      <w:lang w:eastAsia="ar-SA"/>
    </w:rPr>
  </w:style>
  <w:style w:type="paragraph" w:customStyle="1" w:styleId="StandardowyZadanie">
    <w:name w:val="Standardowy.Zadanie"/>
    <w:next w:val="Listapunktowana41"/>
    <w:rsid w:val="002B3172"/>
    <w:pPr>
      <w:widowControl w:val="0"/>
      <w:suppressAutoHyphens/>
      <w:overflowPunct w:val="0"/>
      <w:autoSpaceDE w:val="0"/>
      <w:spacing w:line="360" w:lineRule="auto"/>
      <w:textAlignment w:val="baseline"/>
    </w:pPr>
    <w:rPr>
      <w:rFonts w:ascii="Times New Roman" w:eastAsia="Arial" w:hAnsi="Times New Roman"/>
      <w:kern w:val="1"/>
      <w:sz w:val="24"/>
      <w:lang w:eastAsia="ar-SA"/>
    </w:rPr>
  </w:style>
  <w:style w:type="paragraph" w:customStyle="1" w:styleId="Listapunktowana41">
    <w:name w:val="Lista punktowana 41"/>
    <w:basedOn w:val="Normalny"/>
    <w:rsid w:val="002B3172"/>
    <w:pPr>
      <w:ind w:left="283" w:hanging="283"/>
    </w:pPr>
  </w:style>
  <w:style w:type="paragraph" w:styleId="Tekstpodstawowywcity">
    <w:name w:val="Body Text Indent"/>
    <w:basedOn w:val="Normalny"/>
    <w:link w:val="TekstpodstawowywcityZnak"/>
    <w:rsid w:val="002B3172"/>
    <w:pPr>
      <w:spacing w:before="100"/>
      <w:ind w:left="600"/>
      <w:jc w:val="both"/>
    </w:pPr>
    <w:rPr>
      <w:color w:val="000000"/>
      <w:sz w:val="24"/>
    </w:rPr>
  </w:style>
  <w:style w:type="character" w:customStyle="1" w:styleId="TekstpodstawowywcityZnak">
    <w:name w:val="Tekst podstawowy wcięty Znak"/>
    <w:link w:val="Tekstpodstawowywcity"/>
    <w:rsid w:val="002B3172"/>
    <w:rPr>
      <w:rFonts w:ascii="Times New Roman" w:hAnsi="Times New Roman"/>
      <w:color w:val="000000"/>
      <w:kern w:val="1"/>
      <w:sz w:val="24"/>
      <w:lang w:eastAsia="ar-SA"/>
    </w:rPr>
  </w:style>
  <w:style w:type="paragraph" w:customStyle="1" w:styleId="Tekstpodstawowy210">
    <w:name w:val="Tekst podstawowy 21"/>
    <w:basedOn w:val="Normalny"/>
    <w:rsid w:val="002B3172"/>
    <w:pPr>
      <w:spacing w:before="100"/>
      <w:jc w:val="both"/>
    </w:pPr>
    <w:rPr>
      <w:b/>
      <w:color w:val="000000"/>
      <w:sz w:val="24"/>
    </w:rPr>
  </w:style>
  <w:style w:type="paragraph" w:styleId="NormalnyWeb">
    <w:name w:val="Normal (Web)"/>
    <w:basedOn w:val="Normalny"/>
    <w:link w:val="NormalnyWebZnak"/>
    <w:rsid w:val="002B3172"/>
    <w:pPr>
      <w:suppressAutoHyphens w:val="0"/>
      <w:overflowPunct/>
      <w:autoSpaceDE/>
      <w:spacing w:before="100" w:after="119"/>
      <w:textAlignment w:val="auto"/>
    </w:pPr>
    <w:rPr>
      <w:sz w:val="24"/>
      <w:szCs w:val="24"/>
    </w:rPr>
  </w:style>
  <w:style w:type="paragraph" w:styleId="Bezodstpw">
    <w:name w:val="No Spacing"/>
    <w:uiPriority w:val="99"/>
    <w:qFormat/>
    <w:rsid w:val="002B3172"/>
    <w:pPr>
      <w:suppressAutoHyphens/>
    </w:pPr>
    <w:rPr>
      <w:rFonts w:eastAsia="Arial"/>
      <w:sz w:val="22"/>
      <w:szCs w:val="22"/>
      <w:lang w:val="en-US" w:eastAsia="en-US" w:bidi="en-US"/>
    </w:rPr>
  </w:style>
  <w:style w:type="paragraph" w:styleId="Tekstpodstawowywcity2">
    <w:name w:val="Body Text Indent 2"/>
    <w:basedOn w:val="Normalny"/>
    <w:link w:val="Tekstpodstawowywcity2Znak"/>
    <w:rsid w:val="002B3172"/>
    <w:pPr>
      <w:suppressAutoHyphens w:val="0"/>
      <w:autoSpaceDN w:val="0"/>
      <w:adjustRightInd w:val="0"/>
      <w:spacing w:after="120" w:line="480" w:lineRule="auto"/>
      <w:ind w:left="283"/>
    </w:pPr>
    <w:rPr>
      <w:kern w:val="0"/>
      <w:sz w:val="24"/>
    </w:rPr>
  </w:style>
  <w:style w:type="character" w:customStyle="1" w:styleId="Tekstpodstawowywcity2Znak">
    <w:name w:val="Tekst podstawowy wcięty 2 Znak"/>
    <w:link w:val="Tekstpodstawowywcity2"/>
    <w:rsid w:val="002B3172"/>
    <w:rPr>
      <w:rFonts w:ascii="Times New Roman" w:hAnsi="Times New Roman"/>
      <w:sz w:val="24"/>
    </w:rPr>
  </w:style>
  <w:style w:type="character" w:customStyle="1" w:styleId="Znakiprzypiswdolnych">
    <w:name w:val="Znaki przypisów dolnych"/>
    <w:rsid w:val="00894B68"/>
    <w:rPr>
      <w:vertAlign w:val="superscript"/>
    </w:rPr>
  </w:style>
  <w:style w:type="paragraph" w:styleId="Tekstprzypisudolnego">
    <w:name w:val="footnote text"/>
    <w:aliases w:val=" Znak"/>
    <w:basedOn w:val="Normalny"/>
    <w:link w:val="TekstprzypisudolnegoZnak"/>
    <w:rsid w:val="00894B68"/>
    <w:pPr>
      <w:widowControl w:val="0"/>
      <w:overflowPunct/>
      <w:autoSpaceDE/>
      <w:textAlignment w:val="auto"/>
    </w:pPr>
    <w:rPr>
      <w:rFonts w:eastAsia="Lucida Sans Unicode" w:cs="Mangal"/>
      <w:sz w:val="24"/>
      <w:szCs w:val="24"/>
      <w:lang w:eastAsia="hi-IN" w:bidi="hi-IN"/>
    </w:rPr>
  </w:style>
  <w:style w:type="character" w:customStyle="1" w:styleId="TekstprzypisudolnegoZnak">
    <w:name w:val="Tekst przypisu dolnego Znak"/>
    <w:aliases w:val=" Znak Znak"/>
    <w:link w:val="Tekstprzypisudolnego"/>
    <w:rsid w:val="00894B68"/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customStyle="1" w:styleId="Tekstpodstawowy31">
    <w:name w:val="Tekst podstawowy 31"/>
    <w:basedOn w:val="Normalny"/>
    <w:rsid w:val="00894B68"/>
    <w:pPr>
      <w:widowControl w:val="0"/>
      <w:overflowPunct/>
      <w:autoSpaceDE/>
      <w:spacing w:after="120"/>
      <w:textAlignment w:val="auto"/>
    </w:pPr>
    <w:rPr>
      <w:rFonts w:eastAsia="Lucida Sans Unicode" w:cs="Mangal"/>
      <w:sz w:val="16"/>
      <w:szCs w:val="16"/>
      <w:lang w:eastAsia="hi-IN" w:bidi="hi-IN"/>
    </w:rPr>
  </w:style>
  <w:style w:type="paragraph" w:customStyle="1" w:styleId="pkt">
    <w:name w:val="pkt"/>
    <w:basedOn w:val="Normalny"/>
    <w:rsid w:val="00894B68"/>
    <w:pPr>
      <w:widowControl w:val="0"/>
      <w:overflowPunct/>
      <w:autoSpaceDE/>
      <w:spacing w:before="60" w:after="60"/>
      <w:ind w:left="851" w:hanging="295"/>
      <w:jc w:val="both"/>
      <w:textAlignment w:val="auto"/>
    </w:pPr>
    <w:rPr>
      <w:rFonts w:eastAsia="Lucida Sans Unicode" w:cs="Mangal"/>
      <w:sz w:val="24"/>
      <w:szCs w:val="24"/>
      <w:lang w:eastAsia="hi-IN" w:bidi="hi-IN"/>
    </w:rPr>
  </w:style>
  <w:style w:type="paragraph" w:styleId="Akapitzlist">
    <w:name w:val="List Paragraph"/>
    <w:aliases w:val="Numerowanie,Akapit z listą BS,List Paragraph,L1,Akapit z listą5,CW_Lista,wypunktowanie,normalny tekst,Akapit z list¹,Obiekt,List Paragraph1,BulletC,Wyliczanie,normalny,Wypunktowanie,Akapit z listą31,Nag 1,Akapit z listą11,Bullets"/>
    <w:basedOn w:val="Normalny"/>
    <w:link w:val="AkapitzlistZnak"/>
    <w:uiPriority w:val="99"/>
    <w:qFormat/>
    <w:rsid w:val="007D7D6F"/>
    <w:pPr>
      <w:suppressAutoHyphens w:val="0"/>
      <w:overflowPunct/>
      <w:autoSpaceDE/>
      <w:spacing w:after="200" w:line="276" w:lineRule="auto"/>
      <w:ind w:left="720"/>
      <w:contextualSpacing/>
      <w:textAlignment w:val="auto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E18C5"/>
    <w:rPr>
      <w:rFonts w:ascii="Times New Roman" w:hAnsi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E18C5"/>
    <w:pPr>
      <w:suppressAutoHyphens w:val="0"/>
      <w:overflowPunct/>
      <w:autoSpaceDE/>
      <w:textAlignment w:val="auto"/>
    </w:pPr>
    <w:rPr>
      <w:kern w:val="0"/>
    </w:rPr>
  </w:style>
  <w:style w:type="character" w:customStyle="1" w:styleId="TekstprzypisukocowegoZnak1">
    <w:name w:val="Tekst przypisu końcowego Znak1"/>
    <w:uiPriority w:val="99"/>
    <w:semiHidden/>
    <w:rsid w:val="007E18C5"/>
    <w:rPr>
      <w:rFonts w:ascii="Times New Roman" w:hAnsi="Times New Roman"/>
      <w:kern w:val="1"/>
      <w:lang w:eastAsia="ar-SA"/>
    </w:rPr>
  </w:style>
  <w:style w:type="paragraph" w:customStyle="1" w:styleId="ust">
    <w:name w:val="ust"/>
    <w:rsid w:val="000647D7"/>
    <w:pPr>
      <w:spacing w:before="60" w:after="60"/>
      <w:ind w:left="426" w:hanging="284"/>
      <w:jc w:val="both"/>
    </w:pPr>
    <w:rPr>
      <w:rFonts w:ascii="Times New Roman" w:hAnsi="Times New Roman"/>
      <w:sz w:val="24"/>
    </w:rPr>
  </w:style>
  <w:style w:type="paragraph" w:customStyle="1" w:styleId="Tytu0">
    <w:name w:val="Tytu?"/>
    <w:basedOn w:val="Normalny"/>
    <w:rsid w:val="00FC6D42"/>
    <w:pPr>
      <w:suppressAutoHyphens w:val="0"/>
      <w:overflowPunct/>
      <w:autoSpaceDE/>
      <w:jc w:val="center"/>
      <w:textAlignment w:val="auto"/>
    </w:pPr>
    <w:rPr>
      <w:rFonts w:eastAsia="SimSun"/>
      <w:b/>
      <w:bCs/>
      <w:kern w:val="0"/>
      <w:sz w:val="28"/>
      <w:szCs w:val="28"/>
      <w:lang w:eastAsia="pl-PL"/>
    </w:rPr>
  </w:style>
  <w:style w:type="table" w:styleId="Tabela-Siatka">
    <w:name w:val="Table Grid"/>
    <w:basedOn w:val="Standardowy"/>
    <w:uiPriority w:val="59"/>
    <w:rsid w:val="00B620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unhideWhenUsed/>
    <w:rsid w:val="006979D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rsid w:val="006979D3"/>
    <w:rPr>
      <w:rFonts w:ascii="Times New Roman" w:hAnsi="Times New Roman"/>
      <w:kern w:val="1"/>
      <w:lang w:eastAsia="ar-SA"/>
    </w:rPr>
  </w:style>
  <w:style w:type="character" w:styleId="UyteHipercze">
    <w:name w:val="FollowedHyperlink"/>
    <w:uiPriority w:val="99"/>
    <w:semiHidden/>
    <w:unhideWhenUsed/>
    <w:rsid w:val="000E3F7A"/>
    <w:rPr>
      <w:color w:val="800080"/>
      <w:u w:val="single"/>
    </w:rPr>
  </w:style>
  <w:style w:type="paragraph" w:customStyle="1" w:styleId="Default">
    <w:name w:val="Default"/>
    <w:rsid w:val="003073C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text">
    <w:name w:val="text"/>
    <w:basedOn w:val="Domylnaczcionkaakapitu"/>
    <w:rsid w:val="00B16D04"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E70B6E"/>
    <w:pPr>
      <w:suppressAutoHyphens w:val="0"/>
      <w:overflowPunct/>
      <w:autoSpaceDE/>
      <w:spacing w:after="120"/>
      <w:textAlignment w:val="auto"/>
    </w:pPr>
    <w:rPr>
      <w:kern w:val="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E70B6E"/>
    <w:rPr>
      <w:rFonts w:ascii="Times New Roman" w:hAnsi="Times New Roman"/>
      <w:sz w:val="16"/>
      <w:szCs w:val="16"/>
    </w:rPr>
  </w:style>
  <w:style w:type="character" w:styleId="Odwoanieprzypisudolnego">
    <w:name w:val="footnote reference"/>
    <w:uiPriority w:val="99"/>
    <w:rsid w:val="00E70B6E"/>
    <w:rPr>
      <w:vertAlign w:val="superscript"/>
    </w:rPr>
  </w:style>
  <w:style w:type="paragraph" w:customStyle="1" w:styleId="TekstpodstawowyTekstpodstawowyZnakZnakZnakZnakTekstpodstawowyZnakZnakZnakZnakZnakTekstpodstawowyZnakZnak">
    <w:name w:val="Tekst podstawowy.Tekst podstawowy Znak Znak Znak Znak.Tekst podstawowy Znak Znak Znak Znak Znak.Tekst podstawowy Znak Znak"/>
    <w:basedOn w:val="Normalny"/>
    <w:rsid w:val="00E70B6E"/>
    <w:pPr>
      <w:tabs>
        <w:tab w:val="left" w:pos="142"/>
      </w:tabs>
      <w:suppressAutoHyphens w:val="0"/>
      <w:overflowPunct/>
      <w:autoSpaceDE/>
      <w:jc w:val="both"/>
      <w:textAlignment w:val="auto"/>
    </w:pPr>
    <w:rPr>
      <w:kern w:val="0"/>
      <w:sz w:val="28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0B6E"/>
  </w:style>
  <w:style w:type="character" w:customStyle="1" w:styleId="TekstkomentarzaZnak">
    <w:name w:val="Tekst komentarza Znak"/>
    <w:link w:val="Tekstkomentarza"/>
    <w:uiPriority w:val="99"/>
    <w:semiHidden/>
    <w:rsid w:val="00E70B6E"/>
    <w:rPr>
      <w:rFonts w:ascii="Times New Roman" w:hAnsi="Times New Roman"/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0B6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E70B6E"/>
    <w:rPr>
      <w:rFonts w:ascii="Times New Roman" w:hAnsi="Times New Roman"/>
      <w:b/>
      <w:bCs/>
      <w:kern w:val="1"/>
      <w:lang w:eastAsia="ar-SA"/>
    </w:rPr>
  </w:style>
  <w:style w:type="paragraph" w:customStyle="1" w:styleId="Indeks">
    <w:name w:val="Indeks"/>
    <w:basedOn w:val="Normalny"/>
    <w:rsid w:val="00E70B6E"/>
    <w:pPr>
      <w:suppressLineNumbers/>
      <w:overflowPunct/>
      <w:autoSpaceDE/>
      <w:spacing w:after="200" w:line="276" w:lineRule="auto"/>
      <w:textAlignment w:val="auto"/>
    </w:pPr>
    <w:rPr>
      <w:rFonts w:ascii="Calibri" w:eastAsia="Lucida Sans Unicode" w:hAnsi="Calibri" w:cs="Tahoma"/>
      <w:sz w:val="22"/>
      <w:szCs w:val="22"/>
    </w:rPr>
  </w:style>
  <w:style w:type="character" w:customStyle="1" w:styleId="NormalnyWebZnak">
    <w:name w:val="Normalny (Web) Znak"/>
    <w:link w:val="NormalnyWeb"/>
    <w:uiPriority w:val="99"/>
    <w:locked/>
    <w:rsid w:val="00567EB8"/>
    <w:rPr>
      <w:rFonts w:ascii="Times New Roman" w:hAnsi="Times New Roman"/>
      <w:kern w:val="1"/>
      <w:sz w:val="24"/>
      <w:szCs w:val="24"/>
      <w:lang w:eastAsia="ar-SA"/>
    </w:rPr>
  </w:style>
  <w:style w:type="paragraph" w:customStyle="1" w:styleId="ZARTzmartartykuempunktem">
    <w:name w:val="Z/ART(§) – zm. art. (§) artykułem (punktem)"/>
    <w:basedOn w:val="Normalny"/>
    <w:uiPriority w:val="30"/>
    <w:qFormat/>
    <w:rsid w:val="008C5C35"/>
    <w:pPr>
      <w:overflowPunct/>
      <w:autoSpaceDN w:val="0"/>
      <w:adjustRightInd w:val="0"/>
      <w:spacing w:line="360" w:lineRule="auto"/>
      <w:ind w:left="510" w:firstLine="510"/>
      <w:jc w:val="both"/>
      <w:textAlignment w:val="auto"/>
    </w:pPr>
    <w:rPr>
      <w:rFonts w:ascii="Times" w:hAnsi="Times" w:cs="Arial"/>
      <w:kern w:val="0"/>
      <w:sz w:val="24"/>
      <w:lang w:eastAsia="pl-PL"/>
    </w:rPr>
  </w:style>
  <w:style w:type="paragraph" w:customStyle="1" w:styleId="1">
    <w:name w:val="1."/>
    <w:basedOn w:val="Normalny"/>
    <w:rsid w:val="00316E98"/>
    <w:pPr>
      <w:overflowPunct/>
      <w:autoSpaceDE/>
      <w:snapToGrid w:val="0"/>
      <w:spacing w:line="258" w:lineRule="atLeast"/>
      <w:ind w:left="227" w:hanging="227"/>
      <w:jc w:val="both"/>
      <w:textAlignment w:val="auto"/>
    </w:pPr>
    <w:rPr>
      <w:rFonts w:ascii="FrankfurtGothic" w:hAnsi="FrankfurtGothic" w:cs="FrankfurtGothic"/>
      <w:color w:val="000000"/>
      <w:sz w:val="19"/>
    </w:rPr>
  </w:style>
  <w:style w:type="character" w:customStyle="1" w:styleId="DeltaViewInsertion">
    <w:name w:val="DeltaView Insertion"/>
    <w:rsid w:val="00685BF1"/>
    <w:rPr>
      <w:b/>
      <w:i/>
      <w:spacing w:val="0"/>
    </w:rPr>
  </w:style>
  <w:style w:type="paragraph" w:styleId="Zwykytekst">
    <w:name w:val="Plain Text"/>
    <w:basedOn w:val="Normalny"/>
    <w:link w:val="ZwykytekstZnak"/>
    <w:uiPriority w:val="99"/>
    <w:rsid w:val="00C0217D"/>
    <w:pPr>
      <w:suppressAutoHyphens w:val="0"/>
      <w:overflowPunct/>
      <w:autoSpaceDE/>
      <w:textAlignment w:val="auto"/>
    </w:pPr>
    <w:rPr>
      <w:rFonts w:ascii="Courier New" w:hAnsi="Courier New"/>
      <w:kern w:val="0"/>
    </w:rPr>
  </w:style>
  <w:style w:type="character" w:customStyle="1" w:styleId="ZwykytekstZnak">
    <w:name w:val="Zwykły tekst Znak"/>
    <w:link w:val="Zwykytekst"/>
    <w:uiPriority w:val="99"/>
    <w:rsid w:val="00C0217D"/>
    <w:rPr>
      <w:rFonts w:ascii="Courier New" w:hAnsi="Courier New" w:cs="Courier New"/>
    </w:rPr>
  </w:style>
  <w:style w:type="numbering" w:customStyle="1" w:styleId="List13">
    <w:name w:val="List 13"/>
    <w:rsid w:val="006E48C0"/>
    <w:pPr>
      <w:numPr>
        <w:numId w:val="22"/>
      </w:numPr>
    </w:pPr>
  </w:style>
  <w:style w:type="paragraph" w:customStyle="1" w:styleId="Akapitzlist1">
    <w:name w:val="Akapit z listą1"/>
    <w:basedOn w:val="Normalny"/>
    <w:rsid w:val="00686D4F"/>
    <w:pPr>
      <w:suppressAutoHyphens w:val="0"/>
      <w:overflowPunct/>
      <w:autoSpaceDE/>
      <w:spacing w:after="200" w:line="276" w:lineRule="auto"/>
      <w:ind w:left="720"/>
      <w:textAlignment w:val="auto"/>
    </w:pPr>
    <w:rPr>
      <w:rFonts w:ascii="Calibri" w:hAnsi="Calibri"/>
      <w:kern w:val="0"/>
      <w:sz w:val="22"/>
      <w:szCs w:val="22"/>
      <w:lang w:eastAsia="pl-PL"/>
    </w:rPr>
  </w:style>
  <w:style w:type="paragraph" w:customStyle="1" w:styleId="Standard">
    <w:name w:val="Standard"/>
    <w:rsid w:val="00CA2B2A"/>
    <w:pPr>
      <w:widowControl w:val="0"/>
      <w:suppressAutoHyphens/>
      <w:autoSpaceDN w:val="0"/>
      <w:textAlignment w:val="baseline"/>
    </w:pPr>
    <w:rPr>
      <w:rFonts w:eastAsia="Calibri" w:cs="Tahoma"/>
      <w:color w:val="000000"/>
      <w:kern w:val="3"/>
      <w:sz w:val="24"/>
      <w:szCs w:val="24"/>
      <w:lang w:val="en-US" w:eastAsia="en-US"/>
    </w:rPr>
  </w:style>
  <w:style w:type="paragraph" w:customStyle="1" w:styleId="BodySingle">
    <w:name w:val="Body Single"/>
    <w:basedOn w:val="Normalny"/>
    <w:uiPriority w:val="99"/>
    <w:rsid w:val="00EA7C50"/>
    <w:pPr>
      <w:suppressAutoHyphens w:val="0"/>
      <w:overflowPunct/>
      <w:autoSpaceDE/>
      <w:textAlignment w:val="auto"/>
    </w:pPr>
    <w:rPr>
      <w:rFonts w:ascii="Tms Rmn" w:hAnsi="Tms Rmn" w:cs="Tms Rmn"/>
      <w:noProof/>
      <w:kern w:val="0"/>
      <w:lang w:eastAsia="pl-PL"/>
    </w:rPr>
  </w:style>
  <w:style w:type="character" w:styleId="Pogrubienie">
    <w:name w:val="Strong"/>
    <w:uiPriority w:val="22"/>
    <w:qFormat/>
    <w:rsid w:val="00944A4C"/>
    <w:rPr>
      <w:b/>
      <w:bCs/>
    </w:rPr>
  </w:style>
  <w:style w:type="paragraph" w:customStyle="1" w:styleId="Textbody">
    <w:name w:val="Text body"/>
    <w:basedOn w:val="Standard"/>
    <w:uiPriority w:val="99"/>
    <w:rsid w:val="004447AD"/>
    <w:pPr>
      <w:widowControl/>
      <w:jc w:val="both"/>
    </w:pPr>
    <w:rPr>
      <w:rFonts w:ascii="Times New Roman" w:eastAsia="Times New Roman" w:hAnsi="Times New Roman" w:cs="Times New Roman"/>
      <w:color w:val="auto"/>
      <w:szCs w:val="20"/>
      <w:lang w:val="pl-PL" w:eastAsia="zh-CN"/>
    </w:rPr>
  </w:style>
  <w:style w:type="character" w:customStyle="1" w:styleId="Internetlink">
    <w:name w:val="Internet link"/>
    <w:rsid w:val="004447AD"/>
    <w:rPr>
      <w:color w:val="0000FF"/>
      <w:u w:val="single"/>
    </w:rPr>
  </w:style>
  <w:style w:type="numbering" w:customStyle="1" w:styleId="List14">
    <w:name w:val="List 14"/>
    <w:rsid w:val="004447AD"/>
    <w:pPr>
      <w:numPr>
        <w:numId w:val="11"/>
      </w:numPr>
    </w:pPr>
  </w:style>
  <w:style w:type="character" w:customStyle="1" w:styleId="AkapitzlistZnak">
    <w:name w:val="Akapit z listą Znak"/>
    <w:aliases w:val="Numerowanie Znak,Akapit z listą BS Znak,List Paragraph Znak,L1 Znak,Akapit z listą5 Znak,CW_Lista Znak,wypunktowanie Znak,normalny tekst Znak,Akapit z list¹ Znak,Obiekt Znak,List Paragraph1 Znak,BulletC Znak,Wyliczanie Znak"/>
    <w:link w:val="Akapitzlist"/>
    <w:uiPriority w:val="34"/>
    <w:qFormat/>
    <w:locked/>
    <w:rsid w:val="00DA4A9C"/>
    <w:rPr>
      <w:rFonts w:eastAsia="Calibri"/>
      <w:sz w:val="22"/>
      <w:szCs w:val="22"/>
      <w:lang w:eastAsia="en-US"/>
    </w:rPr>
  </w:style>
  <w:style w:type="paragraph" w:customStyle="1" w:styleId="TableContents">
    <w:name w:val="Table Contents"/>
    <w:basedOn w:val="Textbody"/>
    <w:rsid w:val="00BA49A4"/>
    <w:pPr>
      <w:suppressLineNumbers/>
    </w:pPr>
  </w:style>
  <w:style w:type="numbering" w:customStyle="1" w:styleId="WW8Num2">
    <w:name w:val="WW8Num2"/>
    <w:basedOn w:val="Bezlisty"/>
    <w:rsid w:val="00CD40DF"/>
    <w:pPr>
      <w:numPr>
        <w:numId w:val="16"/>
      </w:numPr>
    </w:pPr>
  </w:style>
  <w:style w:type="character" w:styleId="Odwoanieprzypisukocowego">
    <w:name w:val="endnote reference"/>
    <w:uiPriority w:val="99"/>
    <w:semiHidden/>
    <w:unhideWhenUsed/>
    <w:rsid w:val="00BD59E5"/>
    <w:rPr>
      <w:vertAlign w:val="superscript"/>
    </w:rPr>
  </w:style>
  <w:style w:type="numbering" w:customStyle="1" w:styleId="WW8Num6">
    <w:name w:val="WW8Num6"/>
    <w:basedOn w:val="Bezlisty"/>
    <w:rsid w:val="00B95CB6"/>
    <w:pPr>
      <w:numPr>
        <w:numId w:val="18"/>
      </w:numPr>
    </w:pPr>
  </w:style>
  <w:style w:type="character" w:styleId="HTML-kod">
    <w:name w:val="HTML Code"/>
    <w:rsid w:val="0073365C"/>
    <w:rPr>
      <w:rFonts w:ascii="Courier New" w:eastAsia="Times New Roman" w:hAnsi="Courier New" w:cs="Courier New"/>
      <w:sz w:val="20"/>
      <w:szCs w:val="20"/>
    </w:rPr>
  </w:style>
  <w:style w:type="character" w:customStyle="1" w:styleId="highlighted">
    <w:name w:val="highlighted"/>
    <w:basedOn w:val="Domylnaczcionkaakapitu"/>
    <w:rsid w:val="0073365C"/>
  </w:style>
  <w:style w:type="character" w:styleId="Odwoaniedokomentarza">
    <w:name w:val="annotation reference"/>
    <w:uiPriority w:val="99"/>
    <w:unhideWhenUsed/>
    <w:rsid w:val="001E4F46"/>
    <w:rPr>
      <w:sz w:val="16"/>
      <w:szCs w:val="16"/>
    </w:rPr>
  </w:style>
  <w:style w:type="paragraph" w:customStyle="1" w:styleId="StylTekstpodstawowyPierwszywiersz063cm">
    <w:name w:val="Styl Tekst podstawowy + Pierwszy wiersz:  063 cm"/>
    <w:basedOn w:val="Tekstpodstawowy"/>
    <w:rsid w:val="001035EE"/>
    <w:pPr>
      <w:suppressAutoHyphens w:val="0"/>
      <w:overflowPunct/>
      <w:autoSpaceDE/>
      <w:spacing w:before="0"/>
      <w:ind w:firstLine="360"/>
      <w:textAlignment w:val="auto"/>
    </w:pPr>
    <w:rPr>
      <w:rFonts w:ascii="Arial" w:hAnsi="Arial"/>
      <w:kern w:val="0"/>
      <w:sz w:val="22"/>
      <w:szCs w:val="22"/>
    </w:rPr>
  </w:style>
  <w:style w:type="paragraph" w:customStyle="1" w:styleId="Tekstblokowy2">
    <w:name w:val="Tekst blokowy2"/>
    <w:basedOn w:val="Normalny"/>
    <w:rsid w:val="001035EE"/>
    <w:pPr>
      <w:suppressAutoHyphens w:val="0"/>
      <w:overflowPunct/>
      <w:autoSpaceDE/>
      <w:ind w:left="142" w:right="140" w:firstLine="708"/>
      <w:textAlignment w:val="auto"/>
    </w:pPr>
    <w:rPr>
      <w:rFonts w:ascii="Arial" w:hAnsi="Arial" w:cs="Arial"/>
      <w:kern w:val="0"/>
      <w:sz w:val="24"/>
      <w:szCs w:val="24"/>
    </w:rPr>
  </w:style>
  <w:style w:type="character" w:styleId="Tekstzastpczy">
    <w:name w:val="Placeholder Text"/>
    <w:basedOn w:val="Domylnaczcionkaakapitu"/>
    <w:uiPriority w:val="99"/>
    <w:semiHidden/>
    <w:rsid w:val="00F56AEF"/>
    <w:rPr>
      <w:color w:val="808080"/>
    </w:rPr>
  </w:style>
  <w:style w:type="character" w:customStyle="1" w:styleId="Odwoanieprzypisudolnego1">
    <w:name w:val="Odwołanie przypisu dolnego1"/>
    <w:rsid w:val="00F56AEF"/>
    <w:rPr>
      <w:vertAlign w:val="superscript"/>
    </w:rPr>
  </w:style>
  <w:style w:type="paragraph" w:customStyle="1" w:styleId="Akapitzlist2">
    <w:name w:val="Akapit z listą2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customStyle="1" w:styleId="Akapitzlist3">
    <w:name w:val="Akapit z listą3"/>
    <w:basedOn w:val="Normalny"/>
    <w:rsid w:val="00F56AEF"/>
    <w:pPr>
      <w:widowControl w:val="0"/>
      <w:overflowPunct/>
      <w:autoSpaceDE/>
      <w:ind w:left="720" w:hanging="357"/>
      <w:textAlignment w:val="auto"/>
    </w:pPr>
    <w:rPr>
      <w:rFonts w:eastAsia="Lucida Sans Unicode"/>
      <w:sz w:val="24"/>
      <w:szCs w:val="24"/>
    </w:rPr>
  </w:style>
  <w:style w:type="paragraph" w:styleId="Legenda">
    <w:name w:val="caption"/>
    <w:basedOn w:val="Normalny"/>
    <w:next w:val="Normalny"/>
    <w:uiPriority w:val="35"/>
    <w:unhideWhenUsed/>
    <w:qFormat/>
    <w:rsid w:val="00816D47"/>
    <w:pPr>
      <w:spacing w:after="200"/>
      <w:jc w:val="both"/>
    </w:pPr>
    <w:rPr>
      <w:i/>
      <w:iCs/>
      <w:color w:val="44546A" w:themeColor="text2"/>
      <w:sz w:val="18"/>
      <w:szCs w:val="18"/>
    </w:rPr>
  </w:style>
  <w:style w:type="table" w:customStyle="1" w:styleId="Siatkatabelijasna1">
    <w:name w:val="Siatka tabeli — jasna1"/>
    <w:basedOn w:val="Standardowy"/>
    <w:uiPriority w:val="40"/>
    <w:rsid w:val="00340079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Num23">
    <w:name w:val="WWNum23"/>
    <w:basedOn w:val="Bezlisty"/>
    <w:rsid w:val="004840DB"/>
    <w:pPr>
      <w:numPr>
        <w:numId w:val="102"/>
      </w:numPr>
    </w:pPr>
  </w:style>
  <w:style w:type="paragraph" w:customStyle="1" w:styleId="Hania">
    <w:name w:val="Hania"/>
    <w:basedOn w:val="Normalny"/>
    <w:qFormat/>
    <w:rsid w:val="00D950B2"/>
    <w:pPr>
      <w:numPr>
        <w:ilvl w:val="2"/>
        <w:numId w:val="130"/>
      </w:numPr>
      <w:suppressAutoHyphens w:val="0"/>
      <w:overflowPunct/>
      <w:autoSpaceDE/>
      <w:jc w:val="both"/>
      <w:textAlignment w:val="auto"/>
    </w:pPr>
    <w:rPr>
      <w:rFonts w:ascii="Tahoma" w:eastAsia="Calibri" w:hAnsi="Tahoma"/>
      <w:kern w:val="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566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1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500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0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894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60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8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558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9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003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458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1548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378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22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92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963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16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97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473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171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50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795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598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92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86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10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7732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443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1936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8973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683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5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4509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4591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3892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1300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356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588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8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465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0280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9391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97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168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94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599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8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1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9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77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1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9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0D41D834D1AF46D192DAD5FB51D4EF4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8EF15AB-DE98-4829-862A-FFFBFFBD1218}"/>
      </w:docPartPr>
      <w:docPartBody>
        <w:p w:rsidR="00F25738" w:rsidRDefault="00F25738" w:rsidP="00F25738">
          <w:pPr>
            <w:pStyle w:val="0D41D834D1AF46D192DAD5FB51D4EF46"/>
          </w:pPr>
          <w:r>
            <w:t>[Wpisz tutaj]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ankfurtGothic">
    <w:altName w:val="Times New Roman"/>
    <w:charset w:val="00"/>
    <w:family w:val="auto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25738"/>
    <w:rsid w:val="000031B5"/>
    <w:rsid w:val="0002515B"/>
    <w:rsid w:val="00042295"/>
    <w:rsid w:val="000A4047"/>
    <w:rsid w:val="000C36AD"/>
    <w:rsid w:val="000F0B03"/>
    <w:rsid w:val="00102000"/>
    <w:rsid w:val="001144D2"/>
    <w:rsid w:val="001311F0"/>
    <w:rsid w:val="0014526C"/>
    <w:rsid w:val="00166AF0"/>
    <w:rsid w:val="002000B0"/>
    <w:rsid w:val="00221205"/>
    <w:rsid w:val="0022338D"/>
    <w:rsid w:val="0024348D"/>
    <w:rsid w:val="002751B2"/>
    <w:rsid w:val="00282BAD"/>
    <w:rsid w:val="002B0099"/>
    <w:rsid w:val="00364815"/>
    <w:rsid w:val="003953B7"/>
    <w:rsid w:val="003C0DA7"/>
    <w:rsid w:val="003F2155"/>
    <w:rsid w:val="003F63B5"/>
    <w:rsid w:val="0043016B"/>
    <w:rsid w:val="00437FB9"/>
    <w:rsid w:val="004906D2"/>
    <w:rsid w:val="004A1D53"/>
    <w:rsid w:val="004A71FD"/>
    <w:rsid w:val="004B4CB6"/>
    <w:rsid w:val="004D439C"/>
    <w:rsid w:val="004F726E"/>
    <w:rsid w:val="00541F63"/>
    <w:rsid w:val="005630D0"/>
    <w:rsid w:val="0056784E"/>
    <w:rsid w:val="005F1A83"/>
    <w:rsid w:val="0061772C"/>
    <w:rsid w:val="00630E04"/>
    <w:rsid w:val="00674A03"/>
    <w:rsid w:val="006949B4"/>
    <w:rsid w:val="006A5E95"/>
    <w:rsid w:val="006A6F48"/>
    <w:rsid w:val="006C258D"/>
    <w:rsid w:val="006F7E46"/>
    <w:rsid w:val="0073509F"/>
    <w:rsid w:val="00742937"/>
    <w:rsid w:val="007528C9"/>
    <w:rsid w:val="007C5C20"/>
    <w:rsid w:val="007E3D34"/>
    <w:rsid w:val="00806F37"/>
    <w:rsid w:val="0081661C"/>
    <w:rsid w:val="008279CB"/>
    <w:rsid w:val="00890F54"/>
    <w:rsid w:val="008A13D6"/>
    <w:rsid w:val="008A1D87"/>
    <w:rsid w:val="008A4415"/>
    <w:rsid w:val="008F1877"/>
    <w:rsid w:val="008F7062"/>
    <w:rsid w:val="00901B91"/>
    <w:rsid w:val="009163DF"/>
    <w:rsid w:val="00973BF8"/>
    <w:rsid w:val="00A30EF7"/>
    <w:rsid w:val="00A66B6F"/>
    <w:rsid w:val="00A76104"/>
    <w:rsid w:val="00AA69BC"/>
    <w:rsid w:val="00AD41C5"/>
    <w:rsid w:val="00AE3679"/>
    <w:rsid w:val="00B10EE6"/>
    <w:rsid w:val="00B24EE6"/>
    <w:rsid w:val="00B25235"/>
    <w:rsid w:val="00B36D78"/>
    <w:rsid w:val="00B65372"/>
    <w:rsid w:val="00BA7993"/>
    <w:rsid w:val="00BC5779"/>
    <w:rsid w:val="00BE23EB"/>
    <w:rsid w:val="00C0630B"/>
    <w:rsid w:val="00C868E5"/>
    <w:rsid w:val="00CA7AAD"/>
    <w:rsid w:val="00CC01DC"/>
    <w:rsid w:val="00CD03E5"/>
    <w:rsid w:val="00D001D0"/>
    <w:rsid w:val="00D52805"/>
    <w:rsid w:val="00D52EE4"/>
    <w:rsid w:val="00D85F7D"/>
    <w:rsid w:val="00E17912"/>
    <w:rsid w:val="00E5310F"/>
    <w:rsid w:val="00E83CDF"/>
    <w:rsid w:val="00EB0CE7"/>
    <w:rsid w:val="00EC3063"/>
    <w:rsid w:val="00ED4EBF"/>
    <w:rsid w:val="00F25738"/>
    <w:rsid w:val="00F451A3"/>
    <w:rsid w:val="00F50656"/>
    <w:rsid w:val="00F82F92"/>
    <w:rsid w:val="00FA4246"/>
    <w:rsid w:val="00FA6607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1F6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0D41D834D1AF46D192DAD5FB51D4EF46">
    <w:name w:val="0D41D834D1AF46D192DAD5FB51D4EF46"/>
    <w:rsid w:val="00F25738"/>
  </w:style>
  <w:style w:type="character" w:styleId="Tekstzastpczy">
    <w:name w:val="Placeholder Text"/>
    <w:basedOn w:val="Domylnaczcionkaakapitu"/>
    <w:uiPriority w:val="99"/>
    <w:semiHidden/>
    <w:rsid w:val="00E5310F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99C92B-6A70-4B56-B290-5E5C7DF0C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Links>
    <vt:vector size="18" baseType="variant">
      <vt:variant>
        <vt:i4>4194360</vt:i4>
      </vt:variant>
      <vt:variant>
        <vt:i4>6</vt:i4>
      </vt:variant>
      <vt:variant>
        <vt:i4>0</vt:i4>
      </vt:variant>
      <vt:variant>
        <vt:i4>5</vt:i4>
      </vt:variant>
      <vt:variant>
        <vt:lpwstr>mailto:zam.publiczne@mszana.ug.gov.pl</vt:lpwstr>
      </vt:variant>
      <vt:variant>
        <vt:lpwstr/>
      </vt:variant>
      <vt:variant>
        <vt:i4>5767280</vt:i4>
      </vt:variant>
      <vt:variant>
        <vt:i4>3</vt:i4>
      </vt:variant>
      <vt:variant>
        <vt:i4>0</vt:i4>
      </vt:variant>
      <vt:variant>
        <vt:i4>5</vt:i4>
      </vt:variant>
      <vt:variant>
        <vt:lpwstr>mailto:urzad@mszana.ug.gov.pl</vt:lpwstr>
      </vt:variant>
      <vt:variant>
        <vt:lpwstr/>
      </vt:variant>
      <vt:variant>
        <vt:i4>7995449</vt:i4>
      </vt:variant>
      <vt:variant>
        <vt:i4>0</vt:i4>
      </vt:variant>
      <vt:variant>
        <vt:i4>0</vt:i4>
      </vt:variant>
      <vt:variant>
        <vt:i4>5</vt:i4>
      </vt:variant>
      <vt:variant>
        <vt:lpwstr>http://www.mszana.ug.gov.p/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2021-02-07T18:56:00Z</dcterms:created>
  <dcterms:modified xsi:type="dcterms:W3CDTF">2024-01-02T13:04:00Z</dcterms:modified>
</cp:coreProperties>
</file>