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składanych na podstawie art. 125 ust. 1 ustawy Pzp</w:t>
      </w:r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BEDB98F" w14:textId="77777777" w:rsid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F37B32">
        <w:rPr>
          <w:rFonts w:ascii="Tahoma" w:eastAsia="Lucida Sans Unicode" w:hAnsi="Tahoma" w:cs="Tahoma"/>
          <w:b/>
          <w:bCs/>
          <w:kern w:val="3"/>
          <w:lang w:eastAsia="zh-CN"/>
        </w:rPr>
        <w:t>Modernizacja infrastruktury drogowej polegającej na remoncie drogi gminnej ul. Folwark w Połomi</w:t>
      </w:r>
      <w:r>
        <w:rPr>
          <w:rFonts w:ascii="Tahoma" w:hAnsi="Tahoma" w:cs="Tahoma"/>
          <w:b/>
        </w:rPr>
        <w:t>”</w:t>
      </w: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Pzp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3 Pzp,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4 Pzp,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5 Pzp,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6 Pzp</w:t>
      </w:r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A583F" w14:textId="77777777" w:rsidR="001B6C35" w:rsidRDefault="001B6C35" w:rsidP="00DA5839">
      <w:r>
        <w:separator/>
      </w:r>
    </w:p>
  </w:endnote>
  <w:endnote w:type="continuationSeparator" w:id="0">
    <w:p w14:paraId="492E903B" w14:textId="77777777" w:rsidR="001B6C35" w:rsidRDefault="001B6C3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7A06A" w14:textId="77777777" w:rsidR="004E562B" w:rsidRDefault="004E56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5D85" w14:textId="77777777" w:rsidR="004E562B" w:rsidRDefault="004E5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385AF" w14:textId="77777777" w:rsidR="001B6C35" w:rsidRDefault="001B6C35" w:rsidP="00DA5839">
      <w:r>
        <w:separator/>
      </w:r>
    </w:p>
  </w:footnote>
  <w:footnote w:type="continuationSeparator" w:id="0">
    <w:p w14:paraId="4349C2F0" w14:textId="77777777" w:rsidR="001B6C35" w:rsidRDefault="001B6C3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8F68041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E562B">
      <w:rPr>
        <w:rFonts w:ascii="Tahoma" w:hAnsi="Tahoma" w:cs="Tahoma"/>
      </w:rPr>
      <w:t>6</w:t>
    </w:r>
    <w:r w:rsidR="00F37B32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2024-06-24T14:17:00Z</dcterms:modified>
</cp:coreProperties>
</file>