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54381D86" w:rsidR="000266F0" w:rsidRPr="00CA2E0E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 xml:space="preserve">Mszana, </w:t>
      </w:r>
      <w:r w:rsidR="002A1A9B">
        <w:rPr>
          <w:rFonts w:ascii="Calibri" w:hAnsi="Calibri" w:cs="Calibri"/>
          <w:sz w:val="22"/>
          <w:szCs w:val="22"/>
        </w:rPr>
        <w:t>24.07</w:t>
      </w:r>
      <w:r w:rsidRPr="00CA2E0E">
        <w:rPr>
          <w:rFonts w:ascii="Calibri" w:hAnsi="Calibri" w:cs="Calibri"/>
          <w:sz w:val="22"/>
          <w:szCs w:val="22"/>
        </w:rPr>
        <w:t>.202</w:t>
      </w:r>
      <w:r w:rsidR="00C22627" w:rsidRPr="00CA2E0E">
        <w:rPr>
          <w:rFonts w:ascii="Calibri" w:hAnsi="Calibri" w:cs="Calibri"/>
          <w:sz w:val="22"/>
          <w:szCs w:val="22"/>
        </w:rPr>
        <w:t>4</w:t>
      </w:r>
      <w:r w:rsidRPr="00CA2E0E">
        <w:rPr>
          <w:rFonts w:ascii="Calibri" w:hAnsi="Calibri" w:cs="Calibri"/>
          <w:sz w:val="22"/>
          <w:szCs w:val="22"/>
        </w:rPr>
        <w:t>r.</w:t>
      </w:r>
    </w:p>
    <w:p w14:paraId="6D08C93A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36EE8B2E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52F335D1" w14:textId="77777777" w:rsidR="00CA2E0E" w:rsidRPr="00CA2E0E" w:rsidRDefault="00CA2E0E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</w:p>
    <w:p w14:paraId="425730C1" w14:textId="77777777" w:rsidR="00CA2E0E" w:rsidRPr="00CA2E0E" w:rsidRDefault="00CA2E0E" w:rsidP="00CA2E0E">
      <w:pPr>
        <w:ind w:right="-300"/>
        <w:jc w:val="center"/>
        <w:rPr>
          <w:rFonts w:ascii="Calibri" w:hAnsi="Calibri" w:cs="Calibri"/>
          <w:sz w:val="22"/>
          <w:szCs w:val="22"/>
        </w:rPr>
      </w:pPr>
    </w:p>
    <w:p w14:paraId="14FAFDE5" w14:textId="2BE8260D" w:rsidR="00CA2E0E" w:rsidRPr="00CA2E0E" w:rsidRDefault="00CA2E0E" w:rsidP="00CA2E0E">
      <w:pPr>
        <w:spacing w:line="720" w:lineRule="auto"/>
        <w:jc w:val="center"/>
        <w:rPr>
          <w:rFonts w:ascii="Calibri" w:hAnsi="Calibri" w:cs="Calibri"/>
          <w:b/>
          <w:sz w:val="22"/>
          <w:szCs w:val="22"/>
        </w:rPr>
      </w:pPr>
      <w:r w:rsidRPr="00CA2E0E">
        <w:rPr>
          <w:rFonts w:ascii="Calibri" w:hAnsi="Calibri" w:cs="Calibri"/>
          <w:b/>
          <w:sz w:val="22"/>
          <w:szCs w:val="22"/>
        </w:rPr>
        <w:t>INFORMACJA Z OTWARCIA OFERT</w:t>
      </w:r>
    </w:p>
    <w:p w14:paraId="7BEAED5D" w14:textId="0F1819F3" w:rsidR="00CA2E0E" w:rsidRPr="00CA2E0E" w:rsidRDefault="00CA2E0E" w:rsidP="00CA2E0E">
      <w:pPr>
        <w:tabs>
          <w:tab w:val="left" w:pos="1080"/>
          <w:tab w:val="left" w:pos="1134"/>
        </w:tabs>
        <w:spacing w:after="480" w:line="276" w:lineRule="auto"/>
        <w:ind w:left="993" w:hanging="993"/>
        <w:jc w:val="center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 xml:space="preserve">Dotyczy: </w:t>
      </w:r>
      <w:r w:rsidRPr="00CA2E0E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negocjacji na </w:t>
      </w:r>
      <w:r w:rsidRPr="00CA2E0E">
        <w:rPr>
          <w:rFonts w:ascii="Calibri" w:hAnsi="Calibri" w:cs="Calibri"/>
          <w:b/>
          <w:bCs/>
          <w:sz w:val="22"/>
          <w:szCs w:val="22"/>
        </w:rPr>
        <w:t>„Re</w:t>
      </w:r>
      <w:r w:rsidR="002A1A9B">
        <w:rPr>
          <w:rFonts w:ascii="Calibri" w:hAnsi="Calibri" w:cs="Calibri"/>
          <w:b/>
          <w:bCs/>
          <w:sz w:val="22"/>
          <w:szCs w:val="22"/>
        </w:rPr>
        <w:t>nowacja elementów budynku starej szkoły z roku 1878, znajdującego się w ścisłej strefie zabytkowych obiektów sakralnych</w:t>
      </w:r>
      <w:r w:rsidRPr="00CA2E0E">
        <w:rPr>
          <w:rFonts w:ascii="Calibri" w:hAnsi="Calibri" w:cs="Calibri"/>
          <w:b/>
          <w:bCs/>
          <w:sz w:val="22"/>
          <w:szCs w:val="22"/>
        </w:rPr>
        <w:t>”</w:t>
      </w:r>
    </w:p>
    <w:p w14:paraId="033BBFBA" w14:textId="7BFEFE59" w:rsidR="00CA2E0E" w:rsidRPr="00370EDC" w:rsidRDefault="00CA2E0E" w:rsidP="009475C8">
      <w:pPr>
        <w:spacing w:after="360" w:line="276" w:lineRule="auto"/>
        <w:jc w:val="both"/>
        <w:rPr>
          <w:rFonts w:ascii="Calibri" w:hAnsi="Calibri" w:cs="Calibri"/>
          <w:sz w:val="22"/>
          <w:szCs w:val="22"/>
        </w:rPr>
      </w:pPr>
      <w:r w:rsidRPr="00CA2E0E">
        <w:rPr>
          <w:rFonts w:ascii="Calibri" w:hAnsi="Calibri" w:cs="Calibri"/>
          <w:sz w:val="22"/>
          <w:szCs w:val="22"/>
        </w:rPr>
        <w:t>Zamawiający na podstawie art. 222 ust. 5 ustawy z dnia 11 września 2019r. Prawo zamówień publicznych (t.</w:t>
      </w:r>
      <w:r>
        <w:rPr>
          <w:rFonts w:ascii="Calibri" w:hAnsi="Calibri" w:cs="Calibri"/>
          <w:sz w:val="22"/>
          <w:szCs w:val="22"/>
        </w:rPr>
        <w:t xml:space="preserve"> </w:t>
      </w:r>
      <w:r w:rsidRPr="00CA2E0E">
        <w:rPr>
          <w:rFonts w:ascii="Calibri" w:hAnsi="Calibri" w:cs="Calibri"/>
          <w:sz w:val="22"/>
          <w:szCs w:val="22"/>
        </w:rPr>
        <w:t>j. Dz. U. 2023 poz. 1605</w:t>
      </w:r>
      <w:r>
        <w:rPr>
          <w:rFonts w:ascii="Calibri" w:hAnsi="Calibri" w:cs="Calibri"/>
          <w:sz w:val="22"/>
          <w:szCs w:val="22"/>
        </w:rPr>
        <w:t xml:space="preserve"> ze zm.</w:t>
      </w:r>
      <w:r w:rsidRPr="00CA2E0E">
        <w:rPr>
          <w:rFonts w:ascii="Calibri" w:hAnsi="Calibri" w:cs="Calibri"/>
          <w:sz w:val="22"/>
          <w:szCs w:val="22"/>
        </w:rPr>
        <w:t xml:space="preserve">) przekazuje informacje o ofertach, które zostały otwarte w dniu </w:t>
      </w:r>
      <w:r w:rsidR="002A1A9B">
        <w:rPr>
          <w:rFonts w:ascii="Calibri" w:hAnsi="Calibri" w:cs="Calibri"/>
          <w:sz w:val="22"/>
          <w:szCs w:val="22"/>
        </w:rPr>
        <w:t>24.07.</w:t>
      </w:r>
      <w:r w:rsidRPr="00CA2E0E">
        <w:rPr>
          <w:rFonts w:ascii="Calibri" w:hAnsi="Calibri" w:cs="Calibri"/>
          <w:sz w:val="22"/>
          <w:szCs w:val="22"/>
        </w:rPr>
        <w:t>202</w:t>
      </w:r>
      <w:r>
        <w:rPr>
          <w:rFonts w:ascii="Calibri" w:hAnsi="Calibri" w:cs="Calibri"/>
          <w:sz w:val="22"/>
          <w:szCs w:val="22"/>
        </w:rPr>
        <w:t>4</w:t>
      </w:r>
      <w:r w:rsidRPr="00CA2E0E">
        <w:rPr>
          <w:rFonts w:ascii="Calibri" w:hAnsi="Calibri" w:cs="Calibri"/>
          <w:sz w:val="22"/>
          <w:szCs w:val="22"/>
        </w:rPr>
        <w:t xml:space="preserve">r. w niniejszym postępowaniu: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50"/>
        <w:gridCol w:w="4710"/>
        <w:gridCol w:w="1896"/>
        <w:gridCol w:w="1689"/>
      </w:tblGrid>
      <w:tr w:rsidR="00924AE4" w:rsidRPr="00CA2E0E" w14:paraId="3C65DF3E" w14:textId="77777777" w:rsidTr="00924AE4">
        <w:trPr>
          <w:jc w:val="center"/>
        </w:trPr>
        <w:tc>
          <w:tcPr>
            <w:tcW w:w="1150" w:type="dxa"/>
            <w:vAlign w:val="center"/>
          </w:tcPr>
          <w:p w14:paraId="2636F6F2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bookmarkStart w:id="0" w:name="_Hlk144907167"/>
            <w:r w:rsidRPr="00CA2E0E">
              <w:rPr>
                <w:rFonts w:ascii="Calibri" w:hAnsi="Calibri" w:cs="Calibri"/>
                <w:sz w:val="22"/>
                <w:szCs w:val="22"/>
              </w:rPr>
              <w:t>Nr oferty</w:t>
            </w:r>
          </w:p>
        </w:tc>
        <w:tc>
          <w:tcPr>
            <w:tcW w:w="4710" w:type="dxa"/>
            <w:vAlign w:val="center"/>
          </w:tcPr>
          <w:p w14:paraId="25AC7A7C" w14:textId="77777777" w:rsidR="00CA2E0E" w:rsidRPr="00CA2E0E" w:rsidRDefault="00CA2E0E" w:rsidP="00F90F55">
            <w:pPr>
              <w:pStyle w:val="Nagwek4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896" w:type="dxa"/>
            <w:vAlign w:val="center"/>
          </w:tcPr>
          <w:p w14:paraId="64E3A5FC" w14:textId="77777777" w:rsidR="00CA2E0E" w:rsidRPr="00CA2E0E" w:rsidRDefault="00CA2E0E" w:rsidP="002A1A9B">
            <w:pPr>
              <w:pStyle w:val="Nagwek4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Cena oferty - brutto</w:t>
            </w:r>
          </w:p>
        </w:tc>
        <w:tc>
          <w:tcPr>
            <w:tcW w:w="1689" w:type="dxa"/>
          </w:tcPr>
          <w:p w14:paraId="67A64B5C" w14:textId="77777777" w:rsidR="002A1A9B" w:rsidRDefault="002A1A9B" w:rsidP="002A1A9B">
            <w:pPr>
              <w:pStyle w:val="Nagwek4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65AD175B" w14:textId="6E1646C8" w:rsidR="00CA2E0E" w:rsidRPr="00CA2E0E" w:rsidRDefault="00CA2E0E" w:rsidP="002A1A9B">
            <w:pPr>
              <w:pStyle w:val="Nagwek4"/>
              <w:ind w:left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Termin gwarancji</w:t>
            </w:r>
          </w:p>
        </w:tc>
      </w:tr>
      <w:tr w:rsidR="00924AE4" w:rsidRPr="00CA2E0E" w14:paraId="40EB0FD0" w14:textId="77777777" w:rsidTr="00924AE4">
        <w:trPr>
          <w:trHeight w:val="772"/>
          <w:jc w:val="center"/>
        </w:trPr>
        <w:tc>
          <w:tcPr>
            <w:tcW w:w="1150" w:type="dxa"/>
            <w:vAlign w:val="center"/>
          </w:tcPr>
          <w:p w14:paraId="2B32178E" w14:textId="77777777" w:rsidR="00CA2E0E" w:rsidRPr="00CA2E0E" w:rsidRDefault="00CA2E0E" w:rsidP="00F90F55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A2E0E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4710" w:type="dxa"/>
            <w:vAlign w:val="center"/>
          </w:tcPr>
          <w:p w14:paraId="65A92D29" w14:textId="014CE6D4" w:rsidR="007A7032" w:rsidRDefault="002A1A9B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Przedsiębiorstwo Produkcyjno-Usługowo-Handlowe „ SKID” Sp. z o. o.</w:t>
            </w:r>
          </w:p>
          <w:p w14:paraId="033D46FF" w14:textId="46858D3F" w:rsidR="00A124F0" w:rsidRDefault="002A1A9B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Ul. Polna 16, 43-250 Pawłowice</w:t>
            </w:r>
          </w:p>
          <w:p w14:paraId="7D7B6993" w14:textId="47741E8D" w:rsidR="00A124F0" w:rsidRDefault="00A124F0" w:rsidP="00F90F55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NIP: 6</w:t>
            </w:r>
            <w:r w:rsidR="002A1A9B">
              <w:rPr>
                <w:rFonts w:ascii="Calibri" w:hAnsi="Calibri" w:cs="Calibri"/>
                <w:sz w:val="22"/>
                <w:szCs w:val="22"/>
              </w:rPr>
              <w:t>33-000-34-53</w:t>
            </w:r>
          </w:p>
          <w:p w14:paraId="72A98DA1" w14:textId="0F0F612E" w:rsidR="00A124F0" w:rsidRPr="00CA2E0E" w:rsidRDefault="00A124F0" w:rsidP="00F90F5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96" w:type="dxa"/>
            <w:vAlign w:val="center"/>
          </w:tcPr>
          <w:p w14:paraId="6DAB59C3" w14:textId="3F56664B" w:rsidR="00CA2E0E" w:rsidRPr="00CA2E0E" w:rsidRDefault="002A1A9B" w:rsidP="00A124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603.816</w:t>
            </w:r>
            <w:r w:rsidR="00924AE4">
              <w:rPr>
                <w:rFonts w:ascii="Calibri" w:hAnsi="Calibri" w:cs="Calibri"/>
                <w:sz w:val="22"/>
                <w:szCs w:val="22"/>
              </w:rPr>
              <w:t>,</w:t>
            </w:r>
            <w:r>
              <w:rPr>
                <w:rFonts w:ascii="Calibri" w:hAnsi="Calibri" w:cs="Calibri"/>
                <w:sz w:val="22"/>
                <w:szCs w:val="22"/>
              </w:rPr>
              <w:t>35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 xml:space="preserve"> PLN</w:t>
            </w:r>
          </w:p>
        </w:tc>
        <w:tc>
          <w:tcPr>
            <w:tcW w:w="1689" w:type="dxa"/>
            <w:vAlign w:val="center"/>
          </w:tcPr>
          <w:p w14:paraId="619F8CD7" w14:textId="52CAFB73" w:rsidR="00CA2E0E" w:rsidRPr="00CA2E0E" w:rsidRDefault="002A1A9B" w:rsidP="00A124F0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="00A124F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A2E0E" w:rsidRPr="00CA2E0E">
              <w:rPr>
                <w:rFonts w:ascii="Calibri" w:hAnsi="Calibri" w:cs="Calibri"/>
                <w:sz w:val="22"/>
                <w:szCs w:val="22"/>
              </w:rPr>
              <w:t>miesi</w:t>
            </w:r>
            <w:r>
              <w:rPr>
                <w:rFonts w:ascii="Calibri" w:hAnsi="Calibri" w:cs="Calibri"/>
                <w:sz w:val="22"/>
                <w:szCs w:val="22"/>
              </w:rPr>
              <w:t>ące</w:t>
            </w:r>
          </w:p>
        </w:tc>
      </w:tr>
    </w:tbl>
    <w:bookmarkEnd w:id="0"/>
    <w:p w14:paraId="13139AAB" w14:textId="77777777" w:rsidR="009A5F05" w:rsidRDefault="000716AC" w:rsidP="00370EDC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66517F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Pr="0066517F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 w:rsidR="00370EDC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</w:p>
    <w:p w14:paraId="04C7CA1B" w14:textId="77777777" w:rsidR="009A5F05" w:rsidRDefault="00370EDC" w:rsidP="009A5F05">
      <w:pPr>
        <w:ind w:left="4963" w:right="-301" w:firstLine="709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Z up. Wójta Gminy Mszana</w:t>
      </w:r>
    </w:p>
    <w:p w14:paraId="7A127E49" w14:textId="505A86A6" w:rsidR="009A5F05" w:rsidRDefault="009A5F05" w:rsidP="009A5F05">
      <w:pPr>
        <w:ind w:left="4963" w:right="-301" w:firstLine="709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(-) mgr Błażej Tatarczyk</w:t>
      </w:r>
    </w:p>
    <w:p w14:paraId="3BCF3A63" w14:textId="72215BB3" w:rsidR="00370EDC" w:rsidRDefault="00370EDC" w:rsidP="009A5F05">
      <w:pPr>
        <w:spacing w:line="720" w:lineRule="auto"/>
        <w:ind w:left="4963" w:right="-301" w:firstLine="709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 xml:space="preserve">     </w:t>
      </w:r>
    </w:p>
    <w:p w14:paraId="5579E90C" w14:textId="684B604A" w:rsidR="00370EDC" w:rsidRDefault="00370EDC" w:rsidP="00370EDC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</w:r>
      <w:r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ab/>
        <w:t xml:space="preserve">                                                </w:t>
      </w:r>
    </w:p>
    <w:p w14:paraId="56C6D841" w14:textId="77777777" w:rsidR="00370EDC" w:rsidRDefault="00370EDC" w:rsidP="00370EDC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</w:p>
    <w:p w14:paraId="5C3A8392" w14:textId="77777777" w:rsidR="00276534" w:rsidRPr="00CA2E0E" w:rsidRDefault="00276534" w:rsidP="00CA2E0E">
      <w:pPr>
        <w:spacing w:after="360" w:line="720" w:lineRule="auto"/>
        <w:ind w:right="-301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276534" w:rsidRPr="00CA2E0E" w:rsidSect="00B7004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043DE" w14:textId="77777777" w:rsidR="00B70047" w:rsidRDefault="00B70047" w:rsidP="00DA5839">
      <w:r>
        <w:separator/>
      </w:r>
    </w:p>
  </w:endnote>
  <w:endnote w:type="continuationSeparator" w:id="0">
    <w:p w14:paraId="5956698F" w14:textId="77777777" w:rsidR="00B70047" w:rsidRDefault="00B70047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9A5F0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7444C" w14:textId="77777777" w:rsidR="00B70047" w:rsidRDefault="00B70047" w:rsidP="00DA5839">
      <w:r>
        <w:separator/>
      </w:r>
    </w:p>
  </w:footnote>
  <w:footnote w:type="continuationSeparator" w:id="0">
    <w:p w14:paraId="114CB8E5" w14:textId="77777777" w:rsidR="00B70047" w:rsidRDefault="00B70047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048FC" w14:textId="77777777" w:rsidR="00D34425" w:rsidRPr="00D34425" w:rsidRDefault="00D34425" w:rsidP="00D34425">
    <w:pPr>
      <w:spacing w:after="120"/>
      <w:jc w:val="center"/>
      <w:rPr>
        <w:b/>
        <w:caps/>
      </w:rPr>
    </w:pPr>
  </w:p>
  <w:p w14:paraId="23B92091" w14:textId="248244A0" w:rsidR="00D34425" w:rsidRDefault="00D34425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8CD8D39" w14:textId="32D4AB37" w:rsidR="00A57D69" w:rsidRPr="00DF5681" w:rsidRDefault="00883EC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CD98F0" w14:textId="0118ABB3" w:rsidR="00216672" w:rsidRDefault="002A1A9B" w:rsidP="001B1CE7">
    <w:pPr>
      <w:pBdr>
        <w:bottom w:val="single" w:sz="4" w:space="1" w:color="auto"/>
      </w:pBdr>
      <w:rPr>
        <w:rFonts w:ascii="Tahoma" w:hAnsi="Tahoma" w:cs="Tahoma"/>
      </w:rPr>
    </w:pPr>
    <w:r w:rsidRPr="002A1A9B">
      <w:rPr>
        <w:noProof/>
        <w:lang w:eastAsia="pl-PL"/>
      </w:rPr>
      <w:drawing>
        <wp:inline distT="0" distB="0" distL="0" distR="0" wp14:anchorId="6E764A00" wp14:editId="4B01C5E1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  </w:t>
    </w:r>
    <w:r w:rsidRPr="002A1A9B">
      <w:rPr>
        <w:noProof/>
        <w:lang w:eastAsia="pl-PL"/>
      </w:rPr>
      <w:drawing>
        <wp:inline distT="0" distB="0" distL="0" distR="0" wp14:anchorId="0E8B0B1B" wp14:editId="0735B8EE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    </w:t>
    </w:r>
    <w:r w:rsidRPr="002A1A9B">
      <w:rPr>
        <w:noProof/>
      </w:rPr>
      <w:drawing>
        <wp:inline distT="0" distB="0" distL="0" distR="0" wp14:anchorId="73BFE94D" wp14:editId="246632C6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ahoma" w:hAnsi="Tahoma" w:cs="Tahoma"/>
      </w:rPr>
      <w:t xml:space="preserve">                </w:t>
    </w:r>
    <w:r w:rsidRPr="002A1A9B">
      <w:rPr>
        <w:noProof/>
        <w:lang w:eastAsia="pl-PL"/>
      </w:rPr>
      <w:drawing>
        <wp:inline distT="0" distB="0" distL="0" distR="0" wp14:anchorId="4EFE9034" wp14:editId="16EEE7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8ACB29" w14:textId="48EB94E6" w:rsidR="00216672" w:rsidRDefault="002A1A9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</w:t>
    </w:r>
  </w:p>
  <w:p w14:paraId="6907EE16" w14:textId="77777777" w:rsidR="002A1A9B" w:rsidRDefault="002A1A9B" w:rsidP="001B1CE7">
    <w:pPr>
      <w:pBdr>
        <w:bottom w:val="single" w:sz="4" w:space="1" w:color="auto"/>
      </w:pBdr>
      <w:rPr>
        <w:rFonts w:ascii="Tahoma" w:hAnsi="Tahoma" w:cs="Tahoma"/>
      </w:rPr>
    </w:pPr>
  </w:p>
  <w:p w14:paraId="7DB61455" w14:textId="7AF7DA52" w:rsidR="002A1A9B" w:rsidRPr="002A1A9B" w:rsidRDefault="001B1CE7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2A1A9B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AC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3C09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37D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0AA"/>
    <w:rsid w:val="00107AC1"/>
    <w:rsid w:val="0011063B"/>
    <w:rsid w:val="00112110"/>
    <w:rsid w:val="0011445A"/>
    <w:rsid w:val="00114EE1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6E6F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11E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027E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6672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4733A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534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A9B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0EDC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992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598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17F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032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061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AE4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475C8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5F05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522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4F0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04EB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047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77A8F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0E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4425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ADA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A9E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80A15BE6-1A5D-4524-81C8-5A0E000B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4425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004CE"/>
    <w:rsid w:val="00221205"/>
    <w:rsid w:val="0022338D"/>
    <w:rsid w:val="0024348D"/>
    <w:rsid w:val="0024733A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E3DE8"/>
    <w:rsid w:val="004F726E"/>
    <w:rsid w:val="00541F63"/>
    <w:rsid w:val="005630D0"/>
    <w:rsid w:val="0056784E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0E89"/>
    <w:rsid w:val="007528C9"/>
    <w:rsid w:val="0075742D"/>
    <w:rsid w:val="007C5C20"/>
    <w:rsid w:val="007E3D34"/>
    <w:rsid w:val="0080469F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77A8F"/>
    <w:rsid w:val="00BA7993"/>
    <w:rsid w:val="00BC5779"/>
    <w:rsid w:val="00BD446D"/>
    <w:rsid w:val="00BE23EB"/>
    <w:rsid w:val="00C0630B"/>
    <w:rsid w:val="00C550B8"/>
    <w:rsid w:val="00C868E5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142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5</cp:revision>
  <dcterms:created xsi:type="dcterms:W3CDTF">2021-02-07T18:56:00Z</dcterms:created>
  <dcterms:modified xsi:type="dcterms:W3CDTF">2024-07-24T11:35:00Z</dcterms:modified>
</cp:coreProperties>
</file>