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ED6B5" w14:textId="3165D347" w:rsidR="00943055" w:rsidRPr="002023D2" w:rsidRDefault="00943055" w:rsidP="002B72C5">
      <w:pPr>
        <w:tabs>
          <w:tab w:val="left" w:pos="4900"/>
          <w:tab w:val="left" w:pos="5000"/>
        </w:tabs>
        <w:jc w:val="right"/>
        <w:rPr>
          <w:rFonts w:ascii="Tahoma" w:hAnsi="Tahoma" w:cs="Tahoma"/>
          <w:b/>
        </w:rPr>
      </w:pPr>
      <w:r>
        <w:rPr>
          <w:rFonts w:ascii="Tahoma" w:hAnsi="Tahoma" w:cs="Tahoma"/>
          <w:b/>
          <w:bCs/>
        </w:rPr>
        <w:t xml:space="preserve">Załącznik </w:t>
      </w:r>
      <w:r w:rsidR="004575F9">
        <w:rPr>
          <w:rFonts w:ascii="Tahoma" w:hAnsi="Tahoma" w:cs="Tahoma"/>
          <w:b/>
          <w:bCs/>
        </w:rPr>
        <w:t>nr</w:t>
      </w:r>
      <w:r w:rsidR="008B53D0">
        <w:rPr>
          <w:rFonts w:ascii="Tahoma" w:hAnsi="Tahoma" w:cs="Tahoma"/>
          <w:b/>
          <w:bCs/>
        </w:rPr>
        <w:t xml:space="preserve"> 1 </w:t>
      </w:r>
      <w:r>
        <w:rPr>
          <w:rFonts w:ascii="Tahoma" w:hAnsi="Tahoma" w:cs="Tahoma"/>
          <w:b/>
          <w:bCs/>
        </w:rPr>
        <w:t xml:space="preserve"> do S</w:t>
      </w:r>
      <w:r w:rsidRPr="002023D2">
        <w:rPr>
          <w:rFonts w:ascii="Tahoma" w:hAnsi="Tahoma" w:cs="Tahoma"/>
          <w:b/>
          <w:bCs/>
        </w:rPr>
        <w:t>WZ</w:t>
      </w:r>
    </w:p>
    <w:p w14:paraId="469FCE99" w14:textId="77777777" w:rsidR="00943055" w:rsidRPr="00F56AEF" w:rsidRDefault="00943055" w:rsidP="00F56AEF">
      <w:pPr>
        <w:pStyle w:val="Tytu"/>
        <w:rPr>
          <w:sz w:val="20"/>
        </w:rPr>
      </w:pPr>
      <w:r>
        <w:rPr>
          <w:sz w:val="20"/>
        </w:rPr>
        <w:t>Projektowane postanowienia umowy</w:t>
      </w:r>
    </w:p>
    <w:p w14:paraId="7BC58C56" w14:textId="77777777" w:rsidR="00943055" w:rsidRDefault="00943055" w:rsidP="00F56AEF">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14:paraId="64A5A764" w14:textId="77777777" w:rsidR="00943055" w:rsidRPr="002023D2" w:rsidRDefault="00943055" w:rsidP="00F56AEF">
      <w:pPr>
        <w:rPr>
          <w:rFonts w:ascii="Tahoma" w:hAnsi="Tahoma" w:cs="Tahoma"/>
          <w:b/>
        </w:rPr>
      </w:pPr>
      <w:r>
        <w:rPr>
          <w:rFonts w:ascii="Tahoma" w:hAnsi="Tahoma" w:cs="Tahoma"/>
          <w:b/>
        </w:rPr>
        <w:t>Gminą Mszana</w:t>
      </w:r>
    </w:p>
    <w:p w14:paraId="421393C0" w14:textId="77777777" w:rsidR="00943055" w:rsidRPr="002023D2" w:rsidRDefault="00943055" w:rsidP="00F56AEF">
      <w:pPr>
        <w:jc w:val="both"/>
        <w:rPr>
          <w:rFonts w:ascii="Tahoma" w:hAnsi="Tahoma" w:cs="Tahoma"/>
          <w:b/>
        </w:rPr>
      </w:pPr>
      <w:r w:rsidRPr="002023D2">
        <w:rPr>
          <w:rFonts w:ascii="Tahoma" w:hAnsi="Tahoma" w:cs="Tahoma"/>
          <w:b/>
        </w:rPr>
        <w:t>z siedzib</w:t>
      </w:r>
      <w:r>
        <w:rPr>
          <w:rFonts w:ascii="Tahoma" w:hAnsi="Tahoma" w:cs="Tahoma"/>
          <w:b/>
        </w:rPr>
        <w:t>ą w 44-325 Mszana ul. 1 Maja 81</w:t>
      </w:r>
    </w:p>
    <w:p w14:paraId="04180039" w14:textId="77777777" w:rsidR="00943055" w:rsidRPr="002023D2" w:rsidRDefault="00943055" w:rsidP="00F56AEF">
      <w:pPr>
        <w:jc w:val="both"/>
        <w:rPr>
          <w:rFonts w:ascii="Tahoma" w:hAnsi="Tahoma" w:cs="Tahoma"/>
        </w:rPr>
      </w:pPr>
      <w:r w:rsidRPr="002023D2">
        <w:rPr>
          <w:rFonts w:ascii="Tahoma" w:hAnsi="Tahoma" w:cs="Tahoma"/>
        </w:rPr>
        <w:t>zwaną</w:t>
      </w:r>
    </w:p>
    <w:p w14:paraId="27CD4B86" w14:textId="77777777" w:rsidR="00943055" w:rsidRPr="002023D2" w:rsidRDefault="00943055" w:rsidP="00F56AEF">
      <w:pPr>
        <w:jc w:val="both"/>
        <w:rPr>
          <w:rFonts w:ascii="Tahoma" w:hAnsi="Tahoma" w:cs="Tahoma"/>
        </w:rPr>
      </w:pPr>
      <w:r w:rsidRPr="002023D2">
        <w:rPr>
          <w:rFonts w:ascii="Tahoma" w:hAnsi="Tahoma" w:cs="Tahoma"/>
        </w:rPr>
        <w:t xml:space="preserve">dalej „Zamawiającym”, reprezentowaną przez: </w:t>
      </w:r>
    </w:p>
    <w:p w14:paraId="09D70BBB" w14:textId="77777777" w:rsidR="00943055" w:rsidRPr="002023D2" w:rsidRDefault="00943055" w:rsidP="00F56AEF">
      <w:pPr>
        <w:jc w:val="both"/>
        <w:rPr>
          <w:rFonts w:ascii="Tahoma" w:hAnsi="Tahoma" w:cs="Tahoma"/>
        </w:rPr>
      </w:pPr>
      <w:r w:rsidRPr="002023D2">
        <w:rPr>
          <w:rFonts w:ascii="Tahoma" w:hAnsi="Tahoma" w:cs="Tahoma"/>
        </w:rPr>
        <w:t>..............................................</w:t>
      </w:r>
    </w:p>
    <w:p w14:paraId="19E9B351" w14:textId="77777777" w:rsidR="00943055" w:rsidRPr="002023D2" w:rsidRDefault="00943055" w:rsidP="00F56AEF">
      <w:pPr>
        <w:jc w:val="both"/>
        <w:rPr>
          <w:rFonts w:ascii="Tahoma" w:hAnsi="Tahoma" w:cs="Tahoma"/>
        </w:rPr>
      </w:pPr>
      <w:r w:rsidRPr="002023D2">
        <w:rPr>
          <w:rFonts w:ascii="Tahoma" w:hAnsi="Tahoma" w:cs="Tahoma"/>
        </w:rPr>
        <w:t xml:space="preserve">a ............................................................................................................................................... </w:t>
      </w:r>
    </w:p>
    <w:p w14:paraId="3590EE9D" w14:textId="77777777" w:rsidR="00943055" w:rsidRPr="002023D2" w:rsidRDefault="00943055" w:rsidP="00F56AEF">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141EBBC1" w14:textId="77777777" w:rsidR="00943055" w:rsidRPr="002023D2" w:rsidRDefault="00943055" w:rsidP="00F56AEF">
      <w:pPr>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14:paraId="7A158FDC" w14:textId="77777777" w:rsidR="00943055" w:rsidRPr="002023D2" w:rsidRDefault="00943055" w:rsidP="00F56AEF">
      <w:pPr>
        <w:jc w:val="both"/>
        <w:rPr>
          <w:rFonts w:ascii="Tahoma" w:hAnsi="Tahoma" w:cs="Tahoma"/>
        </w:rPr>
      </w:pPr>
      <w:r w:rsidRPr="002023D2">
        <w:rPr>
          <w:rFonts w:ascii="Tahoma" w:hAnsi="Tahoma" w:cs="Tahoma"/>
        </w:rPr>
        <w:t xml:space="preserve">1. .......................................................................................................................... </w:t>
      </w:r>
    </w:p>
    <w:p w14:paraId="283CE655" w14:textId="77777777" w:rsidR="00943055" w:rsidRPr="002023D2" w:rsidRDefault="00943055" w:rsidP="00F56AEF">
      <w:pPr>
        <w:jc w:val="both"/>
        <w:rPr>
          <w:rFonts w:ascii="Tahoma" w:hAnsi="Tahoma" w:cs="Tahoma"/>
        </w:rPr>
      </w:pPr>
      <w:r w:rsidRPr="002023D2">
        <w:rPr>
          <w:rFonts w:ascii="Tahoma" w:hAnsi="Tahoma" w:cs="Tahoma"/>
        </w:rPr>
        <w:t xml:space="preserve">2. .......................................................................................................................... </w:t>
      </w:r>
    </w:p>
    <w:p w14:paraId="435D04A6" w14:textId="77777777" w:rsidR="00943055" w:rsidRPr="002023D2" w:rsidRDefault="00943055" w:rsidP="00F56AEF">
      <w:pPr>
        <w:jc w:val="both"/>
        <w:rPr>
          <w:rFonts w:ascii="Tahoma" w:hAnsi="Tahoma" w:cs="Tahoma"/>
        </w:rPr>
      </w:pPr>
    </w:p>
    <w:p w14:paraId="62882FDE" w14:textId="33195157" w:rsidR="00943055" w:rsidRPr="002023D2" w:rsidRDefault="00943055" w:rsidP="00F56AEF">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trybie podstawowym na podstawie art. 275 pkt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(t.j. Dz. U. z 20</w:t>
      </w:r>
      <w:r>
        <w:rPr>
          <w:rFonts w:ascii="Tahoma" w:hAnsi="Tahoma" w:cs="Tahoma"/>
        </w:rPr>
        <w:t>2</w:t>
      </w:r>
      <w:r w:rsidR="00331E37">
        <w:rPr>
          <w:rFonts w:ascii="Tahoma" w:hAnsi="Tahoma" w:cs="Tahoma"/>
        </w:rPr>
        <w:t>4</w:t>
      </w:r>
      <w:r w:rsidRPr="002023D2">
        <w:rPr>
          <w:rFonts w:ascii="Tahoma" w:hAnsi="Tahoma" w:cs="Tahoma"/>
        </w:rPr>
        <w:t>r poz</w:t>
      </w:r>
      <w:r>
        <w:rPr>
          <w:rFonts w:ascii="Tahoma" w:hAnsi="Tahoma" w:cs="Tahoma"/>
        </w:rPr>
        <w:t>. 1</w:t>
      </w:r>
      <w:r w:rsidR="00331E37">
        <w:rPr>
          <w:rFonts w:ascii="Tahoma" w:hAnsi="Tahoma" w:cs="Tahoma"/>
        </w:rPr>
        <w:t>320</w:t>
      </w:r>
      <w:r>
        <w:rPr>
          <w:rFonts w:ascii="Tahoma" w:hAnsi="Tahoma" w:cs="Tahoma"/>
        </w:rPr>
        <w:t xml:space="preserve"> ze zm.), została zawarta umowa </w:t>
      </w:r>
      <w:r w:rsidRPr="002023D2">
        <w:rPr>
          <w:rFonts w:ascii="Tahoma" w:hAnsi="Tahoma" w:cs="Tahoma"/>
        </w:rPr>
        <w:t xml:space="preserve">o następującej treści: </w:t>
      </w:r>
    </w:p>
    <w:p w14:paraId="1DA13024" w14:textId="77777777" w:rsidR="00943055" w:rsidRPr="00F56AEF" w:rsidRDefault="00943055" w:rsidP="002549D3">
      <w:pPr>
        <w:pStyle w:val="Nagwek3"/>
      </w:pPr>
      <w:r w:rsidRPr="00F56AEF">
        <w:t>Przedmiot umowy</w:t>
      </w:r>
    </w:p>
    <w:p w14:paraId="4BC09C69" w14:textId="77777777" w:rsidR="00943055" w:rsidRPr="00F56AEF" w:rsidRDefault="00943055" w:rsidP="00A22913">
      <w:pPr>
        <w:pStyle w:val="Nagwek4"/>
        <w:spacing w:after="120"/>
      </w:pPr>
      <w:r w:rsidRPr="00F56AEF">
        <w:t>§ 1</w:t>
      </w:r>
    </w:p>
    <w:p w14:paraId="373D3EFD" w14:textId="77777777" w:rsidR="00943055" w:rsidRPr="002549D3" w:rsidRDefault="00943055" w:rsidP="00F94FA7">
      <w:pPr>
        <w:pStyle w:val="Bezodstpw"/>
        <w:numPr>
          <w:ilvl w:val="0"/>
          <w:numId w:val="107"/>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w:t>
      </w:r>
      <w:r>
        <w:rPr>
          <w:rFonts w:ascii="Tahoma" w:hAnsi="Tahoma" w:cs="Tahoma"/>
          <w:sz w:val="20"/>
          <w:szCs w:val="20"/>
          <w:lang w:val="pl-PL"/>
        </w:rPr>
        <w:t>usługi</w:t>
      </w:r>
      <w:r w:rsidRPr="002549D3">
        <w:rPr>
          <w:rFonts w:ascii="Tahoma" w:hAnsi="Tahoma" w:cs="Tahoma"/>
          <w:sz w:val="20"/>
          <w:szCs w:val="20"/>
          <w:lang w:val="pl-PL"/>
        </w:rPr>
        <w:t xml:space="preserve"> </w:t>
      </w:r>
      <w:r>
        <w:rPr>
          <w:rFonts w:ascii="Tahoma" w:hAnsi="Tahoma" w:cs="Tahoma"/>
          <w:sz w:val="20"/>
          <w:szCs w:val="20"/>
          <w:lang w:val="pl-PL"/>
        </w:rPr>
        <w:br/>
      </w:r>
      <w:r w:rsidRPr="002549D3">
        <w:rPr>
          <w:rFonts w:ascii="Tahoma" w:hAnsi="Tahoma" w:cs="Tahoma"/>
          <w:sz w:val="20"/>
          <w:szCs w:val="20"/>
          <w:lang w:val="pl-PL"/>
        </w:rPr>
        <w:t xml:space="preserve">w przedmiocie: </w:t>
      </w:r>
    </w:p>
    <w:p w14:paraId="43A63764" w14:textId="616F9FDA" w:rsidR="00943055" w:rsidRPr="009A6CF6" w:rsidRDefault="00943055" w:rsidP="009A6CF6">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Pr>
          <w:rFonts w:ascii="Tahoma" w:hAnsi="Tahoma" w:cs="Tahoma"/>
          <w:b/>
          <w:sz w:val="20"/>
          <w:szCs w:val="20"/>
          <w:lang w:val="pl-PL"/>
        </w:rPr>
        <w:t>Zimowe utrzymanie dróg gminnych na terenie Gminy Mszana w sezonie 202</w:t>
      </w:r>
      <w:r w:rsidR="00331E37">
        <w:rPr>
          <w:rFonts w:ascii="Tahoma" w:hAnsi="Tahoma" w:cs="Tahoma"/>
          <w:b/>
          <w:sz w:val="20"/>
          <w:szCs w:val="20"/>
          <w:lang w:val="pl-PL"/>
        </w:rPr>
        <w:t>4</w:t>
      </w:r>
      <w:r>
        <w:rPr>
          <w:rFonts w:ascii="Tahoma" w:hAnsi="Tahoma" w:cs="Tahoma"/>
          <w:b/>
          <w:sz w:val="20"/>
          <w:szCs w:val="20"/>
          <w:lang w:val="pl-PL"/>
        </w:rPr>
        <w:t>/202</w:t>
      </w:r>
      <w:r w:rsidR="00331E37">
        <w:rPr>
          <w:rFonts w:ascii="Tahoma" w:hAnsi="Tahoma" w:cs="Tahoma"/>
          <w:b/>
          <w:sz w:val="20"/>
          <w:szCs w:val="20"/>
          <w:lang w:val="pl-PL"/>
        </w:rPr>
        <w:t>5</w:t>
      </w:r>
      <w:r>
        <w:rPr>
          <w:rFonts w:ascii="Tahoma" w:hAnsi="Tahoma" w:cs="Tahoma"/>
          <w:b/>
          <w:sz w:val="20"/>
          <w:szCs w:val="20"/>
          <w:lang w:val="pl-PL"/>
        </w:rPr>
        <w:br/>
        <w:t>na terenie sołectwa ...................</w:t>
      </w:r>
      <w:r>
        <w:rPr>
          <w:rFonts w:ascii="Tahoma" w:hAnsi="Tahoma" w:cs="Tahoma"/>
          <w:b/>
          <w:bCs/>
          <w:sz w:val="20"/>
          <w:szCs w:val="20"/>
          <w:lang w:val="pl-PL"/>
        </w:rPr>
        <w:t>”, część nr ..................</w:t>
      </w:r>
    </w:p>
    <w:p w14:paraId="5AA7DC1B" w14:textId="77777777" w:rsidR="00943055" w:rsidRPr="002549D3" w:rsidRDefault="00943055" w:rsidP="002549D3">
      <w:pPr>
        <w:pStyle w:val="Bezodstpw"/>
        <w:suppressAutoHyphens w:val="0"/>
        <w:ind w:left="426"/>
        <w:jc w:val="both"/>
        <w:rPr>
          <w:rFonts w:ascii="Tahoma" w:hAnsi="Tahoma" w:cs="Tahoma"/>
          <w:sz w:val="20"/>
          <w:szCs w:val="20"/>
          <w:lang w:val="pl-PL" w:eastAsia="pl-PL"/>
        </w:rPr>
      </w:pPr>
      <w:r w:rsidRPr="002549D3">
        <w:rPr>
          <w:rFonts w:ascii="Tahoma" w:hAnsi="Tahoma" w:cs="Tahoma"/>
          <w:sz w:val="20"/>
          <w:szCs w:val="20"/>
          <w:lang w:val="pl-PL"/>
        </w:rPr>
        <w:t>zgodnie ze specyfikacją warunków zamówienia, postanowieniami niniejszej umowy oraz ofertą przetargową wykonawcy.</w:t>
      </w:r>
    </w:p>
    <w:p w14:paraId="74B3DD69" w14:textId="12546AF4" w:rsidR="00943055" w:rsidRPr="009A6CF6" w:rsidRDefault="00943055" w:rsidP="00F94FA7">
      <w:pPr>
        <w:pStyle w:val="Bezodstpw"/>
        <w:numPr>
          <w:ilvl w:val="0"/>
          <w:numId w:val="107"/>
        </w:numPr>
        <w:ind w:left="400" w:hanging="400"/>
        <w:jc w:val="both"/>
        <w:rPr>
          <w:rFonts w:ascii="Tahoma" w:hAnsi="Tahoma" w:cs="Tahoma"/>
          <w:sz w:val="20"/>
          <w:szCs w:val="20"/>
          <w:lang w:val="pl-PL"/>
        </w:rPr>
      </w:pPr>
      <w:r w:rsidRPr="009A6CF6">
        <w:rPr>
          <w:rFonts w:ascii="Tahoma" w:hAnsi="Tahoma" w:cs="Tahoma"/>
          <w:sz w:val="20"/>
          <w:szCs w:val="20"/>
          <w:lang w:val="pl-PL"/>
        </w:rPr>
        <w:t xml:space="preserve">Wykonanie usługi polegać będzie na usuwaniu śniegu, zwalczaniu śliskości, na drogach gminnych, chodnikach, drogach dojazdowych do obiektów użyteczności publicznej, drogach wewnętrznych oraz placach i parkingach w sołectwie </w:t>
      </w:r>
      <w:r>
        <w:rPr>
          <w:rFonts w:ascii="Tahoma" w:hAnsi="Tahoma" w:cs="Tahoma"/>
          <w:sz w:val="20"/>
          <w:szCs w:val="20"/>
          <w:lang w:val="pl-PL"/>
        </w:rPr>
        <w:t>.......................</w:t>
      </w:r>
      <w:r w:rsidRPr="009A6CF6">
        <w:rPr>
          <w:rFonts w:ascii="Tahoma" w:hAnsi="Tahoma" w:cs="Tahoma"/>
          <w:sz w:val="20"/>
          <w:szCs w:val="20"/>
          <w:lang w:val="pl-PL"/>
        </w:rPr>
        <w:t xml:space="preserve"> zgodnie z załącznikiem do umowy.</w:t>
      </w:r>
    </w:p>
    <w:p w14:paraId="3341EAAC" w14:textId="77777777" w:rsidR="00943055" w:rsidRPr="009A6CF6" w:rsidRDefault="00943055" w:rsidP="00F94FA7">
      <w:pPr>
        <w:pStyle w:val="Bezodstpw"/>
        <w:numPr>
          <w:ilvl w:val="0"/>
          <w:numId w:val="107"/>
        </w:numPr>
        <w:ind w:left="400" w:hanging="400"/>
        <w:jc w:val="both"/>
        <w:rPr>
          <w:rFonts w:ascii="Tahoma" w:hAnsi="Tahoma" w:cs="Tahoma"/>
          <w:sz w:val="20"/>
          <w:szCs w:val="20"/>
          <w:lang w:val="pl-PL"/>
        </w:rPr>
      </w:pPr>
      <w:r w:rsidRPr="009A6CF6">
        <w:rPr>
          <w:rFonts w:ascii="Tahoma" w:hAnsi="Tahoma" w:cs="Tahoma"/>
          <w:sz w:val="20"/>
          <w:szCs w:val="20"/>
          <w:lang w:val="pl-PL"/>
        </w:rPr>
        <w:t>Usługa wykonywana będzie w dni robocze, niedziele i święta, w systemie całodobowym, niezależnie od pory dnia, w miarę potrzeb, w zależności od warunków atmosferycznych.</w:t>
      </w:r>
    </w:p>
    <w:p w14:paraId="02D4A71F" w14:textId="77777777" w:rsidR="00943055" w:rsidRPr="009A6CF6" w:rsidRDefault="00943055" w:rsidP="00F94FA7">
      <w:pPr>
        <w:pStyle w:val="Bezodstpw"/>
        <w:numPr>
          <w:ilvl w:val="0"/>
          <w:numId w:val="107"/>
        </w:numPr>
        <w:ind w:left="400" w:hanging="400"/>
        <w:jc w:val="both"/>
        <w:rPr>
          <w:rFonts w:ascii="Tahoma" w:hAnsi="Tahoma" w:cs="Tahoma"/>
          <w:sz w:val="20"/>
          <w:szCs w:val="20"/>
          <w:lang w:val="pl-PL"/>
        </w:rPr>
      </w:pPr>
      <w:r w:rsidRPr="009A6CF6">
        <w:rPr>
          <w:rFonts w:ascii="Tahoma" w:hAnsi="Tahoma" w:cs="Tahoma"/>
          <w:sz w:val="20"/>
          <w:szCs w:val="20"/>
          <w:lang w:val="pl-PL"/>
        </w:rPr>
        <w:t xml:space="preserve">Szczegółowy zakres i opis usług będących przedmiotem umowy zawarty jest w „Szczegółowym opisie przedmiotu zamówienia i jego realizacji”, stanowiącym załącznik nr </w:t>
      </w:r>
      <w:r>
        <w:rPr>
          <w:rFonts w:ascii="Tahoma" w:hAnsi="Tahoma" w:cs="Tahoma"/>
          <w:sz w:val="20"/>
          <w:szCs w:val="20"/>
          <w:lang w:val="pl-PL"/>
        </w:rPr>
        <w:t>2</w:t>
      </w:r>
      <w:r w:rsidRPr="009A6CF6">
        <w:rPr>
          <w:rFonts w:ascii="Tahoma" w:hAnsi="Tahoma" w:cs="Tahoma"/>
          <w:sz w:val="20"/>
          <w:szCs w:val="20"/>
          <w:lang w:val="pl-PL"/>
        </w:rPr>
        <w:t xml:space="preserve"> do Specyfikacji Warunków Zamówienia, zwanej dalej „SWZ”, która to SWZ stanowi integralną część niniejszej umowy.</w:t>
      </w:r>
    </w:p>
    <w:p w14:paraId="331C138C" w14:textId="77777777" w:rsidR="00943055" w:rsidRDefault="00943055" w:rsidP="00F94FA7">
      <w:pPr>
        <w:pStyle w:val="Akapitzlist"/>
        <w:numPr>
          <w:ilvl w:val="0"/>
          <w:numId w:val="107"/>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Wykonawca zobowiązuje się wykonać przedmiot umowy z należytą starannością</w:t>
      </w:r>
      <w:r>
        <w:rPr>
          <w:rFonts w:ascii="Tahoma" w:hAnsi="Tahoma" w:cs="Tahoma"/>
          <w:color w:val="000000"/>
          <w:sz w:val="20"/>
          <w:szCs w:val="20"/>
        </w:rPr>
        <w:t>.</w:t>
      </w:r>
    </w:p>
    <w:p w14:paraId="5726C00C" w14:textId="77777777" w:rsidR="00943055" w:rsidRDefault="00943055" w:rsidP="00780D14">
      <w:pPr>
        <w:pStyle w:val="Akapitzlist"/>
        <w:numPr>
          <w:ilvl w:val="0"/>
          <w:numId w:val="107"/>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04A26335" w14:textId="77777777" w:rsidR="00943055" w:rsidRDefault="00943055" w:rsidP="00780D14">
      <w:pPr>
        <w:pStyle w:val="Akapitzlist"/>
        <w:spacing w:line="240" w:lineRule="auto"/>
        <w:ind w:left="414"/>
        <w:jc w:val="both"/>
        <w:rPr>
          <w:rFonts w:ascii="Tahoma" w:hAnsi="Tahoma" w:cs="Tahoma"/>
          <w:color w:val="000000"/>
          <w:sz w:val="20"/>
          <w:szCs w:val="20"/>
        </w:rPr>
      </w:pPr>
    </w:p>
    <w:p w14:paraId="64C4895F" w14:textId="77777777" w:rsidR="00943055" w:rsidRPr="00F56AEF" w:rsidRDefault="00943055" w:rsidP="002549D3">
      <w:pPr>
        <w:pStyle w:val="Nagwek3"/>
      </w:pPr>
      <w:r w:rsidRPr="00F56AEF">
        <w:t xml:space="preserve">Termin realizacji </w:t>
      </w:r>
    </w:p>
    <w:p w14:paraId="62D6E64A" w14:textId="77777777" w:rsidR="00943055" w:rsidRPr="00FC7F56" w:rsidRDefault="00943055" w:rsidP="00A22913">
      <w:pPr>
        <w:pStyle w:val="Nagwek4"/>
        <w:spacing w:after="120"/>
      </w:pPr>
      <w:r w:rsidRPr="00FC7F56">
        <w:t>§ 2</w:t>
      </w:r>
    </w:p>
    <w:p w14:paraId="694D8A7C" w14:textId="7FA926E3" w:rsidR="00943055" w:rsidRDefault="00943055" w:rsidP="009A6CF6">
      <w:pPr>
        <w:spacing w:after="200"/>
        <w:jc w:val="both"/>
        <w:rPr>
          <w:rFonts w:ascii="Tahoma" w:hAnsi="Tahoma" w:cs="Tahoma"/>
        </w:rPr>
      </w:pPr>
      <w:r w:rsidRPr="009A6CF6">
        <w:rPr>
          <w:rFonts w:ascii="Tahoma" w:hAnsi="Tahoma" w:cs="Tahoma"/>
        </w:rPr>
        <w:t xml:space="preserve">Umowa realizowana będzie od daty podpisania umowy z chwilą wystąpienia opadów śniegu lub wezwania do wykonania usługi  do dnia </w:t>
      </w:r>
      <w:r w:rsidRPr="009A6CF6">
        <w:rPr>
          <w:rFonts w:ascii="Tahoma" w:hAnsi="Tahoma" w:cs="Tahoma"/>
          <w:b/>
        </w:rPr>
        <w:t>30 kwietnia 202</w:t>
      </w:r>
      <w:r w:rsidR="00B01300">
        <w:rPr>
          <w:rFonts w:ascii="Tahoma" w:hAnsi="Tahoma" w:cs="Tahoma"/>
          <w:b/>
        </w:rPr>
        <w:t>5</w:t>
      </w:r>
      <w:r w:rsidRPr="009A6CF6">
        <w:rPr>
          <w:rFonts w:ascii="Tahoma" w:hAnsi="Tahoma" w:cs="Tahoma"/>
          <w:b/>
        </w:rPr>
        <w:t>r.</w:t>
      </w:r>
      <w:r w:rsidRPr="009A6CF6">
        <w:rPr>
          <w:rFonts w:ascii="Tahoma" w:hAnsi="Tahoma" w:cs="Tahoma"/>
        </w:rPr>
        <w:tab/>
      </w:r>
    </w:p>
    <w:p w14:paraId="5EC69C93" w14:textId="77777777" w:rsidR="00943055" w:rsidRPr="002023D2" w:rsidRDefault="00943055" w:rsidP="009A6CF6">
      <w:pPr>
        <w:pStyle w:val="Nagwek3"/>
      </w:pPr>
      <w:r w:rsidRPr="002023D2">
        <w:t>Obowiązki Stron</w:t>
      </w:r>
    </w:p>
    <w:p w14:paraId="047191F7" w14:textId="77777777" w:rsidR="00943055" w:rsidRDefault="00943055" w:rsidP="00A22913">
      <w:pPr>
        <w:pStyle w:val="Nagwek4"/>
        <w:spacing w:after="120"/>
      </w:pPr>
      <w:r w:rsidRPr="007713F5">
        <w:t>§</w:t>
      </w:r>
      <w:r>
        <w:t xml:space="preserve"> </w:t>
      </w:r>
      <w:r w:rsidRPr="007713F5">
        <w:t>3</w:t>
      </w:r>
    </w:p>
    <w:p w14:paraId="13F96D0D" w14:textId="77777777" w:rsidR="00943055" w:rsidRDefault="00943055" w:rsidP="00F94FA7">
      <w:pPr>
        <w:numPr>
          <w:ilvl w:val="0"/>
          <w:numId w:val="105"/>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14:paraId="62D947AA" w14:textId="77777777" w:rsidR="00943055" w:rsidRPr="005B1ECE" w:rsidRDefault="00943055" w:rsidP="00F94FA7">
      <w:pPr>
        <w:numPr>
          <w:ilvl w:val="1"/>
          <w:numId w:val="132"/>
        </w:numPr>
        <w:suppressAutoHyphens w:val="0"/>
        <w:overflowPunct/>
        <w:autoSpaceDE/>
        <w:ind w:left="709" w:hanging="283"/>
        <w:jc w:val="both"/>
        <w:textAlignment w:val="auto"/>
        <w:rPr>
          <w:rFonts w:ascii="Tahoma" w:hAnsi="Tahoma" w:cs="Tahoma"/>
        </w:rPr>
      </w:pPr>
      <w:r w:rsidRPr="005B1ECE">
        <w:rPr>
          <w:rFonts w:ascii="Tahoma" w:hAnsi="Tahoma" w:cs="Tahoma"/>
        </w:rPr>
        <w:t xml:space="preserve">dokona odbioru wykonanych </w:t>
      </w:r>
      <w:r>
        <w:rPr>
          <w:rFonts w:ascii="Tahoma" w:hAnsi="Tahoma" w:cs="Tahoma"/>
        </w:rPr>
        <w:t>usług</w:t>
      </w:r>
      <w:r w:rsidRPr="005B1ECE">
        <w:rPr>
          <w:rFonts w:ascii="Tahoma" w:hAnsi="Tahoma" w:cs="Tahoma"/>
        </w:rPr>
        <w:t>,</w:t>
      </w:r>
    </w:p>
    <w:p w14:paraId="449F2A96" w14:textId="77777777" w:rsidR="00943055" w:rsidRDefault="00943055" w:rsidP="00F94FA7">
      <w:pPr>
        <w:numPr>
          <w:ilvl w:val="1"/>
          <w:numId w:val="132"/>
        </w:numPr>
        <w:suppressAutoHyphens w:val="0"/>
        <w:overflowPunct/>
        <w:autoSpaceDE/>
        <w:ind w:left="709" w:hanging="283"/>
        <w:jc w:val="both"/>
        <w:textAlignment w:val="auto"/>
        <w:rPr>
          <w:rFonts w:ascii="Tahoma" w:hAnsi="Tahoma" w:cs="Tahoma"/>
        </w:rPr>
      </w:pPr>
      <w:r w:rsidRPr="005B1ECE">
        <w:rPr>
          <w:rFonts w:ascii="Tahoma" w:hAnsi="Tahoma" w:cs="Tahoma"/>
        </w:rPr>
        <w:t>nie będzie ponosić odpowiedzialności za szkody wyrządzone osobom trzecim przez Wykonawcę, w czasie od rozpoczęcia „a</w:t>
      </w:r>
      <w:r>
        <w:rPr>
          <w:rFonts w:ascii="Tahoma" w:hAnsi="Tahoma" w:cs="Tahoma"/>
        </w:rPr>
        <w:t>kcji zima” do jej zakończenia,</w:t>
      </w:r>
    </w:p>
    <w:p w14:paraId="29319090" w14:textId="77777777" w:rsidR="00943055" w:rsidRPr="00CD679D" w:rsidRDefault="00943055" w:rsidP="00F94FA7">
      <w:pPr>
        <w:numPr>
          <w:ilvl w:val="1"/>
          <w:numId w:val="132"/>
        </w:numPr>
        <w:suppressAutoHyphens w:val="0"/>
        <w:overflowPunct/>
        <w:autoSpaceDE/>
        <w:ind w:left="709" w:hanging="283"/>
        <w:jc w:val="both"/>
        <w:textAlignment w:val="auto"/>
        <w:rPr>
          <w:rFonts w:ascii="Tahoma" w:hAnsi="Tahoma" w:cs="Tahoma"/>
        </w:rPr>
      </w:pPr>
      <w:r w:rsidRPr="00CD679D">
        <w:rPr>
          <w:rFonts w:ascii="Tahoma" w:hAnsi="Tahoma" w:cs="Tahoma"/>
        </w:rPr>
        <w:t>uprawniony jest do przeprowadzania kontroli w zakresie sposobu wykonywania przedmiotu umowy przez wykonawcę oraz w oparciu o art. 95 ustawy Pzp prowadzić kontrolę spełniania przez wykonawcę wymagań, o których mowa w § 4.</w:t>
      </w:r>
    </w:p>
    <w:p w14:paraId="6D83B682" w14:textId="77777777" w:rsidR="00943055" w:rsidRPr="005B1ECE" w:rsidRDefault="00943055" w:rsidP="00CD679D">
      <w:pPr>
        <w:suppressAutoHyphens w:val="0"/>
        <w:overflowPunct/>
        <w:autoSpaceDE/>
        <w:jc w:val="both"/>
        <w:textAlignment w:val="auto"/>
        <w:rPr>
          <w:rFonts w:ascii="Tahoma" w:hAnsi="Tahoma" w:cs="Tahoma"/>
        </w:rPr>
      </w:pPr>
    </w:p>
    <w:p w14:paraId="70FD7D07" w14:textId="77777777" w:rsidR="00943055" w:rsidRPr="005B1ECE" w:rsidRDefault="00943055" w:rsidP="00F94FA7">
      <w:pPr>
        <w:numPr>
          <w:ilvl w:val="0"/>
          <w:numId w:val="131"/>
        </w:numPr>
        <w:suppressAutoHyphens w:val="0"/>
        <w:overflowPunct/>
        <w:autoSpaceDE/>
        <w:ind w:left="360"/>
        <w:jc w:val="both"/>
        <w:textAlignment w:val="auto"/>
        <w:rPr>
          <w:rFonts w:ascii="Tahoma" w:hAnsi="Tahoma" w:cs="Tahoma"/>
        </w:rPr>
      </w:pPr>
      <w:r w:rsidRPr="005B1ECE">
        <w:rPr>
          <w:rFonts w:ascii="Tahoma" w:hAnsi="Tahoma" w:cs="Tahoma"/>
        </w:rPr>
        <w:lastRenderedPageBreak/>
        <w:t xml:space="preserve">Wykonawca: </w:t>
      </w:r>
    </w:p>
    <w:p w14:paraId="47B273A6" w14:textId="77777777" w:rsidR="00943055" w:rsidRPr="005B1ECE" w:rsidRDefault="00943055" w:rsidP="00F94FA7">
      <w:pPr>
        <w:numPr>
          <w:ilvl w:val="0"/>
          <w:numId w:val="130"/>
        </w:numPr>
        <w:suppressAutoHyphens w:val="0"/>
        <w:overflowPunct/>
        <w:autoSpaceDE/>
        <w:ind w:hanging="294"/>
        <w:jc w:val="both"/>
        <w:textAlignment w:val="auto"/>
        <w:rPr>
          <w:rFonts w:ascii="Tahoma" w:hAnsi="Tahoma" w:cs="Tahoma"/>
        </w:rPr>
      </w:pPr>
      <w:r w:rsidRPr="005B1ECE">
        <w:rPr>
          <w:rFonts w:ascii="Tahoma" w:hAnsi="Tahoma" w:cs="Tahoma"/>
        </w:rPr>
        <w:t xml:space="preserve">wykona przedmiot umowy zgodnie z wymaganiami określonymi w specyfikacji warunków zamówienia i przepisami prawa; </w:t>
      </w:r>
    </w:p>
    <w:p w14:paraId="240B75C2" w14:textId="77777777" w:rsidR="00943055"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 xml:space="preserve">umożliwi zabudowę systemu monitorowania pracy sprzętu pracującego przy realizacji umowy </w:t>
      </w:r>
      <w:r w:rsidRPr="005B1ECE">
        <w:rPr>
          <w:rFonts w:ascii="Tahoma" w:hAnsi="Tahoma" w:cs="Tahoma"/>
        </w:rPr>
        <w:br/>
        <w:t>a także zapewni całodobową łączność osoby odpowiedzialnej jak również operatorów sprzętu z pracownikiem Urzędu Gminy;</w:t>
      </w:r>
    </w:p>
    <w:p w14:paraId="66B14DC5" w14:textId="77777777" w:rsidR="00943055" w:rsidRPr="009A6CF6" w:rsidRDefault="00943055" w:rsidP="00F94FA7">
      <w:pPr>
        <w:numPr>
          <w:ilvl w:val="0"/>
          <w:numId w:val="133"/>
        </w:numPr>
        <w:suppressAutoHyphens w:val="0"/>
        <w:overflowPunct/>
        <w:autoSpaceDE/>
        <w:ind w:hanging="295"/>
        <w:jc w:val="both"/>
        <w:textAlignment w:val="auto"/>
        <w:rPr>
          <w:rFonts w:ascii="Tahoma" w:hAnsi="Tahoma" w:cs="Tahoma"/>
        </w:rPr>
      </w:pPr>
      <w:r w:rsidRPr="00F05FCE">
        <w:rPr>
          <w:rFonts w:ascii="Tahoma" w:hAnsi="Tahoma" w:cs="Tahoma"/>
        </w:rPr>
        <w:t>zakazuje demontażu urządzenia GPS przesyłającego dane o lokalizacji w czasie trwania umowy bez wiedzy Zamawiającego;</w:t>
      </w:r>
    </w:p>
    <w:p w14:paraId="3B01648B" w14:textId="77777777" w:rsidR="00943055" w:rsidRPr="00F05FCE" w:rsidRDefault="00943055" w:rsidP="00DE2FD2">
      <w:pPr>
        <w:pStyle w:val="Akapitzlist"/>
        <w:numPr>
          <w:ilvl w:val="0"/>
          <w:numId w:val="133"/>
        </w:numPr>
        <w:autoSpaceDN w:val="0"/>
        <w:adjustRightInd w:val="0"/>
        <w:spacing w:after="0" w:line="240" w:lineRule="auto"/>
        <w:ind w:left="714" w:hanging="314"/>
        <w:contextualSpacing w:val="0"/>
        <w:jc w:val="both"/>
        <w:rPr>
          <w:rFonts w:ascii="Tahoma" w:hAnsi="Tahoma" w:cs="Tahoma"/>
          <w:b/>
          <w:sz w:val="20"/>
          <w:szCs w:val="20"/>
        </w:rPr>
      </w:pPr>
      <w:r w:rsidRPr="00F05FCE">
        <w:rPr>
          <w:rFonts w:ascii="Tahoma" w:hAnsi="Tahoma" w:cs="Tahoma"/>
          <w:sz w:val="20"/>
          <w:szCs w:val="20"/>
        </w:rPr>
        <w:t xml:space="preserve">zobowiązuje się do zwalczania śliskości na drogach gminnych stosować do posypywania materiały zgodne z Rozporządzeniem Ministra Środowiska z dnia 27 października 2005r. </w:t>
      </w:r>
      <w:r w:rsidRPr="00F05FCE">
        <w:rPr>
          <w:rFonts w:ascii="Tahoma" w:hAnsi="Tahoma" w:cs="Tahoma"/>
          <w:sz w:val="20"/>
          <w:szCs w:val="20"/>
        </w:rPr>
        <w:br/>
        <w:t>w sprawie rodzajów i warunków stosowania środków jakie mogą być używane na drogach publicznych oraz ulicach i placach – piasek, sól drogowa. Nie dopuszcza się stosowania materiału typu żużel.</w:t>
      </w:r>
    </w:p>
    <w:p w14:paraId="3F7B0A81" w14:textId="77777777" w:rsidR="00943055" w:rsidRPr="00F05FCE" w:rsidRDefault="00943055" w:rsidP="00DE2FD2">
      <w:pPr>
        <w:pStyle w:val="Akapitzlist"/>
        <w:numPr>
          <w:ilvl w:val="0"/>
          <w:numId w:val="133"/>
        </w:numPr>
        <w:autoSpaceDN w:val="0"/>
        <w:adjustRightInd w:val="0"/>
        <w:spacing w:after="0" w:line="240" w:lineRule="auto"/>
        <w:ind w:left="714" w:hanging="314"/>
        <w:contextualSpacing w:val="0"/>
        <w:jc w:val="both"/>
        <w:rPr>
          <w:rFonts w:ascii="Tahoma" w:hAnsi="Tahoma" w:cs="Tahoma"/>
          <w:b/>
          <w:sz w:val="20"/>
          <w:szCs w:val="20"/>
        </w:rPr>
      </w:pPr>
      <w:r w:rsidRPr="00F05FCE">
        <w:rPr>
          <w:rFonts w:ascii="Tahoma" w:hAnsi="Tahoma" w:cs="Tahoma"/>
          <w:sz w:val="20"/>
          <w:szCs w:val="20"/>
        </w:rPr>
        <w:t>zobowiązany jest do przystąpienia do zwalczania śliskości w ciągu ....... od chwili zgłoszenia Zamawiającemu.</w:t>
      </w:r>
    </w:p>
    <w:p w14:paraId="6E4EC0D1" w14:textId="12F2B388"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 xml:space="preserve">zobowiązany jest prowadzić ewidencję wykonanych </w:t>
      </w:r>
      <w:r w:rsidR="00013D07">
        <w:rPr>
          <w:rFonts w:ascii="Tahoma" w:hAnsi="Tahoma" w:cs="Tahoma"/>
        </w:rPr>
        <w:t>usług</w:t>
      </w:r>
      <w:r w:rsidRPr="005B1ECE">
        <w:rPr>
          <w:rFonts w:ascii="Tahoma" w:hAnsi="Tahoma" w:cs="Tahoma"/>
        </w:rPr>
        <w:t xml:space="preserve"> na kartach pracy oraz składać meldunki z wykonanych usług codziennie odpowiedzialnemu pracownikowi Urzędu Gminy. Meldunki muszą określać czas prowadzenia usług, ilość zużytych materiałów i zawierać niezbędne informacje związane z realizacją zamówienia;</w:t>
      </w:r>
    </w:p>
    <w:p w14:paraId="5E47F67A" w14:textId="688D2E46" w:rsidR="00943055" w:rsidRDefault="00943055" w:rsidP="00F94FA7">
      <w:pPr>
        <w:pStyle w:val="TekstpodstawowyTekstpodstawowyZnakZnakZnakZnakTekstpodstawowyZnakZnakZnakZnakZnakTekstpodstawowyZnakZnak"/>
        <w:numPr>
          <w:ilvl w:val="0"/>
          <w:numId w:val="133"/>
        </w:numPr>
        <w:ind w:hanging="295"/>
        <w:rPr>
          <w:rFonts w:ascii="Tahoma" w:hAnsi="Tahoma" w:cs="Tahoma"/>
          <w:color w:val="000000"/>
          <w:sz w:val="20"/>
        </w:rPr>
      </w:pPr>
      <w:r w:rsidRPr="005B1ECE">
        <w:rPr>
          <w:rFonts w:ascii="Tahoma" w:hAnsi="Tahoma" w:cs="Tahoma"/>
          <w:sz w:val="20"/>
        </w:rPr>
        <w:t>zobowiązany jest zapewnić przejezdność wszystkich dróg do godz. 5.00 rano, natomiast uprzątnięcie śniegu z parkingów do godz. 7.00 rano</w:t>
      </w:r>
      <w:r w:rsidR="0018409B">
        <w:rPr>
          <w:rFonts w:ascii="Tahoma" w:hAnsi="Tahoma" w:cs="Tahoma"/>
          <w:color w:val="000000"/>
          <w:sz w:val="20"/>
        </w:rPr>
        <w:t>. Odśnieżanie chodników następować będzie w wyjątkowych sytuacjach (przy znacznej ilości zalegającego śniegu), po uzyskaniu od Zamawiającego dyspozycji ich odśnieżania.</w:t>
      </w:r>
    </w:p>
    <w:p w14:paraId="09C79D89" w14:textId="77777777" w:rsidR="00943055" w:rsidRPr="005B1ECE" w:rsidRDefault="00943055"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zobowiązany jest do odśnieżania dróg na całej szerokości jezdni, odśnieżania skrzyżowań na całej powierzchni, na wąskich drogach w widocznych miejscach do odśnieżania tzw. mijanek jak również do odśnieżania chodników;</w:t>
      </w:r>
    </w:p>
    <w:p w14:paraId="49F343DF" w14:textId="77777777" w:rsidR="00943055" w:rsidRPr="005B1ECE" w:rsidRDefault="00943055"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 xml:space="preserve">podczas prowadzenia odśnieżania zabronione jest zasypywanie przyległych do dróg chodników, parkingów, przystanków autobusowych, przejść dla pieszych, dojazdów i innych miejsc. </w:t>
      </w:r>
      <w:r w:rsidRPr="005B1ECE">
        <w:rPr>
          <w:rFonts w:ascii="Tahoma" w:hAnsi="Tahoma" w:cs="Tahoma"/>
          <w:sz w:val="20"/>
        </w:rPr>
        <w:br/>
        <w:t>W przypadku ich zasypania Wykonawca zobowiązany jest do ich niezwłocznego odśnieżenia. Ponadto zabronione jest zachlapywanie elewacji budynków, ogrodzeń i innych obiektów podczas prowadzonego odśnieżania i usuwania błota pośniegowego. W takim przypadku Wykonawca  jest zobowiązany do usunięcia powstałych  z  tego tytułu szkód;</w:t>
      </w:r>
    </w:p>
    <w:p w14:paraId="147F9735" w14:textId="77777777" w:rsidR="00943055" w:rsidRPr="005B1ECE" w:rsidRDefault="00943055"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w przypadku wprowadzenia przez Zamawiającego dyspozytora, zobowiązany jest do podjęcia działań w ciągu 1,5 godz. od wydania polecenia rozpoczęcia;</w:t>
      </w:r>
    </w:p>
    <w:p w14:paraId="78AE37D0"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ponosi pełną odpowiedzialność za jakość, terminowość i bezpieczeństwo wykonywanych robót;</w:t>
      </w:r>
    </w:p>
    <w:p w14:paraId="4EA02A5C"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będzie świadczył usługi w sposób nie zagrażający innym użytkownikom dróg;</w:t>
      </w:r>
    </w:p>
    <w:p w14:paraId="7185F8BD"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ponosi odpowiedzialność prawną i finansową za wszelkie szkody wyrządzone w toku wykonywania prac objętych niniejszą umową jak również szkody powstałe w wyniku niewykonania lub nienależytego wykonania przedmiotu umowy;</w:t>
      </w:r>
    </w:p>
    <w:p w14:paraId="3BA46B63"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ponosi odpowiedzialność za wszelkie uszkodzenia sprzętu zabudowanego do monitorowania prac;</w:t>
      </w:r>
    </w:p>
    <w:p w14:paraId="2DB89134"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 xml:space="preserve">sprzęt do zimowego utrzymania dróg winien być sprawny (24 godziny na dobę) i posiadać aktualne badania techniczne, być dopuszczony do ruchu. W przypadku awarii sprzętu Wykonawca zobowiązany jest zapewnić </w:t>
      </w:r>
      <w:r w:rsidRPr="005B1ECE">
        <w:rPr>
          <w:rFonts w:ascii="Tahoma" w:hAnsi="Tahoma" w:cs="Tahoma"/>
          <w:u w:val="single"/>
        </w:rPr>
        <w:t>natychmiast</w:t>
      </w:r>
      <w:r w:rsidRPr="005B1ECE">
        <w:rPr>
          <w:rFonts w:ascii="Tahoma" w:hAnsi="Tahoma" w:cs="Tahoma"/>
        </w:rPr>
        <w:t xml:space="preserve"> na czas jego naprawy  inny sprawny technicznie sprzęt;</w:t>
      </w:r>
    </w:p>
    <w:p w14:paraId="1CA7425F"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do realizacji usługi Wykonawca używać będzie sprzętu wyposażonego i oznakowanego wg. przepisów o ruchu drogowym oraz zgodnie z przepisami BHP i ppoż.</w:t>
      </w:r>
    </w:p>
    <w:p w14:paraId="57A9FF1E"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posiadać możliwość załadunku materiałów przeznaczonych do likwidacji śliskości na drogach i chodnikach bez konieczności wyjazdu poza teren Gminy.</w:t>
      </w:r>
    </w:p>
    <w:p w14:paraId="2FACFC1D" w14:textId="25DDE779"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 xml:space="preserve">Wykonawca musi zapewnić całodobowy punkt dyspozytorski, w tym zapewnić całodobową łączność z Zamawiającym poprzez kontakt telefoniczny, mailowy </w:t>
      </w:r>
      <w:r w:rsidR="0018409B">
        <w:rPr>
          <w:rFonts w:ascii="Tahoma" w:hAnsi="Tahoma" w:cs="Tahoma"/>
        </w:rPr>
        <w:t xml:space="preserve">lub za </w:t>
      </w:r>
      <w:r w:rsidRPr="005B1ECE">
        <w:rPr>
          <w:rFonts w:ascii="Tahoma" w:hAnsi="Tahoma" w:cs="Tahoma"/>
        </w:rPr>
        <w:t>pośrednictwem faxu.</w:t>
      </w:r>
    </w:p>
    <w:p w14:paraId="1A50B2B0"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do wyposażenia osób obsługujących sprzęt uczestniczący w realizacji umowy w telefony komórkowe.</w:t>
      </w:r>
    </w:p>
    <w:p w14:paraId="24E3CEB9" w14:textId="77777777" w:rsidR="00943055"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aby osoba odpowiedzialna za koordynowanie i nadzór nad całokształtem  prac związanych z realizacją zimowego utrzymania dróg była zatrudniona przez Wykonawcę na podstawie umowy o pracę.</w:t>
      </w:r>
    </w:p>
    <w:p w14:paraId="527E5F4E" w14:textId="77777777" w:rsidR="0094305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DD7A8D">
        <w:rPr>
          <w:rFonts w:ascii="Tahoma" w:hAnsi="Tahoma" w:cs="Tahoma"/>
          <w:sz w:val="20"/>
          <w:szCs w:val="20"/>
        </w:rPr>
        <w:t xml:space="preserve">oświadcza, że </w:t>
      </w:r>
      <w:r w:rsidRPr="00DD7A8D">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r>
        <w:rPr>
          <w:rFonts w:ascii="Tahoma" w:hAnsi="Tahoma" w:cs="Tahoma"/>
          <w:sz w:val="20"/>
          <w:szCs w:val="20"/>
          <w:lang w:eastAsia="pl-PL"/>
        </w:rPr>
        <w:t>;</w:t>
      </w:r>
    </w:p>
    <w:p w14:paraId="551B13D8" w14:textId="77777777" w:rsidR="0094305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DD7A8D">
        <w:rPr>
          <w:rFonts w:ascii="Tahoma" w:hAnsi="Tahoma" w:cs="Tahoma"/>
          <w:sz w:val="20"/>
          <w:szCs w:val="20"/>
        </w:rPr>
        <w:lastRenderedPageBreak/>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0AD51D83" w14:textId="77777777" w:rsidR="0094305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F96F15">
        <w:rPr>
          <w:rFonts w:ascii="Tahoma" w:hAnsi="Tahoma" w:cs="Tahoma"/>
          <w:sz w:val="20"/>
          <w:szCs w:val="20"/>
        </w:rPr>
        <w:t>zobowiązany jest przez cały okres obowiązywania umowy do posiadania ubezpieczenia odpowiedzialności cywilnej z tytułu prowadzonej działalności gospodarczej,</w:t>
      </w:r>
    </w:p>
    <w:p w14:paraId="2CD9EE7A" w14:textId="77777777" w:rsidR="0094305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F96F15">
        <w:rPr>
          <w:rFonts w:ascii="Tahoma" w:hAnsi="Tahoma" w:cs="Tahoma"/>
          <w:sz w:val="20"/>
          <w:szCs w:val="20"/>
        </w:rPr>
        <w:t xml:space="preserve">zobowiązany jest do zapłaty wynagrodzenia należnego Podwykonawcom oraz odpowiada za zapłatę dalszemu podwykonawcy z zachowaniem terminów określonych w umowie </w:t>
      </w:r>
      <w:r w:rsidRPr="00F96F15">
        <w:rPr>
          <w:rFonts w:ascii="Tahoma" w:hAnsi="Tahoma" w:cs="Tahoma"/>
          <w:sz w:val="20"/>
          <w:szCs w:val="20"/>
        </w:rPr>
        <w:br/>
        <w:t>z podwykonawcą,</w:t>
      </w:r>
    </w:p>
    <w:p w14:paraId="3F9E8787" w14:textId="77777777" w:rsidR="00943055" w:rsidRPr="00F96F1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F96F15">
        <w:rPr>
          <w:rFonts w:ascii="Tahoma" w:hAnsi="Tahoma" w:cs="Tahoma"/>
          <w:sz w:val="20"/>
          <w:szCs w:val="20"/>
        </w:rPr>
        <w:t>zobowiązuje się prowadzić usługi w taki sposób, by nie zostały naruszone elementy terenu nieobjęte umową. W przypadku spowodowania uszkodzeń Wykonawca zobowiązuje się do ich naprawy własnym kosztem i staraniem.</w:t>
      </w:r>
    </w:p>
    <w:p w14:paraId="3FC20B47" w14:textId="77777777" w:rsidR="0094305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r>
        <w:rPr>
          <w:rFonts w:ascii="Tahoma" w:hAnsi="Tahoma" w:cs="Tahoma"/>
          <w:sz w:val="20"/>
          <w:szCs w:val="20"/>
        </w:rPr>
        <w:t>.</w:t>
      </w:r>
    </w:p>
    <w:p w14:paraId="6ECEA773" w14:textId="4A6CA0B2" w:rsidR="00430A36" w:rsidRDefault="00430A36" w:rsidP="00F94FA7">
      <w:pPr>
        <w:pStyle w:val="Akapitzlist"/>
        <w:numPr>
          <w:ilvl w:val="0"/>
          <w:numId w:val="133"/>
        </w:numPr>
        <w:autoSpaceDN w:val="0"/>
        <w:adjustRightInd w:val="0"/>
        <w:spacing w:line="240" w:lineRule="auto"/>
        <w:jc w:val="both"/>
        <w:rPr>
          <w:rFonts w:ascii="Tahoma" w:hAnsi="Tahoma" w:cs="Tahoma"/>
          <w:color w:val="000000"/>
          <w:sz w:val="20"/>
          <w:szCs w:val="20"/>
        </w:rPr>
      </w:pPr>
      <w:r>
        <w:rPr>
          <w:rFonts w:ascii="Tahoma" w:hAnsi="Tahoma" w:cs="Tahoma"/>
          <w:color w:val="000000"/>
          <w:sz w:val="20"/>
          <w:szCs w:val="20"/>
        </w:rPr>
        <w:t>Wykonawca, który wygra postępowanie przetargowe powinien na etapie realizacji zawartej umowy przekazywać na żądanie Zamawiającego, dokumenty potwierdzające zakup soli i piasku (przynajmniej) w takiej ilości, jaka została zużyta w trakcie zimowego (sezon</w:t>
      </w:r>
      <w:r w:rsidR="009370BF">
        <w:rPr>
          <w:rFonts w:ascii="Tahoma" w:hAnsi="Tahoma" w:cs="Tahoma"/>
          <w:color w:val="000000"/>
          <w:sz w:val="20"/>
          <w:szCs w:val="20"/>
        </w:rPr>
        <w:t xml:space="preserve"> </w:t>
      </w:r>
      <w:r>
        <w:rPr>
          <w:rFonts w:ascii="Tahoma" w:hAnsi="Tahoma" w:cs="Tahoma"/>
          <w:color w:val="000000"/>
          <w:sz w:val="20"/>
          <w:szCs w:val="20"/>
        </w:rPr>
        <w:t>2024</w:t>
      </w:r>
      <w:r w:rsidR="009370BF">
        <w:rPr>
          <w:rFonts w:ascii="Tahoma" w:hAnsi="Tahoma" w:cs="Tahoma"/>
          <w:color w:val="000000"/>
          <w:sz w:val="20"/>
          <w:szCs w:val="20"/>
        </w:rPr>
        <w:t>/2025) utrzymania dróg w poszczególnych sołectwach Gminy Mszana.</w:t>
      </w:r>
    </w:p>
    <w:p w14:paraId="12377657" w14:textId="2C479E1A" w:rsidR="00943055" w:rsidRPr="00EB7A7D" w:rsidRDefault="00943055" w:rsidP="00F94FA7">
      <w:pPr>
        <w:pStyle w:val="Akapitzlist"/>
        <w:numPr>
          <w:ilvl w:val="0"/>
          <w:numId w:val="131"/>
        </w:numPr>
        <w:autoSpaceDN w:val="0"/>
        <w:adjustRightInd w:val="0"/>
        <w:ind w:left="400" w:hanging="400"/>
        <w:jc w:val="both"/>
        <w:rPr>
          <w:rFonts w:ascii="Tahoma" w:hAnsi="Tahoma" w:cs="Tahoma"/>
          <w:sz w:val="20"/>
          <w:szCs w:val="20"/>
        </w:rPr>
      </w:pPr>
      <w:r>
        <w:rPr>
          <w:rFonts w:ascii="Tahoma" w:hAnsi="Tahoma" w:cs="Tahoma"/>
          <w:color w:val="000000"/>
          <w:sz w:val="20"/>
          <w:szCs w:val="20"/>
        </w:rPr>
        <w:t xml:space="preserve">Wykonawca </w:t>
      </w:r>
      <w:r w:rsidRPr="00EB7A7D">
        <w:rPr>
          <w:rFonts w:ascii="Tahoma" w:hAnsi="Tahoma" w:cs="Tahoma"/>
          <w:color w:val="000000"/>
          <w:sz w:val="20"/>
          <w:szCs w:val="20"/>
        </w:rPr>
        <w:t>oświadcza, że podmiot udostępniający zasoby …..................., na zasoby którego, celem wykazania spełniania warunków udziału w postępowaniu o udzielenie zamówienia publicz</w:t>
      </w:r>
      <w:r>
        <w:rPr>
          <w:rFonts w:ascii="Tahoma" w:hAnsi="Tahoma" w:cs="Tahoma"/>
          <w:color w:val="000000"/>
          <w:sz w:val="20"/>
          <w:szCs w:val="20"/>
        </w:rPr>
        <w:t xml:space="preserve">nego </w:t>
      </w:r>
      <w:r w:rsidRPr="00EB7A7D">
        <w:rPr>
          <w:rFonts w:ascii="Tahoma" w:hAnsi="Tahoma" w:cs="Tahoma"/>
          <w:color w:val="000000"/>
          <w:sz w:val="20"/>
          <w:szCs w:val="20"/>
        </w:rPr>
        <w:t xml:space="preserve">w zakresie zdolności technicznej Wykonawca powołał się w ofercie, udostępni swoje pojazdy wskazane w zał. nr </w:t>
      </w:r>
      <w:r>
        <w:rPr>
          <w:rFonts w:ascii="Tahoma" w:hAnsi="Tahoma" w:cs="Tahoma"/>
          <w:color w:val="000000"/>
          <w:sz w:val="20"/>
          <w:szCs w:val="20"/>
        </w:rPr>
        <w:t>6</w:t>
      </w:r>
      <w:r w:rsidRPr="00EB7A7D">
        <w:rPr>
          <w:rFonts w:ascii="Tahoma" w:hAnsi="Tahoma" w:cs="Tahoma"/>
          <w:color w:val="000000"/>
          <w:sz w:val="20"/>
          <w:szCs w:val="20"/>
        </w:rPr>
        <w:t xml:space="preserve"> do swz. W przypadku zaprzestania udostępniania pojazdów przez ten podmiot w powyższym zakresie, Wykonawca będzie zobowiązany do zastąpienia tego podmiotu innym podmiotem posiadającym zasoby nie mniejsze niż te, na które wykonawca się powoływał na zasadach określonych w art. 118 ust. 1 ustawy Pzp, w celu wykazania spełniania warunków udziału w postępowaniu lub zobowiąże się do osobistego wykonania powyższego zakresu usług. Ponadto nowy podmiot nie może podlegać wykluczeniu w oparciu o przesłanki zawarte w art. 108 ust. 1 ustawy Pzp wskazane w swz. W tym celu Wykonawca jest zobowiązany przedłożyć stosowne dokumenty dotyczące tego podmiotu, które zostały przewidziane względem Wykonawcy w swz. Jeżeli wobec tego podmiotu zachodzą podstawy wykluczenia, o których mowa powyżej, </w:t>
      </w:r>
      <w:r w:rsidR="009C3B35">
        <w:rPr>
          <w:rFonts w:ascii="Tahoma" w:hAnsi="Tahoma" w:cs="Tahoma"/>
          <w:color w:val="000000"/>
          <w:sz w:val="20"/>
          <w:szCs w:val="20"/>
        </w:rPr>
        <w:t>Z</w:t>
      </w:r>
      <w:r w:rsidRPr="00EB7A7D">
        <w:rPr>
          <w:rFonts w:ascii="Tahoma" w:hAnsi="Tahoma" w:cs="Tahoma"/>
          <w:color w:val="000000"/>
          <w:sz w:val="20"/>
          <w:szCs w:val="20"/>
        </w:rPr>
        <w:t>amawiający, żąda aby wykonawca w terminie określonym przez zamawiającego zastąpił ten podmiot innym podmiotem lub  podmiotami albo wykazał, że samodzielnie spełnia warunki udziału w postępowaniu.</w:t>
      </w:r>
    </w:p>
    <w:p w14:paraId="74C3AF62" w14:textId="77777777" w:rsidR="00943055" w:rsidRPr="00EB7A7D" w:rsidRDefault="00943055" w:rsidP="00F94FA7">
      <w:pPr>
        <w:pStyle w:val="Akapitzlist"/>
        <w:numPr>
          <w:ilvl w:val="0"/>
          <w:numId w:val="131"/>
        </w:numPr>
        <w:autoSpaceDN w:val="0"/>
        <w:adjustRightInd w:val="0"/>
        <w:ind w:left="400" w:hanging="400"/>
        <w:jc w:val="both"/>
        <w:rPr>
          <w:rFonts w:ascii="Tahoma" w:hAnsi="Tahoma" w:cs="Tahoma"/>
          <w:sz w:val="20"/>
          <w:szCs w:val="20"/>
        </w:rPr>
      </w:pPr>
      <w:r w:rsidRPr="00EB7A7D">
        <w:rPr>
          <w:rFonts w:ascii="Tahoma" w:hAnsi="Tahoma" w:cs="Tahoma"/>
          <w:sz w:val="20"/>
          <w:szCs w:val="20"/>
        </w:rPr>
        <w:t>Wykonawca oświadcza, że</w:t>
      </w:r>
      <w:r>
        <w:rPr>
          <w:rFonts w:ascii="Tahoma" w:hAnsi="Tahoma" w:cs="Tahoma"/>
          <w:sz w:val="20"/>
          <w:szCs w:val="20"/>
        </w:rPr>
        <w:t>:</w:t>
      </w:r>
    </w:p>
    <w:p w14:paraId="122C4342" w14:textId="77777777" w:rsidR="00943055" w:rsidRPr="00DE2FD2" w:rsidRDefault="00943055" w:rsidP="00F94FA7">
      <w:pPr>
        <w:pStyle w:val="Akapitzlist"/>
        <w:numPr>
          <w:ilvl w:val="0"/>
          <w:numId w:val="113"/>
        </w:numPr>
        <w:spacing w:after="0" w:line="240" w:lineRule="auto"/>
        <w:ind w:hanging="540"/>
        <w:jc w:val="both"/>
        <w:rPr>
          <w:rFonts w:ascii="Tahoma" w:hAnsi="Tahoma" w:cs="Tahoma"/>
          <w:b/>
          <w:bCs/>
          <w:sz w:val="20"/>
          <w:szCs w:val="20"/>
        </w:rPr>
      </w:pPr>
      <w:r w:rsidRPr="00DE2FD2">
        <w:rPr>
          <w:rFonts w:ascii="Tahoma" w:hAnsi="Tahoma" w:cs="Tahoma"/>
          <w:sz w:val="20"/>
          <w:szCs w:val="20"/>
        </w:rPr>
        <w:t>wypełnił obowiązki informacyjne przewidziane w art. 13 lub art. 14 RODO</w:t>
      </w:r>
      <w:r w:rsidRPr="00DE2FD2">
        <w:rPr>
          <w:rStyle w:val="Odwoanieprzypisudolnego"/>
          <w:rFonts w:ascii="Tahoma" w:hAnsi="Tahoma" w:cs="Tahoma"/>
          <w:sz w:val="20"/>
          <w:szCs w:val="20"/>
        </w:rPr>
        <w:footnoteReference w:id="1"/>
      </w:r>
      <w:r w:rsidRPr="00DE2FD2">
        <w:rPr>
          <w:rFonts w:ascii="Tahoma" w:hAnsi="Tahoma" w:cs="Tahoma"/>
          <w:sz w:val="20"/>
          <w:szCs w:val="20"/>
        </w:rPr>
        <w:t xml:space="preserve"> wobec osób fizycznych, od których dane osobowe bezpośrednio lub pośrednio pozyskał </w:t>
      </w:r>
      <w:r w:rsidRPr="00DE2FD2">
        <w:rPr>
          <w:rFonts w:ascii="Tahoma" w:hAnsi="Tahoma" w:cs="Tahoma"/>
          <w:sz w:val="20"/>
          <w:szCs w:val="20"/>
        </w:rPr>
        <w:br/>
        <w:t>w celu ubiegania się o udzielenie zamówienia publicznego w niniejszym postępowaniu</w:t>
      </w:r>
      <w:r w:rsidRPr="00DE2FD2">
        <w:rPr>
          <w:rStyle w:val="Odwoanieprzypisudolnego"/>
          <w:rFonts w:ascii="Tahoma" w:hAnsi="Tahoma" w:cs="Tahoma"/>
          <w:sz w:val="20"/>
          <w:szCs w:val="20"/>
        </w:rPr>
        <w:footnoteReference w:id="2"/>
      </w:r>
      <w:r w:rsidRPr="00DE2FD2">
        <w:rPr>
          <w:rFonts w:ascii="Tahoma" w:hAnsi="Tahoma" w:cs="Tahoma"/>
          <w:sz w:val="20"/>
          <w:szCs w:val="20"/>
        </w:rPr>
        <w:t>.</w:t>
      </w:r>
    </w:p>
    <w:p w14:paraId="471CE9CF" w14:textId="77777777" w:rsidR="00943055" w:rsidRPr="00DE2FD2" w:rsidRDefault="00943055" w:rsidP="00F94FA7">
      <w:pPr>
        <w:pStyle w:val="Akapitzlist"/>
        <w:numPr>
          <w:ilvl w:val="0"/>
          <w:numId w:val="113"/>
        </w:numPr>
        <w:spacing w:after="0" w:line="240" w:lineRule="auto"/>
        <w:ind w:hanging="540"/>
        <w:jc w:val="both"/>
        <w:rPr>
          <w:rFonts w:ascii="Tahoma" w:hAnsi="Tahoma" w:cs="Tahoma"/>
          <w:b/>
          <w:bCs/>
          <w:sz w:val="20"/>
          <w:szCs w:val="20"/>
        </w:rPr>
      </w:pPr>
      <w:r w:rsidRPr="00DE2FD2">
        <w:rPr>
          <w:rFonts w:ascii="Tahoma" w:hAnsi="Tahoma" w:cs="Tahoma"/>
          <w:sz w:val="20"/>
          <w:szCs w:val="20"/>
        </w:rPr>
        <w:t>znane są mu wszelkie obowiązki wynikające z obowiązujących przepisów o ochronie danych osobowych mające zastosowanie oraz RODO i zobowiązuje się do ich przestrzegania,</w:t>
      </w:r>
    </w:p>
    <w:p w14:paraId="3B4271D5" w14:textId="77777777" w:rsidR="00943055" w:rsidRPr="00DE2FD2" w:rsidRDefault="00943055" w:rsidP="00F94FA7">
      <w:pPr>
        <w:pStyle w:val="Akapitzlist"/>
        <w:numPr>
          <w:ilvl w:val="0"/>
          <w:numId w:val="113"/>
        </w:numPr>
        <w:spacing w:after="0" w:line="240" w:lineRule="auto"/>
        <w:ind w:hanging="540"/>
        <w:jc w:val="both"/>
        <w:rPr>
          <w:rFonts w:ascii="Tahoma" w:hAnsi="Tahoma" w:cs="Tahoma"/>
          <w:b/>
          <w:bCs/>
          <w:sz w:val="20"/>
          <w:szCs w:val="20"/>
        </w:rPr>
      </w:pPr>
      <w:r w:rsidRPr="00DE2FD2">
        <w:rPr>
          <w:rFonts w:ascii="Tahoma" w:hAnsi="Tahoma" w:cs="Tahoma"/>
          <w:sz w:val="20"/>
          <w:szCs w:val="20"/>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7F15C4BA" w14:textId="77777777" w:rsidR="00943055" w:rsidRPr="00DE2FD2" w:rsidRDefault="00943055" w:rsidP="00F94FA7">
      <w:pPr>
        <w:pStyle w:val="Akapitzlist"/>
        <w:numPr>
          <w:ilvl w:val="0"/>
          <w:numId w:val="113"/>
        </w:numPr>
        <w:spacing w:after="240" w:line="240" w:lineRule="auto"/>
        <w:ind w:hanging="539"/>
        <w:contextualSpacing w:val="0"/>
        <w:jc w:val="both"/>
        <w:rPr>
          <w:rFonts w:ascii="Tahoma" w:hAnsi="Tahoma" w:cs="Tahoma"/>
          <w:b/>
          <w:bCs/>
          <w:sz w:val="20"/>
          <w:szCs w:val="20"/>
        </w:rPr>
      </w:pPr>
      <w:r w:rsidRPr="00DE2FD2">
        <w:rPr>
          <w:rFonts w:ascii="Tahoma" w:hAnsi="Tahoma" w:cs="Tahoma"/>
          <w:sz w:val="20"/>
          <w:szCs w:val="20"/>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0129174C" w14:textId="77777777" w:rsidR="00943055" w:rsidRPr="002023D2" w:rsidRDefault="00943055" w:rsidP="002549D3">
      <w:pPr>
        <w:pStyle w:val="Nagwek3"/>
      </w:pPr>
      <w:r w:rsidRPr="002023D2">
        <w:t xml:space="preserve">Wymagania dotyczące zatrudnienia przez Wykonawcę </w:t>
      </w:r>
    </w:p>
    <w:p w14:paraId="206F7EAD" w14:textId="77777777" w:rsidR="00943055" w:rsidRPr="002023D2" w:rsidRDefault="00943055" w:rsidP="002549D3">
      <w:pPr>
        <w:pStyle w:val="Nagwek3"/>
      </w:pPr>
      <w:r w:rsidRPr="002023D2">
        <w:t>osób wykonujących czynności w zakresie realizacji zamówienia.</w:t>
      </w:r>
    </w:p>
    <w:p w14:paraId="705B71F0" w14:textId="77777777" w:rsidR="00943055" w:rsidRPr="002023D2" w:rsidRDefault="00943055" w:rsidP="00A22913">
      <w:pPr>
        <w:pStyle w:val="Nagwek4"/>
        <w:spacing w:after="120"/>
      </w:pPr>
      <w:r w:rsidRPr="002023D2">
        <w:lastRenderedPageBreak/>
        <w:t>§</w:t>
      </w:r>
      <w:r>
        <w:t xml:space="preserve"> </w:t>
      </w:r>
      <w:r w:rsidRPr="002023D2">
        <w:t>4</w:t>
      </w:r>
    </w:p>
    <w:p w14:paraId="7F2EE747" w14:textId="77777777" w:rsidR="00943055" w:rsidRDefault="00943055" w:rsidP="00F94FA7">
      <w:pPr>
        <w:pStyle w:val="Zwykytekst"/>
        <w:numPr>
          <w:ilvl w:val="0"/>
          <w:numId w:val="109"/>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usług w ramach realizacji </w:t>
      </w:r>
      <w:r w:rsidRPr="00550782">
        <w:rPr>
          <w:rFonts w:ascii="Tahoma" w:hAnsi="Tahoma" w:cs="Tahoma"/>
        </w:rPr>
        <w:t xml:space="preserve">przedmiotu umowy były wykonywane przez osoby  zatrudnione na umowę o pracę, </w:t>
      </w:r>
      <w:r>
        <w:rPr>
          <w:rFonts w:ascii="Tahoma" w:hAnsi="Tahoma" w:cs="Tahoma"/>
        </w:rPr>
        <w:t xml:space="preserve">w rozumieniu przepisów ustawy z dnia 26.06.1974r. Kodeksu Pracy, </w:t>
      </w:r>
      <w:r w:rsidRPr="008308F5">
        <w:rPr>
          <w:rFonts w:ascii="Tahoma" w:hAnsi="Tahoma" w:cs="Tahoma"/>
        </w:rPr>
        <w:t xml:space="preserve">tj. </w:t>
      </w:r>
      <w:r w:rsidRPr="00F96F15">
        <w:rPr>
          <w:rFonts w:ascii="Tahoma" w:hAnsi="Tahoma" w:cs="Tahoma"/>
        </w:rPr>
        <w:t>kierowcy do obsługi sprzętu specjalistycznego do zimowego utrzymania dróg,</w:t>
      </w:r>
      <w:r w:rsidRPr="00550782">
        <w:rPr>
          <w:rFonts w:ascii="Tahoma" w:hAnsi="Tahoma" w:cs="Tahoma"/>
        </w:rPr>
        <w:t xml:space="preserve"> niezależnie od tego, czy prace te będzie wykonywał Wykonawca, podwykonawca lub dalszy podwykonawca</w:t>
      </w:r>
      <w:r>
        <w:rPr>
          <w:rFonts w:ascii="Tahoma" w:hAnsi="Tahoma" w:cs="Tahoma"/>
        </w:rPr>
        <w:t>.</w:t>
      </w:r>
    </w:p>
    <w:p w14:paraId="456B845B" w14:textId="77777777" w:rsidR="00943055" w:rsidRPr="00127824" w:rsidRDefault="00943055" w:rsidP="00F94FA7">
      <w:pPr>
        <w:pStyle w:val="Zwykytekst"/>
        <w:numPr>
          <w:ilvl w:val="0"/>
          <w:numId w:val="109"/>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hAnsi="Tahoma" w:cs="Tahoma"/>
          <w:bCs/>
        </w:rPr>
        <w:t>oświadczenie o</w:t>
      </w:r>
      <w:r w:rsidRPr="00127824">
        <w:rPr>
          <w:rFonts w:ascii="Tahoma" w:hAnsi="Tahoma" w:cs="Tahoma"/>
          <w:bCs/>
        </w:rPr>
        <w:t xml:space="preserve"> zatrudni</w:t>
      </w:r>
      <w:r>
        <w:rPr>
          <w:rFonts w:ascii="Tahoma" w:hAnsi="Tahoma" w:cs="Tahoma"/>
          <w:bCs/>
        </w:rPr>
        <w:t>eniu</w:t>
      </w:r>
      <w:r w:rsidRPr="00127824">
        <w:rPr>
          <w:rFonts w:ascii="Tahoma" w:hAnsi="Tahoma" w:cs="Tahoma"/>
          <w:bCs/>
        </w:rPr>
        <w:t xml:space="preserve"> na podstawie umowy o pracę</w:t>
      </w:r>
      <w:r>
        <w:rPr>
          <w:rFonts w:ascii="Tahoma" w:hAnsi="Tahoma" w:cs="Tahoma"/>
          <w:bCs/>
        </w:rPr>
        <w:t xml:space="preserve"> osób wykonujących czynności związane z wykonaniem przedmiotu umowy</w:t>
      </w:r>
      <w:r w:rsidRPr="00127824">
        <w:rPr>
          <w:rFonts w:ascii="Tahoma" w:hAnsi="Tahoma" w:cs="Tahoma"/>
          <w:bCs/>
        </w:rPr>
        <w:t xml:space="preserve">, o których mowa w ust. </w:t>
      </w:r>
      <w:r>
        <w:rPr>
          <w:rFonts w:ascii="Tahoma" w:hAnsi="Tahoma" w:cs="Tahoma"/>
          <w:bCs/>
        </w:rPr>
        <w:t>1</w:t>
      </w:r>
      <w:r w:rsidRPr="00127824">
        <w:rPr>
          <w:rFonts w:ascii="Tahoma" w:hAnsi="Tahoma" w:cs="Tahoma"/>
          <w:bCs/>
        </w:rPr>
        <w:t xml:space="preserve"> ze wskazaniem imienia i nazwiska zatrudnionego pracownika, datę zawarcia umowy o pracę, rodzaj zawartej umowy o pracę i zakres obowiązków pracownika. Wykonawca ma obowiązek powiadomić </w:t>
      </w:r>
      <w:r>
        <w:rPr>
          <w:rFonts w:ascii="Tahoma" w:hAnsi="Tahoma" w:cs="Tahoma"/>
          <w:bCs/>
        </w:rPr>
        <w:br/>
      </w:r>
      <w:r w:rsidRPr="00127824">
        <w:rPr>
          <w:rFonts w:ascii="Tahoma" w:hAnsi="Tahoma" w:cs="Tahoma"/>
          <w:bCs/>
        </w:rPr>
        <w:t xml:space="preserve">o zmianach osób realizujących wskazane czynności. </w:t>
      </w:r>
    </w:p>
    <w:p w14:paraId="48C170BF" w14:textId="77777777" w:rsidR="00943055" w:rsidRPr="006D1A5C" w:rsidRDefault="00943055" w:rsidP="00F94FA7">
      <w:pPr>
        <w:pStyle w:val="Zwykytekst"/>
        <w:numPr>
          <w:ilvl w:val="0"/>
          <w:numId w:val="109"/>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1. Zamawiający jest uprawniony do żądania złożenia przez Wykonawcę we wskazanym terminie niżej wymienionych dokumentów:</w:t>
      </w:r>
    </w:p>
    <w:p w14:paraId="400F397C" w14:textId="77777777" w:rsidR="00943055" w:rsidRPr="00672431" w:rsidRDefault="00943055" w:rsidP="00F94FA7">
      <w:pPr>
        <w:pStyle w:val="Akapitzlist"/>
        <w:widowControl w:val="0"/>
        <w:numPr>
          <w:ilvl w:val="0"/>
          <w:numId w:val="114"/>
        </w:numPr>
        <w:spacing w:after="0" w:line="240" w:lineRule="auto"/>
        <w:ind w:hanging="520"/>
        <w:jc w:val="both"/>
        <w:rPr>
          <w:rFonts w:ascii="Tahoma" w:hAnsi="Tahoma" w:cs="Tahoma"/>
          <w:bCs/>
          <w:sz w:val="20"/>
          <w:szCs w:val="20"/>
        </w:rPr>
      </w:pPr>
      <w:r w:rsidRPr="00672431">
        <w:rPr>
          <w:rFonts w:ascii="Tahoma" w:hAnsi="Tahoma" w:cs="Tahoma"/>
          <w:bCs/>
          <w:sz w:val="20"/>
          <w:szCs w:val="20"/>
        </w:rPr>
        <w:t>oświadczenia zatrudnionego pracownika,</w:t>
      </w:r>
    </w:p>
    <w:p w14:paraId="231D2BAE" w14:textId="77777777" w:rsidR="00943055" w:rsidRPr="00672431" w:rsidRDefault="00943055" w:rsidP="00F94FA7">
      <w:pPr>
        <w:pStyle w:val="Akapitzlist"/>
        <w:widowControl w:val="0"/>
        <w:numPr>
          <w:ilvl w:val="0"/>
          <w:numId w:val="114"/>
        </w:numPr>
        <w:spacing w:after="0" w:line="240" w:lineRule="auto"/>
        <w:ind w:hanging="520"/>
        <w:jc w:val="both"/>
        <w:rPr>
          <w:rFonts w:ascii="Tahoma" w:hAnsi="Tahoma" w:cs="Tahoma"/>
          <w:bCs/>
          <w:sz w:val="20"/>
          <w:szCs w:val="20"/>
        </w:rPr>
      </w:pPr>
      <w:r w:rsidRPr="00672431">
        <w:rPr>
          <w:rFonts w:ascii="Tahoma" w:hAnsi="Tahoma" w:cs="Tahoma"/>
          <w:bCs/>
          <w:sz w:val="20"/>
          <w:szCs w:val="20"/>
        </w:rPr>
        <w:t xml:space="preserve">oświadczenia wykonawcy lub podwykonawcy o zatrudnieniu pracownika na podstawie umowy </w:t>
      </w:r>
      <w:r w:rsidRPr="00672431">
        <w:rPr>
          <w:rFonts w:ascii="Tahoma" w:hAnsi="Tahoma" w:cs="Tahoma"/>
          <w:bCs/>
          <w:sz w:val="20"/>
          <w:szCs w:val="20"/>
        </w:rPr>
        <w:br/>
        <w:t xml:space="preserve">o pracę, </w:t>
      </w:r>
    </w:p>
    <w:p w14:paraId="31217FB0" w14:textId="77777777" w:rsidR="00943055" w:rsidRPr="00672431" w:rsidRDefault="00943055" w:rsidP="00F94FA7">
      <w:pPr>
        <w:pStyle w:val="Akapitzlist"/>
        <w:widowControl w:val="0"/>
        <w:numPr>
          <w:ilvl w:val="0"/>
          <w:numId w:val="114"/>
        </w:numPr>
        <w:spacing w:after="0" w:line="240" w:lineRule="auto"/>
        <w:ind w:hanging="520"/>
        <w:jc w:val="both"/>
        <w:rPr>
          <w:rFonts w:ascii="Tahoma" w:hAnsi="Tahoma" w:cs="Tahoma"/>
          <w:bCs/>
          <w:sz w:val="20"/>
          <w:szCs w:val="20"/>
        </w:rPr>
      </w:pPr>
      <w:r w:rsidRPr="00672431">
        <w:rPr>
          <w:rFonts w:ascii="Tahoma" w:hAnsi="Tahoma" w:cs="Tahoma"/>
          <w:bCs/>
          <w:sz w:val="20"/>
          <w:szCs w:val="20"/>
        </w:rPr>
        <w:t>poświadczonej za zgodność z oryginałem kopii umowy o pracę zatrudnionego pracownika,</w:t>
      </w:r>
    </w:p>
    <w:p w14:paraId="6D2C55BB" w14:textId="77777777" w:rsidR="00943055" w:rsidRPr="00672431" w:rsidRDefault="00943055" w:rsidP="00F94FA7">
      <w:pPr>
        <w:pStyle w:val="Akapitzlist"/>
        <w:widowControl w:val="0"/>
        <w:numPr>
          <w:ilvl w:val="0"/>
          <w:numId w:val="114"/>
        </w:numPr>
        <w:spacing w:after="0" w:line="240" w:lineRule="auto"/>
        <w:ind w:hanging="520"/>
        <w:jc w:val="both"/>
        <w:rPr>
          <w:rFonts w:ascii="Tahoma" w:hAnsi="Tahoma" w:cs="Tahoma"/>
          <w:bCs/>
          <w:sz w:val="20"/>
          <w:szCs w:val="20"/>
        </w:rPr>
      </w:pPr>
      <w:r w:rsidRPr="00672431">
        <w:rPr>
          <w:rFonts w:ascii="Tahoma" w:hAnsi="Tahoma" w:cs="Tahoma"/>
          <w:bCs/>
          <w:sz w:val="20"/>
          <w:szCs w:val="20"/>
        </w:rPr>
        <w:t>innych dokumentów,</w:t>
      </w:r>
    </w:p>
    <w:p w14:paraId="58E1DC1F" w14:textId="77777777" w:rsidR="00943055" w:rsidRPr="00734921" w:rsidRDefault="00943055" w:rsidP="002549D3">
      <w:pPr>
        <w:widowControl w:val="0"/>
        <w:ind w:left="360" w:hanging="218"/>
        <w:jc w:val="both"/>
        <w:rPr>
          <w:rFonts w:ascii="Tahoma" w:hAnsi="Tahoma" w:cs="Tahoma"/>
          <w:bCs/>
        </w:rPr>
      </w:pPr>
      <w:r>
        <w:rPr>
          <w:rFonts w:ascii="Tahoma" w:hAnsi="Tahoma" w:cs="Tahoma"/>
          <w:bCs/>
        </w:rPr>
        <w:t>-</w:t>
      </w:r>
      <w:r>
        <w:rPr>
          <w:rFonts w:ascii="Tahoma" w:hAnsi="Tahoma" w:cs="Tahoma"/>
          <w:bCs/>
        </w:rPr>
        <w:tab/>
        <w:t>zawierających informacje, w tym dane osobowe, niezbędne do weryfikacji zatrudnienia na podstawie umowy o pracę, w szczególności</w:t>
      </w:r>
      <w:r w:rsidRPr="00734921">
        <w:rPr>
          <w:rFonts w:ascii="Tahoma" w:hAnsi="Tahoma" w:cs="Tahoma"/>
          <w:bCs/>
        </w:rPr>
        <w:t xml:space="preserve"> </w:t>
      </w:r>
      <w:r w:rsidRPr="00A1501D">
        <w:rPr>
          <w:rFonts w:ascii="Tahoma" w:hAnsi="Tahoma" w:cs="Tahoma"/>
          <w:bCs/>
        </w:rPr>
        <w:t>imi</w:t>
      </w:r>
      <w:r>
        <w:rPr>
          <w:rFonts w:ascii="Tahoma" w:hAnsi="Tahoma" w:cs="Tahoma"/>
          <w:bCs/>
        </w:rPr>
        <w:t>ę</w:t>
      </w:r>
      <w:r w:rsidRPr="00A1501D">
        <w:rPr>
          <w:rFonts w:ascii="Tahoma" w:hAnsi="Tahoma" w:cs="Tahoma"/>
          <w:bCs/>
        </w:rPr>
        <w:t xml:space="preserve"> i nazwisk</w:t>
      </w:r>
      <w:r>
        <w:rPr>
          <w:rFonts w:ascii="Tahoma" w:hAnsi="Tahoma" w:cs="Tahoma"/>
          <w:bCs/>
        </w:rPr>
        <w:t>o</w:t>
      </w:r>
      <w:r w:rsidRPr="00A1501D">
        <w:rPr>
          <w:rFonts w:ascii="Tahoma" w:hAnsi="Tahoma" w:cs="Tahoma"/>
          <w:bCs/>
        </w:rPr>
        <w:t xml:space="preserve"> zatrudnionego pracownika, datę zawarcia umowy o pracę, </w:t>
      </w:r>
      <w:r>
        <w:rPr>
          <w:rFonts w:ascii="Tahoma" w:hAnsi="Tahoma" w:cs="Tahoma"/>
          <w:bCs/>
        </w:rPr>
        <w:t xml:space="preserve">rodzaj </w:t>
      </w:r>
      <w:r w:rsidRPr="00A1501D">
        <w:rPr>
          <w:rFonts w:ascii="Tahoma" w:hAnsi="Tahoma" w:cs="Tahoma"/>
          <w:bCs/>
        </w:rPr>
        <w:t>umowy o pracę i zakres obowiązków pracownika</w:t>
      </w:r>
      <w:r>
        <w:rPr>
          <w:rFonts w:ascii="Tahoma" w:hAnsi="Tahoma" w:cs="Tahoma"/>
          <w:bCs/>
        </w:rPr>
        <w:t>, jednocześnie gwarantując przestrzeganie przepisów ustawy z dnia 10.05.2018r. o ochronie danych osobowych (Dz. U. z 2019, poz 1781 ze zmianami).</w:t>
      </w:r>
    </w:p>
    <w:p w14:paraId="6BC66E65" w14:textId="77777777" w:rsidR="00943055" w:rsidRPr="00672431" w:rsidRDefault="00943055" w:rsidP="00F94FA7">
      <w:pPr>
        <w:pStyle w:val="Akapitzlist"/>
        <w:widowControl w:val="0"/>
        <w:numPr>
          <w:ilvl w:val="0"/>
          <w:numId w:val="109"/>
        </w:numPr>
        <w:tabs>
          <w:tab w:val="left" w:pos="360"/>
        </w:tabs>
        <w:spacing w:line="240" w:lineRule="auto"/>
        <w:jc w:val="both"/>
        <w:rPr>
          <w:rFonts w:ascii="Tahoma" w:hAnsi="Tahoma" w:cs="Tahoma"/>
          <w:bCs/>
          <w:sz w:val="20"/>
          <w:szCs w:val="20"/>
        </w:rPr>
      </w:pPr>
      <w:r w:rsidRPr="00672431">
        <w:rPr>
          <w:rFonts w:ascii="Tahoma"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3686106D" w14:textId="77777777" w:rsidR="00943055" w:rsidRPr="00672431" w:rsidRDefault="00943055" w:rsidP="00F94FA7">
      <w:pPr>
        <w:pStyle w:val="Akapitzlist"/>
        <w:widowControl w:val="0"/>
        <w:numPr>
          <w:ilvl w:val="0"/>
          <w:numId w:val="109"/>
        </w:numPr>
        <w:tabs>
          <w:tab w:val="left" w:pos="360"/>
        </w:tabs>
        <w:spacing w:line="240" w:lineRule="auto"/>
        <w:jc w:val="both"/>
        <w:rPr>
          <w:rFonts w:ascii="Tahoma" w:hAnsi="Tahoma" w:cs="Tahoma"/>
          <w:bCs/>
          <w:sz w:val="20"/>
          <w:szCs w:val="20"/>
        </w:rPr>
      </w:pPr>
      <w:r w:rsidRPr="00672431">
        <w:rPr>
          <w:rFonts w:ascii="Tahoma"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503109A0" w14:textId="77777777" w:rsidR="00943055" w:rsidRPr="002023D2" w:rsidRDefault="00943055" w:rsidP="002549D3">
      <w:pPr>
        <w:pStyle w:val="Nagwek3"/>
      </w:pPr>
      <w:r w:rsidRPr="002023D2">
        <w:t>Podwykonawstwo</w:t>
      </w:r>
    </w:p>
    <w:p w14:paraId="044B2BC6" w14:textId="77777777" w:rsidR="00943055" w:rsidRPr="002023D2" w:rsidRDefault="00943055" w:rsidP="00A22913">
      <w:pPr>
        <w:pStyle w:val="Nagwek4"/>
        <w:spacing w:after="120"/>
      </w:pPr>
      <w:r w:rsidRPr="002023D2">
        <w:t>§</w:t>
      </w:r>
      <w:r>
        <w:t xml:space="preserve"> </w:t>
      </w:r>
      <w:r w:rsidRPr="002023D2">
        <w:t>5</w:t>
      </w:r>
    </w:p>
    <w:p w14:paraId="52DB0CF1" w14:textId="77777777" w:rsidR="00943055" w:rsidRPr="002023D2" w:rsidRDefault="00943055" w:rsidP="00590C08">
      <w:pPr>
        <w:numPr>
          <w:ilvl w:val="1"/>
          <w:numId w:val="61"/>
        </w:numPr>
        <w:tabs>
          <w:tab w:val="clear" w:pos="1440"/>
          <w:tab w:val="num" w:pos="400"/>
          <w:tab w:val="num" w:pos="1800"/>
        </w:tabs>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14:paraId="388C545D" w14:textId="77777777" w:rsidR="00943055" w:rsidRPr="002023D2" w:rsidRDefault="00943055" w:rsidP="00590C08">
      <w:pPr>
        <w:numPr>
          <w:ilvl w:val="1"/>
          <w:numId w:val="61"/>
        </w:numPr>
        <w:tabs>
          <w:tab w:val="clear" w:pos="1440"/>
          <w:tab w:val="num" w:pos="400"/>
          <w:tab w:val="num" w:pos="1800"/>
        </w:tabs>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7A8D5351" w14:textId="77777777" w:rsidR="00943055" w:rsidRPr="002023D2" w:rsidRDefault="00943055" w:rsidP="00590C08">
      <w:pPr>
        <w:tabs>
          <w:tab w:val="num" w:pos="400"/>
        </w:tabs>
        <w:ind w:left="360"/>
        <w:jc w:val="both"/>
        <w:rPr>
          <w:rFonts w:ascii="Tahoma" w:hAnsi="Tahoma" w:cs="Tahoma"/>
        </w:rPr>
      </w:pPr>
      <w:r w:rsidRPr="002023D2">
        <w:rPr>
          <w:rFonts w:ascii="Tahoma" w:hAnsi="Tahoma" w:cs="Tahoma"/>
        </w:rPr>
        <w:t>.................................………….................................................................................................</w:t>
      </w:r>
    </w:p>
    <w:p w14:paraId="1AC23AF8" w14:textId="77777777" w:rsidR="00943055" w:rsidRDefault="00943055" w:rsidP="00590C08">
      <w:pPr>
        <w:numPr>
          <w:ilvl w:val="1"/>
          <w:numId w:val="61"/>
        </w:numPr>
        <w:tabs>
          <w:tab w:val="clear" w:pos="1440"/>
          <w:tab w:val="num" w:pos="400"/>
          <w:tab w:val="num" w:pos="1800"/>
        </w:tabs>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wprowadzić podwykonawcę w zakresie nie przewidzianym w ofercie.</w:t>
      </w:r>
    </w:p>
    <w:p w14:paraId="285D0F57" w14:textId="1C2C36C8" w:rsidR="00943055" w:rsidRPr="001C1960" w:rsidRDefault="00943055" w:rsidP="00590C08">
      <w:pPr>
        <w:numPr>
          <w:ilvl w:val="1"/>
          <w:numId w:val="61"/>
        </w:numPr>
        <w:tabs>
          <w:tab w:val="clear" w:pos="1440"/>
          <w:tab w:val="num" w:pos="300"/>
        </w:tabs>
        <w:suppressAutoHyphens w:val="0"/>
        <w:overflowPunct/>
        <w:autoSpaceDE/>
        <w:ind w:left="360"/>
        <w:jc w:val="both"/>
        <w:textAlignment w:val="auto"/>
        <w:rPr>
          <w:rFonts w:ascii="Tahoma" w:hAnsi="Tahoma" w:cs="Tahoma"/>
        </w:rPr>
      </w:pPr>
      <w:r w:rsidRPr="001C1960">
        <w:rPr>
          <w:rFonts w:ascii="Tahoma" w:hAnsi="Tahoma" w:cs="Tahoma"/>
        </w:rPr>
        <w:t xml:space="preserve">Umowa pomiędzy Wykonawcą i podwykonawcą musi zostać zawarta na piśmie i zawierać szczegółowy zakres usług do wykonania przez podwykonawcę. Projekt takiej umowy musi zostać dostarczony Zamawiającemu i uzyskać jego akceptację. Jeżeli </w:t>
      </w:r>
      <w:r w:rsidR="00BF632F">
        <w:rPr>
          <w:rFonts w:ascii="Tahoma" w:hAnsi="Tahoma" w:cs="Tahoma"/>
        </w:rPr>
        <w:t>Z</w:t>
      </w:r>
      <w:r w:rsidRPr="001C1960">
        <w:rPr>
          <w:rFonts w:ascii="Tahoma" w:hAnsi="Tahoma" w:cs="Tahoma"/>
        </w:rPr>
        <w:t>amawiający, w terminie 14 dni od przedstawienia mu przez Wykonawcę projektu umowy z podwykonawcą wraz z powierzonym mu zakresem wykonywanych usług, nie zgłosi na piśmie sprzeciwu lub zastrzeżeń, uważa się, że wyraził zgodę na zawarcie umowy.</w:t>
      </w:r>
    </w:p>
    <w:p w14:paraId="15224EE1" w14:textId="77777777" w:rsidR="00943055" w:rsidRDefault="00943055" w:rsidP="00590C08">
      <w:pPr>
        <w:numPr>
          <w:ilvl w:val="1"/>
          <w:numId w:val="61"/>
        </w:numPr>
        <w:tabs>
          <w:tab w:val="clear" w:pos="1440"/>
          <w:tab w:val="num" w:pos="400"/>
          <w:tab w:val="num" w:pos="1800"/>
        </w:tabs>
        <w:suppressAutoHyphens w:val="0"/>
        <w:overflowPunct/>
        <w:autoSpaceDE/>
        <w:ind w:left="360"/>
        <w:jc w:val="both"/>
        <w:textAlignment w:val="auto"/>
        <w:rPr>
          <w:rFonts w:ascii="Tahoma" w:hAnsi="Tahoma" w:cs="Tahoma"/>
        </w:rPr>
      </w:pPr>
      <w:r>
        <w:rPr>
          <w:rFonts w:ascii="Tahoma" w:hAnsi="Tahoma" w:cs="Tahoma"/>
        </w:rPr>
        <w:t>Zamawiający nie wyraża zgody na zawieranie przez podwykonawcę dalszych umów podwykonawstwa.</w:t>
      </w:r>
    </w:p>
    <w:p w14:paraId="6038D225" w14:textId="77777777" w:rsidR="00943055" w:rsidRPr="00581ED7" w:rsidRDefault="00943055" w:rsidP="00590C08">
      <w:pPr>
        <w:numPr>
          <w:ilvl w:val="0"/>
          <w:numId w:val="111"/>
        </w:numPr>
        <w:tabs>
          <w:tab w:val="num" w:pos="400"/>
        </w:tabs>
        <w:suppressAutoHyphens w:val="0"/>
        <w:overflowPunct/>
        <w:autoSpaceDE/>
        <w:jc w:val="both"/>
        <w:textAlignment w:val="auto"/>
        <w:rPr>
          <w:rFonts w:ascii="Tahoma" w:hAnsi="Tahoma" w:cs="Tahoma"/>
          <w:vanish/>
        </w:rPr>
      </w:pPr>
      <w:r w:rsidRPr="00581ED7">
        <w:rPr>
          <w:rFonts w:ascii="Tahoma" w:hAnsi="Tahoma" w:cs="Tahoma"/>
        </w:rPr>
        <w:t xml:space="preserve">Umowa o podwykonawstwo musi zawierać w szczególności </w:t>
      </w:r>
    </w:p>
    <w:p w14:paraId="7EE2CF6C"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5E3C5759"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4BEFC793"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48C82EDD"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42BAB3AB"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0F8B89BB"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772F7FE8"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744AD13A"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75499847" w14:textId="77777777" w:rsidR="00943055" w:rsidRPr="00581ED7" w:rsidRDefault="00943055" w:rsidP="00581ED7">
      <w:pPr>
        <w:ind w:left="375" w:hanging="375"/>
        <w:jc w:val="both"/>
        <w:rPr>
          <w:rFonts w:ascii="Tahoma" w:hAnsi="Tahoma" w:cs="Tahoma"/>
          <w:shd w:val="clear" w:color="auto" w:fill="FFFFFF"/>
        </w:rPr>
      </w:pPr>
      <w:r w:rsidRPr="00581ED7">
        <w:rPr>
          <w:rFonts w:ascii="Tahoma" w:hAnsi="Tahoma" w:cs="Tahoma"/>
          <w:shd w:val="clear" w:color="auto" w:fill="FFFFFF"/>
        </w:rPr>
        <w:t xml:space="preserve">odpowiednie postanowienia dotyczące zobowiązania Podwykonawcy do zatrudnienia na umowę o pracę osób wykonujących czynności, </w:t>
      </w:r>
      <w:r w:rsidRPr="00581ED7">
        <w:rPr>
          <w:rFonts w:ascii="Tahoma" w:hAnsi="Tahoma" w:cs="Tahoma"/>
          <w:shd w:val="clear" w:color="auto" w:fill="FFFFFF"/>
        </w:rPr>
        <w:br/>
        <w:t>o których w § 4 niniejszej umowy i umożliwiające Zamawiającemu kontrolę realizacji tego obowiązku przez Podwykonawcę.</w:t>
      </w:r>
    </w:p>
    <w:p w14:paraId="2363BF86" w14:textId="77777777" w:rsidR="00943055" w:rsidRDefault="00943055" w:rsidP="00F94FA7">
      <w:pPr>
        <w:pStyle w:val="Akapitzlist"/>
        <w:numPr>
          <w:ilvl w:val="0"/>
          <w:numId w:val="134"/>
        </w:numPr>
        <w:spacing w:line="240" w:lineRule="auto"/>
        <w:ind w:left="360"/>
        <w:jc w:val="both"/>
        <w:rPr>
          <w:rFonts w:ascii="Tahoma" w:hAnsi="Tahoma" w:cs="Tahoma"/>
          <w:sz w:val="20"/>
          <w:szCs w:val="20"/>
        </w:rPr>
      </w:pPr>
      <w:r>
        <w:rPr>
          <w:rFonts w:ascii="Tahoma" w:hAnsi="Tahoma" w:cs="Tahoma"/>
          <w:sz w:val="20"/>
          <w:szCs w:val="20"/>
        </w:rPr>
        <w:t xml:space="preserve">Zamawiający wyraża zgodę na zmianę przez Wykonawcę zakresu podwykonawstwa lub rezygnację </w:t>
      </w:r>
      <w:r>
        <w:rPr>
          <w:rFonts w:ascii="Tahoma" w:hAnsi="Tahoma" w:cs="Tahoma"/>
          <w:sz w:val="20"/>
          <w:szCs w:val="20"/>
        </w:rPr>
        <w:br/>
        <w:t xml:space="preserve">z realizacji podwykonawstwa w trakcie realizacji umowy, z tym że zmiana musi zostać dokonana </w:t>
      </w:r>
      <w:r>
        <w:rPr>
          <w:rFonts w:ascii="Tahoma" w:hAnsi="Tahoma" w:cs="Tahoma"/>
          <w:sz w:val="20"/>
          <w:szCs w:val="20"/>
        </w:rPr>
        <w:br/>
        <w:t>w formie aneksu, pod rygorem nieważności.</w:t>
      </w:r>
    </w:p>
    <w:p w14:paraId="44B74887" w14:textId="77777777" w:rsidR="00943055" w:rsidRDefault="00943055" w:rsidP="00F94FA7">
      <w:pPr>
        <w:pStyle w:val="Akapitzlist"/>
        <w:numPr>
          <w:ilvl w:val="0"/>
          <w:numId w:val="134"/>
        </w:numPr>
        <w:spacing w:line="240" w:lineRule="auto"/>
        <w:ind w:left="360"/>
        <w:jc w:val="both"/>
        <w:rPr>
          <w:rFonts w:ascii="Tahoma" w:hAnsi="Tahoma" w:cs="Tahoma"/>
          <w:sz w:val="20"/>
          <w:szCs w:val="20"/>
        </w:rPr>
      </w:pPr>
      <w:r>
        <w:rPr>
          <w:rFonts w:ascii="Tahoma" w:hAnsi="Tahoma" w:cs="Tahoma"/>
          <w:sz w:val="20"/>
          <w:szCs w:val="20"/>
        </w:rPr>
        <w:t xml:space="preserve">Zamawiający może dopuścić zmianę podwykonawcy. Wykonawca przed dokonaniem zmiany zobowiązany jest uzyskać zgodę Zamawiającego i dostarczyć projekt umowy z kolejnym podwykonawcą, z uwzględnieniem ust. 4 i 5 niniejszego paragrafu umowy. </w:t>
      </w:r>
    </w:p>
    <w:p w14:paraId="46663C82" w14:textId="413CC958" w:rsidR="00943055" w:rsidRPr="00F9389A" w:rsidRDefault="00943055" w:rsidP="00F94FA7">
      <w:pPr>
        <w:pStyle w:val="Akapitzlist"/>
        <w:numPr>
          <w:ilvl w:val="0"/>
          <w:numId w:val="134"/>
        </w:numPr>
        <w:spacing w:line="240" w:lineRule="auto"/>
        <w:ind w:left="360"/>
        <w:jc w:val="both"/>
        <w:rPr>
          <w:rFonts w:ascii="Tahoma" w:hAnsi="Tahoma" w:cs="Tahoma"/>
          <w:sz w:val="20"/>
          <w:szCs w:val="20"/>
        </w:rPr>
      </w:pPr>
      <w:r w:rsidRPr="00F9389A">
        <w:rPr>
          <w:rFonts w:ascii="Tahoma" w:hAnsi="Tahoma" w:cs="Tahoma"/>
          <w:sz w:val="20"/>
          <w:szCs w:val="20"/>
        </w:rPr>
        <w:t>Jeżeli zmiana albo rezygnacja z podwykonawstwa dotyczy podmiotu, na którego zasoby Wykonawca powoływał się, na zasadach określonych w art. 118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F9389A">
        <w:rPr>
          <w:rFonts w:ascii="Tahoma" w:hAnsi="Tahoma" w:cs="Tahoma"/>
          <w:color w:val="000000"/>
        </w:rPr>
        <w:t xml:space="preserve"> </w:t>
      </w:r>
      <w:r w:rsidRPr="00F9389A">
        <w:rPr>
          <w:rFonts w:ascii="Tahoma" w:hAnsi="Tahoma" w:cs="Tahoma"/>
          <w:sz w:val="20"/>
          <w:szCs w:val="20"/>
        </w:rPr>
        <w:t>Przepis art. 122 ustawy Pzp stosuje się odpowiednio.</w:t>
      </w:r>
      <w:r w:rsidRPr="00F9389A">
        <w:rPr>
          <w:rFonts w:ascii="Tahoma" w:hAnsi="Tahoma" w:cs="Tahoma"/>
          <w:color w:val="000000"/>
          <w:sz w:val="20"/>
          <w:szCs w:val="20"/>
        </w:rPr>
        <w:t xml:space="preserve"> Ponadto nowy podmiot nie może podlegać wykluczeniu w oparciu o przesłanki zawarte w art. 108 ust. 1 ustawy Pzp wskazane w swz. W tym celu Wykonawca jest zobowiązany przedłożyć stosowne dokumenty dotyczące tego podmiotu, które zostały przewidziane względem Wykonawcy w swz. Jeżeli wobec tego podmiotu zachodzą podstawy wykluczenia, o których mowa powyżej, </w:t>
      </w:r>
      <w:r w:rsidR="00A06759">
        <w:rPr>
          <w:rFonts w:ascii="Tahoma" w:hAnsi="Tahoma" w:cs="Tahoma"/>
          <w:color w:val="000000"/>
          <w:sz w:val="20"/>
          <w:szCs w:val="20"/>
        </w:rPr>
        <w:t>Z</w:t>
      </w:r>
      <w:r w:rsidRPr="00F9389A">
        <w:rPr>
          <w:rFonts w:ascii="Tahoma" w:hAnsi="Tahoma" w:cs="Tahoma"/>
          <w:color w:val="000000"/>
          <w:sz w:val="20"/>
          <w:szCs w:val="20"/>
        </w:rPr>
        <w:t>amawiający żąda aby wykonawca w terminie określonym przez zamawiającego zastąpił ten podmiot innym podmiotem lub podmiotami albo wykazał, że samodzielnie spełnia warunki w postępowaniu.</w:t>
      </w:r>
    </w:p>
    <w:p w14:paraId="5B2C1C6B" w14:textId="77777777" w:rsidR="00943055" w:rsidRPr="00427C61" w:rsidRDefault="00943055" w:rsidP="00F94FA7">
      <w:pPr>
        <w:pStyle w:val="Akapitzlist"/>
        <w:numPr>
          <w:ilvl w:val="0"/>
          <w:numId w:val="134"/>
        </w:numPr>
        <w:spacing w:line="240" w:lineRule="auto"/>
        <w:ind w:left="360"/>
        <w:jc w:val="both"/>
        <w:rPr>
          <w:rFonts w:ascii="Tahoma" w:hAnsi="Tahoma" w:cs="Tahoma"/>
          <w:sz w:val="20"/>
          <w:szCs w:val="20"/>
        </w:rPr>
      </w:pPr>
      <w:r w:rsidRPr="00427C61">
        <w:rPr>
          <w:rFonts w:ascii="Tahoma" w:hAnsi="Tahoma" w:cs="Tahoma"/>
          <w:sz w:val="20"/>
          <w:szCs w:val="20"/>
        </w:rPr>
        <w:t>Wykonawca ponosi wobec Zamawiającego pełną odpowiedzialność za usługi, które wykonuje przy pomocy podwykonawców.</w:t>
      </w:r>
    </w:p>
    <w:p w14:paraId="464B22DE" w14:textId="77777777" w:rsidR="00943055" w:rsidRPr="002023D2" w:rsidRDefault="00943055" w:rsidP="002549D3">
      <w:pPr>
        <w:pStyle w:val="Nagwek3"/>
      </w:pPr>
      <w:r w:rsidRPr="002023D2">
        <w:t>Wynagrodzenie i warunki płatności</w:t>
      </w:r>
    </w:p>
    <w:p w14:paraId="4B856B00" w14:textId="77777777" w:rsidR="00943055" w:rsidRPr="00C32ACA" w:rsidRDefault="00943055" w:rsidP="00A22913">
      <w:pPr>
        <w:pStyle w:val="Nagwek4"/>
        <w:spacing w:after="120"/>
      </w:pPr>
      <w:r w:rsidRPr="00C32ACA">
        <w:t>§</w:t>
      </w:r>
      <w:r>
        <w:t xml:space="preserve"> 6</w:t>
      </w:r>
    </w:p>
    <w:p w14:paraId="5866BC5C" w14:textId="77777777" w:rsidR="00943055" w:rsidRPr="004D4B8E" w:rsidRDefault="00943055" w:rsidP="00F94FA7">
      <w:pPr>
        <w:pStyle w:val="Akapitzlist"/>
        <w:numPr>
          <w:ilvl w:val="0"/>
          <w:numId w:val="135"/>
        </w:numPr>
        <w:spacing w:after="0" w:line="240" w:lineRule="auto"/>
        <w:ind w:left="360" w:hanging="294"/>
        <w:jc w:val="both"/>
        <w:rPr>
          <w:rFonts w:ascii="Tahoma" w:hAnsi="Tahoma" w:cs="Tahoma"/>
          <w:sz w:val="20"/>
          <w:szCs w:val="20"/>
        </w:rPr>
      </w:pPr>
      <w:r>
        <w:rPr>
          <w:rFonts w:ascii="Tahoma" w:hAnsi="Tahoma" w:cs="Tahoma"/>
          <w:sz w:val="20"/>
          <w:szCs w:val="20"/>
        </w:rPr>
        <w:t>Za wykonanie przedmiotu umowy strony ustalają szacunkowe w</w:t>
      </w:r>
      <w:r w:rsidRPr="004D4B8E">
        <w:rPr>
          <w:rFonts w:ascii="Tahoma" w:hAnsi="Tahoma" w:cs="Tahoma"/>
          <w:sz w:val="20"/>
          <w:szCs w:val="20"/>
        </w:rPr>
        <w:t>ynagrodzenie Wykonawcy ustalon</w:t>
      </w:r>
      <w:r>
        <w:rPr>
          <w:rFonts w:ascii="Tahoma" w:hAnsi="Tahoma" w:cs="Tahoma"/>
          <w:sz w:val="20"/>
          <w:szCs w:val="20"/>
        </w:rPr>
        <w:t>e</w:t>
      </w:r>
      <w:r w:rsidRPr="004D4B8E">
        <w:rPr>
          <w:rFonts w:ascii="Tahoma" w:hAnsi="Tahoma" w:cs="Tahoma"/>
          <w:sz w:val="20"/>
          <w:szCs w:val="20"/>
        </w:rPr>
        <w:t xml:space="preserve"> na podstawie materiałów przetargowych i wynosi:</w:t>
      </w:r>
    </w:p>
    <w:p w14:paraId="7854FBB2" w14:textId="77777777" w:rsidR="00943055" w:rsidRPr="004D4B8E" w:rsidRDefault="00943055" w:rsidP="000E658A">
      <w:pPr>
        <w:autoSpaceDN w:val="0"/>
        <w:adjustRightInd w:val="0"/>
        <w:ind w:left="540" w:hanging="180"/>
        <w:jc w:val="both"/>
        <w:rPr>
          <w:rFonts w:ascii="Tahoma" w:hAnsi="Tahoma" w:cs="Tahoma"/>
        </w:rPr>
      </w:pPr>
      <w:r w:rsidRPr="004D4B8E">
        <w:rPr>
          <w:rFonts w:ascii="Tahoma" w:hAnsi="Tahoma" w:cs="Tahoma"/>
        </w:rPr>
        <w:t xml:space="preserve">netto </w:t>
      </w:r>
      <w:r w:rsidRPr="004D4B8E">
        <w:rPr>
          <w:rFonts w:ascii="Tahoma" w:hAnsi="Tahoma" w:cs="Tahoma"/>
        </w:rPr>
        <w:tab/>
      </w:r>
      <w:r>
        <w:rPr>
          <w:rFonts w:ascii="Tahoma" w:hAnsi="Tahoma" w:cs="Tahoma"/>
        </w:rPr>
        <w:t>................</w:t>
      </w:r>
    </w:p>
    <w:p w14:paraId="6F48D98B" w14:textId="77777777" w:rsidR="00943055" w:rsidRPr="004D4B8E" w:rsidRDefault="00943055" w:rsidP="000E658A">
      <w:pPr>
        <w:autoSpaceDN w:val="0"/>
        <w:adjustRightInd w:val="0"/>
        <w:ind w:left="540" w:hanging="180"/>
        <w:jc w:val="both"/>
        <w:rPr>
          <w:rFonts w:ascii="Tahoma" w:hAnsi="Tahoma" w:cs="Tahoma"/>
        </w:rPr>
      </w:pPr>
      <w:r w:rsidRPr="004D4B8E">
        <w:rPr>
          <w:rFonts w:ascii="Tahoma" w:hAnsi="Tahoma" w:cs="Tahoma"/>
        </w:rPr>
        <w:t xml:space="preserve">VAT </w:t>
      </w:r>
      <w:r w:rsidRPr="004D4B8E">
        <w:rPr>
          <w:rFonts w:ascii="Tahoma" w:hAnsi="Tahoma" w:cs="Tahoma"/>
        </w:rPr>
        <w:tab/>
      </w:r>
      <w:r>
        <w:rPr>
          <w:rFonts w:ascii="Tahoma" w:hAnsi="Tahoma" w:cs="Tahoma"/>
        </w:rPr>
        <w:t>............</w:t>
      </w:r>
      <w:r w:rsidRPr="004D4B8E">
        <w:rPr>
          <w:rFonts w:ascii="Tahoma" w:hAnsi="Tahoma" w:cs="Tahoma"/>
        </w:rPr>
        <w:t xml:space="preserve"> %</w:t>
      </w:r>
    </w:p>
    <w:p w14:paraId="58CE8954" w14:textId="77777777" w:rsidR="00943055" w:rsidRPr="004D4B8E" w:rsidRDefault="00943055" w:rsidP="000E658A">
      <w:pPr>
        <w:autoSpaceDN w:val="0"/>
        <w:adjustRightInd w:val="0"/>
        <w:ind w:left="360"/>
        <w:jc w:val="both"/>
        <w:rPr>
          <w:rFonts w:ascii="Tahoma" w:hAnsi="Tahoma" w:cs="Tahoma"/>
        </w:rPr>
      </w:pPr>
      <w:r w:rsidRPr="004D4B8E">
        <w:rPr>
          <w:rFonts w:ascii="Tahoma" w:hAnsi="Tahoma" w:cs="Tahoma"/>
          <w:b/>
        </w:rPr>
        <w:t xml:space="preserve">brutto </w:t>
      </w:r>
      <w:r w:rsidRPr="004D4B8E">
        <w:rPr>
          <w:rFonts w:ascii="Tahoma" w:hAnsi="Tahoma" w:cs="Tahoma"/>
          <w:b/>
        </w:rPr>
        <w:tab/>
      </w:r>
      <w:r>
        <w:rPr>
          <w:rFonts w:ascii="Tahoma" w:hAnsi="Tahoma" w:cs="Tahoma"/>
          <w:b/>
        </w:rPr>
        <w:t xml:space="preserve">.................... </w:t>
      </w:r>
      <w:r w:rsidRPr="004D4B8E">
        <w:rPr>
          <w:rFonts w:ascii="Tahoma" w:hAnsi="Tahoma" w:cs="Tahoma"/>
        </w:rPr>
        <w:t>(słownie</w:t>
      </w:r>
      <w:r>
        <w:rPr>
          <w:rFonts w:ascii="Tahoma" w:hAnsi="Tahoma" w:cs="Tahoma"/>
        </w:rPr>
        <w:t>:</w:t>
      </w:r>
      <w:r w:rsidRPr="004D4B8E">
        <w:rPr>
          <w:rFonts w:ascii="Tahoma" w:hAnsi="Tahoma" w:cs="Tahoma"/>
        </w:rPr>
        <w:t xml:space="preserve"> </w:t>
      </w:r>
      <w:r>
        <w:rPr>
          <w:rFonts w:ascii="Tahoma" w:hAnsi="Tahoma" w:cs="Tahoma"/>
        </w:rPr>
        <w:t>....................</w:t>
      </w:r>
      <w:r w:rsidRPr="004D4B8E">
        <w:rPr>
          <w:rFonts w:ascii="Tahoma" w:hAnsi="Tahoma" w:cs="Tahoma"/>
        </w:rPr>
        <w:t>)</w:t>
      </w:r>
    </w:p>
    <w:p w14:paraId="067741A6" w14:textId="77777777" w:rsidR="00943055" w:rsidRPr="004D4B8E" w:rsidRDefault="00943055" w:rsidP="000E658A">
      <w:pPr>
        <w:autoSpaceDN w:val="0"/>
        <w:adjustRightInd w:val="0"/>
        <w:ind w:left="540" w:hanging="180"/>
        <w:jc w:val="both"/>
        <w:rPr>
          <w:rFonts w:ascii="Tahoma" w:hAnsi="Tahoma" w:cs="Tahoma"/>
        </w:rPr>
      </w:pPr>
      <w:r w:rsidRPr="004D4B8E">
        <w:rPr>
          <w:rFonts w:ascii="Tahoma" w:hAnsi="Tahoma" w:cs="Tahoma"/>
        </w:rPr>
        <w:t xml:space="preserve">Płatne w ramach Dział 900 Rozdział 90003 </w:t>
      </w:r>
      <w:r>
        <w:rPr>
          <w:rFonts w:ascii="Tahoma" w:hAnsi="Tahoma" w:cs="Tahoma"/>
        </w:rPr>
        <w:t xml:space="preserve">§ 4300 </w:t>
      </w:r>
      <w:r w:rsidRPr="004D4B8E">
        <w:rPr>
          <w:rFonts w:ascii="Tahoma" w:hAnsi="Tahoma" w:cs="Tahoma"/>
        </w:rPr>
        <w:t>budżetu Gminy Mszana</w:t>
      </w:r>
      <w:r>
        <w:rPr>
          <w:rFonts w:ascii="Tahoma" w:hAnsi="Tahoma" w:cs="Tahoma"/>
        </w:rPr>
        <w:t>.</w:t>
      </w:r>
    </w:p>
    <w:p w14:paraId="281E2086" w14:textId="77777777" w:rsidR="00943055" w:rsidRPr="00510ACB" w:rsidRDefault="00943055" w:rsidP="00F94FA7">
      <w:pPr>
        <w:pStyle w:val="Default"/>
        <w:numPr>
          <w:ilvl w:val="0"/>
          <w:numId w:val="135"/>
        </w:numPr>
        <w:ind w:left="400" w:hanging="300"/>
        <w:jc w:val="both"/>
      </w:pPr>
      <w:r w:rsidRPr="00F379CB">
        <w:rPr>
          <w:rFonts w:ascii="Tahoma" w:hAnsi="Tahoma" w:cs="Tahoma"/>
          <w:sz w:val="20"/>
        </w:rPr>
        <w:t xml:space="preserve">Obowiązującą formą wynagrodzenia Wykonawcy z tytułu należytego wykonania, wszystkich obowiązków objętych przedmiotem niniejszej umowy, będzie wynagrodzenie </w:t>
      </w:r>
      <w:r>
        <w:rPr>
          <w:rFonts w:ascii="Tahoma" w:hAnsi="Tahoma" w:cs="Tahoma"/>
          <w:sz w:val="20"/>
        </w:rPr>
        <w:t>kosztorysowe</w:t>
      </w:r>
      <w:r w:rsidRPr="00F379CB">
        <w:rPr>
          <w:rFonts w:ascii="Tahoma" w:hAnsi="Tahoma" w:cs="Tahoma"/>
          <w:sz w:val="20"/>
        </w:rPr>
        <w:t xml:space="preserve">, </w:t>
      </w:r>
      <w:r>
        <w:rPr>
          <w:rFonts w:ascii="Tahoma" w:hAnsi="Tahoma" w:cs="Tahoma"/>
          <w:sz w:val="20"/>
        </w:rPr>
        <w:t>gdzie rzeczywiste wynagrodzenie Wykonawcy będzie stanowiło</w:t>
      </w:r>
      <w:r w:rsidRPr="00F379CB">
        <w:rPr>
          <w:rFonts w:ascii="Tahoma" w:hAnsi="Tahoma" w:cs="Tahoma"/>
          <w:sz w:val="20"/>
        </w:rPr>
        <w:t xml:space="preserve"> iloczyn ilości faktycznie </w:t>
      </w:r>
      <w:r>
        <w:rPr>
          <w:rFonts w:ascii="Tahoma" w:hAnsi="Tahoma" w:cs="Tahoma"/>
          <w:sz w:val="20"/>
        </w:rPr>
        <w:t>wykonanych ilości godzin pracy sprzętu i zużytego materiału oraz ich ceny jednostkowej</w:t>
      </w:r>
      <w:r w:rsidRPr="00F379CB">
        <w:rPr>
          <w:rFonts w:ascii="Tahoma" w:hAnsi="Tahoma" w:cs="Tahoma"/>
          <w:sz w:val="20"/>
        </w:rPr>
        <w:t xml:space="preserve">, płatne na podstawie faktury wystawionej po zakończeniu </w:t>
      </w:r>
      <w:r>
        <w:rPr>
          <w:rFonts w:ascii="Tahoma" w:hAnsi="Tahoma" w:cs="Tahoma"/>
          <w:sz w:val="20"/>
        </w:rPr>
        <w:t>okresu, o którym mowa w ust. 9.</w:t>
      </w:r>
      <w:r w:rsidRPr="00F379CB">
        <w:t xml:space="preserve"> </w:t>
      </w:r>
    </w:p>
    <w:p w14:paraId="26D27665" w14:textId="77777777" w:rsidR="00943055" w:rsidRPr="004D4B8E" w:rsidRDefault="00943055" w:rsidP="00F94FA7">
      <w:pPr>
        <w:numPr>
          <w:ilvl w:val="0"/>
          <w:numId w:val="135"/>
        </w:numPr>
        <w:suppressAutoHyphens w:val="0"/>
        <w:overflowPunct/>
        <w:autoSpaceDN w:val="0"/>
        <w:adjustRightInd w:val="0"/>
        <w:ind w:left="400" w:hanging="300"/>
        <w:jc w:val="both"/>
        <w:textAlignment w:val="auto"/>
        <w:rPr>
          <w:rFonts w:ascii="Tahoma" w:hAnsi="Tahoma" w:cs="Tahoma"/>
        </w:rPr>
      </w:pPr>
      <w:r w:rsidRPr="004D4B8E">
        <w:rPr>
          <w:rFonts w:ascii="Tahoma" w:hAnsi="Tahoma" w:cs="Tahoma"/>
        </w:rPr>
        <w:t xml:space="preserve">Strony ustalają, że w celu prawidłowego rozliczenia zakresu wykonywanych usług przyjmuje się stawki jednostkowe </w:t>
      </w:r>
      <w:r w:rsidRPr="004D4B8E">
        <w:rPr>
          <w:rFonts w:ascii="Tahoma" w:hAnsi="Tahoma" w:cs="Tahoma"/>
          <w:b/>
        </w:rPr>
        <w:t>netto</w:t>
      </w:r>
      <w:r w:rsidRPr="004D4B8E">
        <w:rPr>
          <w:rFonts w:ascii="Tahoma" w:hAnsi="Tahoma" w:cs="Tahoma"/>
        </w:rPr>
        <w:t xml:space="preserve"> wynikające z oferty Wykonawcy i wynoszące:</w:t>
      </w:r>
    </w:p>
    <w:p w14:paraId="7314BFA1" w14:textId="6E2A6555" w:rsidR="00943055" w:rsidRDefault="00943055" w:rsidP="00590C08">
      <w:pPr>
        <w:pStyle w:val="Akapitzlist"/>
        <w:tabs>
          <w:tab w:val="left" w:pos="3700"/>
        </w:tabs>
        <w:ind w:left="0"/>
        <w:jc w:val="both"/>
        <w:rPr>
          <w:rFonts w:ascii="Tahoma" w:hAnsi="Tahoma" w:cs="Tahoma"/>
          <w:sz w:val="20"/>
          <w:szCs w:val="20"/>
        </w:rPr>
      </w:pPr>
      <w:r>
        <w:rPr>
          <w:rFonts w:ascii="Tahoma" w:hAnsi="Tahoma" w:cs="Tahoma"/>
          <w:sz w:val="20"/>
          <w:szCs w:val="20"/>
        </w:rPr>
        <w:t xml:space="preserve">- </w:t>
      </w:r>
      <w:r w:rsidRPr="004D4B8E">
        <w:rPr>
          <w:rFonts w:ascii="Tahoma" w:hAnsi="Tahoma" w:cs="Tahoma"/>
          <w:sz w:val="20"/>
          <w:szCs w:val="20"/>
        </w:rPr>
        <w:t>1</w:t>
      </w:r>
      <w:r w:rsidR="00863F05">
        <w:rPr>
          <w:rFonts w:ascii="Tahoma" w:hAnsi="Tahoma" w:cs="Tahoma"/>
          <w:sz w:val="20"/>
          <w:szCs w:val="20"/>
        </w:rPr>
        <w:t xml:space="preserve"> </w:t>
      </w:r>
      <w:r>
        <w:rPr>
          <w:rFonts w:ascii="Tahoma" w:hAnsi="Tahoma" w:cs="Tahoma"/>
          <w:sz w:val="20"/>
          <w:szCs w:val="20"/>
        </w:rPr>
        <w:t>godzina pracy sprzętu</w:t>
      </w:r>
      <w:r>
        <w:rPr>
          <w:rFonts w:ascii="Tahoma" w:hAnsi="Tahoma" w:cs="Tahoma"/>
          <w:sz w:val="20"/>
          <w:szCs w:val="20"/>
        </w:rPr>
        <w:tab/>
      </w:r>
      <w:r w:rsidRPr="000E658A">
        <w:rPr>
          <w:rFonts w:ascii="Tahoma" w:hAnsi="Tahoma" w:cs="Tahoma"/>
          <w:sz w:val="20"/>
          <w:szCs w:val="20"/>
        </w:rPr>
        <w:t xml:space="preserve">......... zł </w:t>
      </w:r>
    </w:p>
    <w:p w14:paraId="7E087381" w14:textId="77777777" w:rsidR="00943055" w:rsidRDefault="00943055" w:rsidP="00590C08">
      <w:pPr>
        <w:pStyle w:val="Akapitzlist"/>
        <w:tabs>
          <w:tab w:val="left" w:pos="3700"/>
        </w:tabs>
        <w:ind w:left="0"/>
        <w:jc w:val="both"/>
        <w:rPr>
          <w:rFonts w:ascii="Tahoma" w:hAnsi="Tahoma" w:cs="Tahoma"/>
          <w:sz w:val="20"/>
          <w:szCs w:val="20"/>
        </w:rPr>
      </w:pPr>
      <w:r>
        <w:rPr>
          <w:rFonts w:ascii="Tahoma" w:hAnsi="Tahoma" w:cs="Tahoma"/>
          <w:sz w:val="20"/>
          <w:szCs w:val="20"/>
        </w:rPr>
        <w:t xml:space="preserve">- </w:t>
      </w:r>
      <w:r w:rsidRPr="000E658A">
        <w:rPr>
          <w:rFonts w:ascii="Tahoma" w:hAnsi="Tahoma" w:cs="Tahoma"/>
          <w:sz w:val="20"/>
          <w:szCs w:val="20"/>
        </w:rPr>
        <w:t>1 tona zużytej soli drogowej</w:t>
      </w:r>
      <w:r w:rsidRPr="000E658A">
        <w:rPr>
          <w:rFonts w:ascii="Tahoma" w:hAnsi="Tahoma" w:cs="Tahoma"/>
          <w:sz w:val="20"/>
          <w:szCs w:val="20"/>
        </w:rPr>
        <w:tab/>
        <w:t xml:space="preserve">......... zł </w:t>
      </w:r>
    </w:p>
    <w:p w14:paraId="25440AFC" w14:textId="77777777" w:rsidR="00943055" w:rsidRPr="004D4B8E" w:rsidRDefault="00943055" w:rsidP="00590C08">
      <w:pPr>
        <w:pStyle w:val="Akapitzlist"/>
        <w:tabs>
          <w:tab w:val="left" w:pos="3700"/>
        </w:tabs>
        <w:ind w:left="0"/>
        <w:jc w:val="both"/>
        <w:rPr>
          <w:rFonts w:ascii="Tahoma" w:hAnsi="Tahoma" w:cs="Tahoma"/>
          <w:sz w:val="20"/>
          <w:szCs w:val="20"/>
        </w:rPr>
      </w:pPr>
      <w:r>
        <w:rPr>
          <w:rFonts w:ascii="Tahoma" w:hAnsi="Tahoma" w:cs="Tahoma"/>
          <w:sz w:val="20"/>
          <w:szCs w:val="20"/>
        </w:rPr>
        <w:t xml:space="preserve">- </w:t>
      </w:r>
      <w:r w:rsidRPr="000E658A">
        <w:rPr>
          <w:rFonts w:ascii="Tahoma" w:hAnsi="Tahoma" w:cs="Tahoma"/>
          <w:sz w:val="20"/>
          <w:szCs w:val="20"/>
        </w:rPr>
        <w:t>1 tona zużytego piasku</w:t>
      </w:r>
      <w:r w:rsidRPr="000E658A">
        <w:rPr>
          <w:rFonts w:ascii="Tahoma" w:hAnsi="Tahoma" w:cs="Tahoma"/>
          <w:sz w:val="20"/>
          <w:szCs w:val="20"/>
        </w:rPr>
        <w:tab/>
        <w:t>.........</w:t>
      </w:r>
      <w:r>
        <w:rPr>
          <w:rFonts w:ascii="Tahoma" w:hAnsi="Tahoma" w:cs="Tahoma"/>
          <w:sz w:val="20"/>
          <w:szCs w:val="20"/>
        </w:rPr>
        <w:t xml:space="preserve"> zł </w:t>
      </w:r>
    </w:p>
    <w:p w14:paraId="3E662769" w14:textId="77777777" w:rsidR="00943055" w:rsidRPr="009B3635" w:rsidRDefault="00943055" w:rsidP="00DE2FD2">
      <w:pPr>
        <w:pStyle w:val="Akapitzlist"/>
        <w:numPr>
          <w:ilvl w:val="0"/>
          <w:numId w:val="135"/>
        </w:numPr>
        <w:tabs>
          <w:tab w:val="left" w:pos="500"/>
        </w:tabs>
        <w:spacing w:line="240" w:lineRule="auto"/>
        <w:ind w:left="400" w:hanging="300"/>
        <w:jc w:val="both"/>
        <w:rPr>
          <w:rFonts w:ascii="Tahoma" w:hAnsi="Tahoma" w:cs="Tahoma"/>
          <w:sz w:val="20"/>
          <w:szCs w:val="20"/>
        </w:rPr>
      </w:pPr>
      <w:r w:rsidRPr="009B3635">
        <w:rPr>
          <w:rFonts w:ascii="Tahoma" w:hAnsi="Tahoma" w:cs="Tahoma"/>
          <w:sz w:val="20"/>
          <w:szCs w:val="20"/>
        </w:rPr>
        <w:t xml:space="preserve">Zmiana ustalonego w ust. 1 wynagrodzenia nastąpi jedynie w przypadku, gdy ilość faktycznie wykonanych usług będzie mniejsza lub większa od ilości przedstawionej w </w:t>
      </w:r>
      <w:r>
        <w:rPr>
          <w:rFonts w:ascii="Tahoma" w:hAnsi="Tahoma" w:cs="Tahoma"/>
          <w:sz w:val="20"/>
          <w:szCs w:val="20"/>
        </w:rPr>
        <w:t>zał. nr 2 do swz oraz formularzu ofertowym</w:t>
      </w:r>
      <w:r w:rsidRPr="009B3635">
        <w:rPr>
          <w:rFonts w:ascii="Tahoma" w:hAnsi="Tahoma" w:cs="Tahoma"/>
          <w:sz w:val="20"/>
          <w:szCs w:val="20"/>
        </w:rPr>
        <w:t>. W takim przypadku wynagrodzenie określone w ust. 1 zostanie proporcjonalnie zmniejszone lub zwiększone przy zachowaniu cen jednostkowych, przedstawionych w formularzu ofertowym</w:t>
      </w:r>
      <w:r>
        <w:rPr>
          <w:rFonts w:ascii="Tahoma" w:hAnsi="Tahoma" w:cs="Tahoma"/>
          <w:sz w:val="20"/>
          <w:szCs w:val="20"/>
        </w:rPr>
        <w:t>, o których mowa w ust. 3.</w:t>
      </w:r>
    </w:p>
    <w:p w14:paraId="7002B405" w14:textId="77777777" w:rsidR="00943055" w:rsidRPr="00016FEF" w:rsidRDefault="00943055" w:rsidP="00F94FA7">
      <w:pPr>
        <w:pStyle w:val="Akapitzlist"/>
        <w:numPr>
          <w:ilvl w:val="0"/>
          <w:numId w:val="135"/>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split payment. Zapłatę w tym systemie uznaje się za dokonanie płatności w terminie ustalonym w § 7 ust. </w:t>
      </w:r>
      <w:r>
        <w:rPr>
          <w:rFonts w:ascii="Tahoma" w:hAnsi="Tahoma" w:cs="Tahoma"/>
          <w:sz w:val="20"/>
          <w:szCs w:val="20"/>
        </w:rPr>
        <w:t>7</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32C10B98" w14:textId="77777777" w:rsidR="00943055" w:rsidRPr="00211532" w:rsidRDefault="00943055"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sidRPr="004D4B8E">
        <w:rPr>
          <w:rFonts w:ascii="Tahoma" w:hAnsi="Tahoma" w:cs="Tahoma"/>
          <w:sz w:val="20"/>
          <w:szCs w:val="20"/>
        </w:rPr>
        <w:lastRenderedPageBreak/>
        <w:t>Rozliczenie czasu pracy następuje na podstawie odczytów systemu monitorowania czasu pracy. Wykonawca jest zobowiązany niezwłocznie informować odpowiedzialnego pracownika UG o ewentualnym wykorzystaniu do prac sprzętu nie posiadającego systemu monitorowania – pojazd taki może zostać użyty po uzyskaniu zgody pracownika UG</w:t>
      </w:r>
      <w:r>
        <w:rPr>
          <w:rFonts w:ascii="Tahoma" w:hAnsi="Tahoma" w:cs="Tahoma"/>
          <w:sz w:val="20"/>
          <w:szCs w:val="20"/>
        </w:rPr>
        <w:t>,</w:t>
      </w:r>
      <w:r w:rsidRPr="004D4B8E">
        <w:rPr>
          <w:rFonts w:ascii="Tahoma" w:hAnsi="Tahoma" w:cs="Tahoma"/>
          <w:sz w:val="20"/>
          <w:szCs w:val="20"/>
        </w:rPr>
        <w:t xml:space="preserve"> a rozliczenie nastąpi na podstawie karty pracy pojazdu zatwierdzonej przez osoby odpowiedzialne za realizację zamówienia. Analogicznie niezwłocznemu zgłoszeniu podlega sytuacja jakiejkolwiek awarii systemu </w:t>
      </w:r>
      <w:r w:rsidRPr="00211532">
        <w:rPr>
          <w:rFonts w:ascii="Tahoma" w:hAnsi="Tahoma" w:cs="Tahoma"/>
          <w:sz w:val="20"/>
          <w:szCs w:val="20"/>
        </w:rPr>
        <w:t>monitorowania czasu pracy.</w:t>
      </w:r>
    </w:p>
    <w:p w14:paraId="32E68FB9" w14:textId="77777777" w:rsidR="00943055" w:rsidRPr="00211532" w:rsidRDefault="00943055"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sidRPr="00211532">
        <w:rPr>
          <w:rFonts w:ascii="Tahoma" w:hAnsi="Tahoma" w:cs="Tahoma"/>
          <w:sz w:val="20"/>
          <w:szCs w:val="20"/>
        </w:rPr>
        <w:t>Do rozliczenia wykonywania usługi przyjmuje się faktyczny czas pracy wykonany przez Wykonawcę na terenie Gminy. Zamawiający nie zalicza jako czasu wykonywania usługi dojazdu jak również powrotu na teren bazy Wykonawcy. Zamawiający nie zalicza również czasu nieuzasadnionych przerw w wykonywaniu usługi.</w:t>
      </w:r>
    </w:p>
    <w:p w14:paraId="52248D50" w14:textId="77777777" w:rsidR="00943055" w:rsidRPr="00211532" w:rsidRDefault="00943055"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sidRPr="00211532">
        <w:rPr>
          <w:rFonts w:ascii="Tahoma" w:hAnsi="Tahoma" w:cs="Tahoma"/>
          <w:sz w:val="20"/>
          <w:szCs w:val="20"/>
        </w:rPr>
        <w:t xml:space="preserve">W wypadku wątpliwości Zamawiającego, co do ilości zużytych materiałów w trakcie realizacji zamówienia, Wykonawca zobowiązany jest do złożenia szczegółowych wyjaśnień np. dotyczących miejsc użycia, stosowanego sposobu zapobiegania śliskości,  ilości zużytego materiału do utrzymania dróg. Brak stosownych wyjaśnień lub wyjaśnienia budzące dalsze wątpliwości będą mogły skutkować kontrolą przeprowadzoną na miejscu przez pracownika Urzędu Gminy </w:t>
      </w:r>
      <w:r>
        <w:rPr>
          <w:rFonts w:ascii="Tahoma" w:hAnsi="Tahoma" w:cs="Tahoma"/>
          <w:sz w:val="20"/>
          <w:szCs w:val="20"/>
        </w:rPr>
        <w:br/>
      </w:r>
      <w:r w:rsidRPr="00211532">
        <w:rPr>
          <w:rFonts w:ascii="Tahoma" w:hAnsi="Tahoma" w:cs="Tahoma"/>
          <w:sz w:val="20"/>
          <w:szCs w:val="20"/>
        </w:rPr>
        <w:t>i koordynatora wyznaczonego przez Wykonawcę a w konsekwencji również nie zaliczeniem przez Zamawiającego ilości wskazanej przez Wykonawcę.</w:t>
      </w:r>
    </w:p>
    <w:p w14:paraId="5F4E1F7C" w14:textId="2A54F85E" w:rsidR="00943055" w:rsidRPr="00211532" w:rsidRDefault="00943055" w:rsidP="0050589E">
      <w:pPr>
        <w:pStyle w:val="Akapitzlist"/>
        <w:numPr>
          <w:ilvl w:val="0"/>
          <w:numId w:val="135"/>
        </w:numPr>
        <w:tabs>
          <w:tab w:val="left" w:pos="360"/>
        </w:tabs>
        <w:spacing w:after="0" w:line="240" w:lineRule="auto"/>
        <w:ind w:left="360"/>
        <w:jc w:val="both"/>
        <w:rPr>
          <w:rFonts w:ascii="Tahoma" w:hAnsi="Tahoma" w:cs="Tahoma"/>
          <w:sz w:val="20"/>
          <w:szCs w:val="20"/>
        </w:rPr>
      </w:pPr>
      <w:r w:rsidRPr="00211532">
        <w:rPr>
          <w:rFonts w:ascii="Tahoma" w:hAnsi="Tahoma" w:cs="Tahoma"/>
          <w:sz w:val="20"/>
          <w:szCs w:val="20"/>
        </w:rPr>
        <w:t xml:space="preserve">Faktury należy przedkładać w </w:t>
      </w:r>
      <w:r w:rsidRPr="00F568AB">
        <w:rPr>
          <w:rFonts w:ascii="Tahoma" w:hAnsi="Tahoma" w:cs="Tahoma"/>
          <w:sz w:val="20"/>
          <w:szCs w:val="20"/>
        </w:rPr>
        <w:t xml:space="preserve">okresach 14 </w:t>
      </w:r>
      <w:r w:rsidR="00633A39" w:rsidRPr="00F568AB">
        <w:rPr>
          <w:rFonts w:ascii="Tahoma" w:hAnsi="Tahoma" w:cs="Tahoma"/>
          <w:sz w:val="20"/>
          <w:szCs w:val="20"/>
        </w:rPr>
        <w:t>–</w:t>
      </w:r>
      <w:r w:rsidRPr="00F568AB">
        <w:rPr>
          <w:rFonts w:ascii="Tahoma" w:hAnsi="Tahoma" w:cs="Tahoma"/>
          <w:sz w:val="20"/>
          <w:szCs w:val="20"/>
        </w:rPr>
        <w:t xml:space="preserve"> dniowych</w:t>
      </w:r>
      <w:r w:rsidR="00B051BE" w:rsidRPr="00F568AB">
        <w:rPr>
          <w:rFonts w:ascii="Tahoma" w:hAnsi="Tahoma" w:cs="Tahoma"/>
          <w:sz w:val="20"/>
          <w:szCs w:val="20"/>
        </w:rPr>
        <w:t xml:space="preserve"> lub </w:t>
      </w:r>
      <w:r w:rsidR="00633A39" w:rsidRPr="00F568AB">
        <w:rPr>
          <w:rFonts w:ascii="Tahoma" w:hAnsi="Tahoma" w:cs="Tahoma"/>
          <w:sz w:val="20"/>
          <w:szCs w:val="20"/>
        </w:rPr>
        <w:t>miesięcznych</w:t>
      </w:r>
      <w:r w:rsidR="00B051BE" w:rsidRPr="00F568AB">
        <w:rPr>
          <w:rFonts w:ascii="Tahoma" w:hAnsi="Tahoma" w:cs="Tahoma"/>
          <w:sz w:val="20"/>
          <w:szCs w:val="20"/>
        </w:rPr>
        <w:t xml:space="preserve"> (w zależności od potrzeb Zamawiajęcego)</w:t>
      </w:r>
      <w:r w:rsidRPr="00211532">
        <w:rPr>
          <w:rFonts w:ascii="Tahoma" w:hAnsi="Tahoma" w:cs="Tahoma"/>
          <w:sz w:val="20"/>
          <w:szCs w:val="20"/>
        </w:rPr>
        <w:t xml:space="preserve"> za wykonane usługi, do 10 dni po zakończeniu danego okresu. Podstawą wystawienia faktury jest złożenie raportu z wykonania usługi za dany okres, sporządzonego i podpisanego przez osoby upoważnione z ramienia Zamawiającego i Wykonawcy, potwierdzającego wykonanie usługi będącej przedmiotem umowy. </w:t>
      </w:r>
    </w:p>
    <w:p w14:paraId="531AC7B0" w14:textId="77777777" w:rsidR="00943055" w:rsidRDefault="00943055"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Pr>
          <w:rFonts w:ascii="Tahoma" w:hAnsi="Tahoma" w:cs="Tahoma"/>
          <w:sz w:val="20"/>
          <w:szCs w:val="20"/>
        </w:rPr>
        <w:t>P</w:t>
      </w:r>
      <w:r w:rsidRPr="001C1960">
        <w:rPr>
          <w:rFonts w:ascii="Tahoma" w:hAnsi="Tahoma" w:cs="Tahoma"/>
          <w:sz w:val="20"/>
          <w:szCs w:val="20"/>
        </w:rPr>
        <w:t xml:space="preserve">łatność faktury będzie dokonana przelewem przez Zamawiającego z jego konta na rachunek Wykonawcy </w:t>
      </w:r>
      <w:r>
        <w:rPr>
          <w:rFonts w:ascii="Tahoma" w:hAnsi="Tahoma" w:cs="Tahoma"/>
          <w:sz w:val="20"/>
          <w:szCs w:val="20"/>
        </w:rPr>
        <w:t>wskazany na fakturze</w:t>
      </w:r>
      <w:r w:rsidRPr="001C1960">
        <w:rPr>
          <w:rFonts w:ascii="Tahoma" w:hAnsi="Tahoma" w:cs="Tahoma"/>
          <w:sz w:val="20"/>
          <w:szCs w:val="20"/>
        </w:rPr>
        <w:t xml:space="preserve">, w terminie do </w:t>
      </w:r>
      <w:r>
        <w:rPr>
          <w:rFonts w:ascii="Tahoma" w:hAnsi="Tahoma" w:cs="Tahoma"/>
          <w:sz w:val="20"/>
          <w:szCs w:val="20"/>
        </w:rPr>
        <w:t>30</w:t>
      </w:r>
      <w:r w:rsidRPr="001C1960">
        <w:rPr>
          <w:rFonts w:ascii="Tahoma" w:hAnsi="Tahoma" w:cs="Tahoma"/>
          <w:sz w:val="20"/>
          <w:szCs w:val="20"/>
        </w:rPr>
        <w:t xml:space="preserve"> dni</w:t>
      </w:r>
      <w:r>
        <w:rPr>
          <w:rFonts w:ascii="Tahoma" w:hAnsi="Tahoma" w:cs="Tahoma"/>
          <w:sz w:val="20"/>
          <w:szCs w:val="20"/>
        </w:rPr>
        <w:t>.</w:t>
      </w:r>
    </w:p>
    <w:p w14:paraId="456B9D81" w14:textId="77777777" w:rsidR="00943055" w:rsidRPr="004D4B8E" w:rsidRDefault="00943055" w:rsidP="0050589E">
      <w:pPr>
        <w:pStyle w:val="Akapitzlist"/>
        <w:numPr>
          <w:ilvl w:val="0"/>
          <w:numId w:val="135"/>
        </w:numPr>
        <w:tabs>
          <w:tab w:val="left" w:pos="360"/>
        </w:tabs>
        <w:spacing w:after="0" w:line="240" w:lineRule="auto"/>
        <w:ind w:left="360"/>
        <w:jc w:val="both"/>
        <w:rPr>
          <w:rFonts w:ascii="Tahoma" w:hAnsi="Tahoma" w:cs="Tahoma"/>
          <w:sz w:val="20"/>
          <w:szCs w:val="20"/>
        </w:rPr>
      </w:pPr>
      <w:r w:rsidRPr="004D4B8E">
        <w:rPr>
          <w:rFonts w:ascii="Tahoma" w:hAnsi="Tahoma" w:cs="Tahoma"/>
          <w:sz w:val="20"/>
          <w:szCs w:val="20"/>
        </w:rPr>
        <w:t>Termin zapłaty liczony będzie od daty dostarczenia Zamawiają</w:t>
      </w:r>
      <w:r>
        <w:rPr>
          <w:rFonts w:ascii="Tahoma" w:hAnsi="Tahoma" w:cs="Tahoma"/>
          <w:sz w:val="20"/>
          <w:szCs w:val="20"/>
        </w:rPr>
        <w:t>cemu dokumentów rozliczeniowych:</w:t>
      </w:r>
    </w:p>
    <w:p w14:paraId="4C862D49" w14:textId="77777777" w:rsidR="00943055" w:rsidRPr="00023077" w:rsidRDefault="00943055" w:rsidP="00F94FA7">
      <w:pPr>
        <w:pStyle w:val="Akapitzlist"/>
        <w:numPr>
          <w:ilvl w:val="0"/>
          <w:numId w:val="11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faktury Wykonawcy z naliczonym podatkiem VAT oraz wpisanym numerem NIP Zamawiającego, </w:t>
      </w:r>
    </w:p>
    <w:p w14:paraId="5284380A" w14:textId="77777777" w:rsidR="00943055" w:rsidRDefault="00943055" w:rsidP="00F94FA7">
      <w:pPr>
        <w:pStyle w:val="Akapitzlist"/>
        <w:numPr>
          <w:ilvl w:val="0"/>
          <w:numId w:val="117"/>
        </w:numPr>
        <w:tabs>
          <w:tab w:val="left" w:pos="700"/>
        </w:tabs>
        <w:spacing w:after="0" w:line="240" w:lineRule="auto"/>
        <w:ind w:hanging="539"/>
        <w:jc w:val="both"/>
        <w:rPr>
          <w:rFonts w:ascii="Tahoma" w:hAnsi="Tahoma" w:cs="Tahoma"/>
          <w:sz w:val="20"/>
          <w:szCs w:val="20"/>
        </w:rPr>
      </w:pPr>
      <w:r w:rsidRPr="004D4B8E">
        <w:rPr>
          <w:rFonts w:ascii="Tahoma" w:hAnsi="Tahoma" w:cs="Tahoma"/>
          <w:sz w:val="20"/>
          <w:szCs w:val="20"/>
        </w:rPr>
        <w:t>karty pracy pojazdu zatwierdzonej przez osoby odpowiedzialne za realizację zamówienia</w:t>
      </w:r>
      <w:r>
        <w:rPr>
          <w:rFonts w:ascii="Tahoma" w:hAnsi="Tahoma" w:cs="Tahoma"/>
          <w:sz w:val="20"/>
          <w:szCs w:val="20"/>
        </w:rPr>
        <w:t>,</w:t>
      </w:r>
    </w:p>
    <w:p w14:paraId="3566AE67" w14:textId="77777777" w:rsidR="00943055" w:rsidRPr="00023077" w:rsidRDefault="00943055" w:rsidP="00F94FA7">
      <w:pPr>
        <w:pStyle w:val="Akapitzlist"/>
        <w:numPr>
          <w:ilvl w:val="0"/>
          <w:numId w:val="11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dokumentów określonych w ust. </w:t>
      </w:r>
      <w:r>
        <w:rPr>
          <w:rFonts w:ascii="Tahoma" w:hAnsi="Tahoma" w:cs="Tahoma"/>
          <w:sz w:val="20"/>
          <w:szCs w:val="20"/>
        </w:rPr>
        <w:t>12</w:t>
      </w:r>
      <w:r w:rsidRPr="00023077">
        <w:rPr>
          <w:rFonts w:ascii="Tahoma" w:hAnsi="Tahoma" w:cs="Tahoma"/>
          <w:sz w:val="20"/>
          <w:szCs w:val="20"/>
        </w:rPr>
        <w:t xml:space="preserve"> niniejszego paragrafu lub oświadczenia Wykonawcy o braku zaangażowania podwykonawców.</w:t>
      </w:r>
    </w:p>
    <w:p w14:paraId="3F3D65EE" w14:textId="77777777" w:rsidR="00943055" w:rsidRDefault="00943055" w:rsidP="0050589E">
      <w:pPr>
        <w:widowControl w:val="0"/>
        <w:numPr>
          <w:ilvl w:val="0"/>
          <w:numId w:val="136"/>
        </w:numPr>
        <w:overflowPunct/>
        <w:autoSpaceDE/>
        <w:ind w:left="357" w:hanging="357"/>
        <w:jc w:val="both"/>
        <w:textAlignment w:val="auto"/>
        <w:rPr>
          <w:rFonts w:ascii="Tahoma" w:hAnsi="Tahoma" w:cs="Tahoma"/>
        </w:rPr>
      </w:pPr>
      <w:r>
        <w:rPr>
          <w:rFonts w:ascii="Tahoma" w:hAnsi="Tahoma" w:cs="Tahoma"/>
        </w:rPr>
        <w:t>Warunkiem zapłaty należnego Wykonawcy wynagrodzenia jest uregulowanie przez Wykonawcę wszystkich zobowiązań za usługi wykonane przez podwykonawców i przedstawienie Zamawiającemu:</w:t>
      </w:r>
    </w:p>
    <w:p w14:paraId="317C445D" w14:textId="77777777" w:rsidR="00943055" w:rsidRPr="00023077" w:rsidRDefault="00943055" w:rsidP="00F94FA7">
      <w:pPr>
        <w:pStyle w:val="Akapitzlist"/>
        <w:widowControl w:val="0"/>
        <w:numPr>
          <w:ilvl w:val="0"/>
          <w:numId w:val="11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 xml:space="preserve">kopii faktury wystawionej wykonawcy przez podwykonawcę za wykonane przez niego </w:t>
      </w:r>
      <w:r>
        <w:rPr>
          <w:rFonts w:ascii="Tahoma" w:hAnsi="Tahoma" w:cs="Tahoma"/>
          <w:sz w:val="20"/>
          <w:szCs w:val="20"/>
        </w:rPr>
        <w:t xml:space="preserve">usługi </w:t>
      </w:r>
      <w:r w:rsidRPr="00023077">
        <w:rPr>
          <w:rFonts w:ascii="Tahoma" w:hAnsi="Tahoma" w:cs="Tahoma"/>
          <w:sz w:val="20"/>
          <w:szCs w:val="20"/>
        </w:rPr>
        <w:t xml:space="preserve">łącznie z kopią przelewu bankowego lub innego dokumentu stwierdzającego o dokonaniu zapłaty podwykonawcy należnego wynagrodzenia, potwierdzonego przez wykonawcę za zgodność z oryginałem oraz </w:t>
      </w:r>
    </w:p>
    <w:p w14:paraId="075762A7" w14:textId="77777777" w:rsidR="00943055" w:rsidRPr="00023077" w:rsidRDefault="00943055" w:rsidP="00F94FA7">
      <w:pPr>
        <w:pStyle w:val="Akapitzlist"/>
        <w:widowControl w:val="0"/>
        <w:numPr>
          <w:ilvl w:val="0"/>
          <w:numId w:val="11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 xml:space="preserve">potwierdzenie podwykonawcy o otrzymaniu od Wykonawcy pełnego wynagrodzenia za wykonane przez niego </w:t>
      </w:r>
      <w:r>
        <w:rPr>
          <w:rFonts w:ascii="Tahoma" w:hAnsi="Tahoma" w:cs="Tahoma"/>
          <w:sz w:val="20"/>
          <w:szCs w:val="20"/>
        </w:rPr>
        <w:t>usługi</w:t>
      </w:r>
      <w:r w:rsidRPr="00023077">
        <w:rPr>
          <w:rFonts w:ascii="Tahoma" w:hAnsi="Tahoma" w:cs="Tahoma"/>
          <w:sz w:val="20"/>
          <w:szCs w:val="20"/>
        </w:rPr>
        <w:t>.</w:t>
      </w:r>
    </w:p>
    <w:p w14:paraId="3E70635B" w14:textId="77777777" w:rsidR="00943055" w:rsidRDefault="00943055" w:rsidP="0050589E">
      <w:pPr>
        <w:widowControl w:val="0"/>
        <w:numPr>
          <w:ilvl w:val="0"/>
          <w:numId w:val="136"/>
        </w:numPr>
        <w:overflowPunct/>
        <w:autoSpaceDE/>
        <w:ind w:left="400" w:hanging="389"/>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14:paraId="78A066DB" w14:textId="77777777" w:rsidR="00943055" w:rsidRPr="00D22467" w:rsidRDefault="00943055" w:rsidP="0050589E">
      <w:pPr>
        <w:widowControl w:val="0"/>
        <w:numPr>
          <w:ilvl w:val="0"/>
          <w:numId w:val="136"/>
        </w:numPr>
        <w:tabs>
          <w:tab w:val="clear" w:pos="720"/>
          <w:tab w:val="num" w:pos="400"/>
        </w:tabs>
        <w:overflowPunct/>
        <w:autoSpaceDE/>
        <w:ind w:hanging="709"/>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14:paraId="3C96E6BB" w14:textId="77777777" w:rsidR="00943055" w:rsidRPr="00D22467" w:rsidRDefault="00943055" w:rsidP="0050589E">
      <w:pPr>
        <w:widowControl w:val="0"/>
        <w:numPr>
          <w:ilvl w:val="0"/>
          <w:numId w:val="136"/>
        </w:numPr>
        <w:tabs>
          <w:tab w:val="clear" w:pos="720"/>
          <w:tab w:val="num" w:pos="400"/>
        </w:tabs>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14:paraId="041E617D" w14:textId="77777777" w:rsidR="00943055" w:rsidRPr="00D22467" w:rsidRDefault="00943055" w:rsidP="0050589E">
      <w:pPr>
        <w:widowControl w:val="0"/>
        <w:numPr>
          <w:ilvl w:val="0"/>
          <w:numId w:val="136"/>
        </w:numPr>
        <w:tabs>
          <w:tab w:val="clear" w:pos="720"/>
          <w:tab w:val="num" w:pos="400"/>
        </w:tabs>
        <w:overflowPunct/>
        <w:autoSpaceDE/>
        <w:ind w:hanging="720"/>
        <w:jc w:val="both"/>
        <w:textAlignment w:val="auto"/>
        <w:rPr>
          <w:rFonts w:ascii="Tahoma" w:hAnsi="Tahoma" w:cs="Tahoma"/>
          <w:b/>
          <w:sz w:val="4"/>
          <w:szCs w:val="4"/>
        </w:rPr>
      </w:pPr>
      <w:r>
        <w:rPr>
          <w:rFonts w:ascii="Tahoma" w:hAnsi="Tahoma" w:cs="Tahoma"/>
        </w:rPr>
        <w:t>Faktura/rachunek powinna być wystawiona w następujący sposób:</w:t>
      </w:r>
    </w:p>
    <w:p w14:paraId="1C8EABD0" w14:textId="77777777" w:rsidR="00943055" w:rsidRPr="008B0D36" w:rsidRDefault="00943055" w:rsidP="00FA4636">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28621545" w14:textId="77777777" w:rsidR="00943055" w:rsidRPr="008B0D36" w:rsidRDefault="00943055" w:rsidP="00FA4636">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55D6AF36" w14:textId="77777777" w:rsidR="00943055" w:rsidRDefault="00943055" w:rsidP="0050589E">
      <w:pPr>
        <w:pStyle w:val="Akapitzlist"/>
        <w:widowControl w:val="0"/>
        <w:numPr>
          <w:ilvl w:val="0"/>
          <w:numId w:val="136"/>
        </w:numPr>
        <w:spacing w:after="240" w:line="240" w:lineRule="auto"/>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14:paraId="280C9ED5" w14:textId="77777777" w:rsidR="00943055" w:rsidRPr="00426A37" w:rsidRDefault="00943055" w:rsidP="00F94FA7">
      <w:pPr>
        <w:pStyle w:val="Akapitzlist"/>
        <w:widowControl w:val="0"/>
        <w:numPr>
          <w:ilvl w:val="0"/>
          <w:numId w:val="97"/>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14:paraId="073620A8" w14:textId="77777777" w:rsidR="00943055" w:rsidRPr="002318A1" w:rsidRDefault="00943055" w:rsidP="00F94FA7">
      <w:pPr>
        <w:pStyle w:val="Akapitzlist"/>
        <w:widowControl w:val="0"/>
        <w:numPr>
          <w:ilvl w:val="1"/>
          <w:numId w:val="121"/>
        </w:numPr>
        <w:spacing w:after="0" w:line="240" w:lineRule="auto"/>
        <w:ind w:left="720" w:hanging="520"/>
        <w:jc w:val="both"/>
        <w:rPr>
          <w:rFonts w:ascii="Tahoma" w:hAnsi="Tahoma" w:cs="Tahoma"/>
          <w:sz w:val="20"/>
          <w:szCs w:val="20"/>
        </w:rPr>
      </w:pPr>
      <w:r w:rsidRPr="002318A1">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2318A1">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428F8740" w14:textId="77777777" w:rsidR="00943055" w:rsidRPr="00683E6D" w:rsidRDefault="00943055" w:rsidP="00F94FA7">
      <w:pPr>
        <w:pStyle w:val="Akapitzlist"/>
        <w:numPr>
          <w:ilvl w:val="0"/>
          <w:numId w:val="97"/>
        </w:numPr>
        <w:spacing w:after="240" w:line="240" w:lineRule="auto"/>
        <w:ind w:left="357" w:hanging="357"/>
        <w:jc w:val="both"/>
        <w:rPr>
          <w:rFonts w:ascii="Tahoma" w:hAnsi="Tahoma" w:cs="Tahoma"/>
          <w:sz w:val="20"/>
          <w:szCs w:val="20"/>
        </w:rPr>
      </w:pPr>
      <w:r w:rsidRPr="0014366A">
        <w:rPr>
          <w:rFonts w:ascii="Tahoma" w:hAnsi="Tahoma" w:cs="Tahoma"/>
          <w:sz w:val="20"/>
          <w:szCs w:val="20"/>
        </w:rPr>
        <w:t xml:space="preserve">Zamawiający udostępnia </w:t>
      </w:r>
      <w:r>
        <w:rPr>
          <w:rFonts w:ascii="Tahoma" w:hAnsi="Tahoma" w:cs="Tahoma"/>
          <w:sz w:val="20"/>
          <w:szCs w:val="20"/>
        </w:rPr>
        <w:t xml:space="preserve">adres strony internetowej </w:t>
      </w:r>
      <w:r w:rsidRPr="0014366A">
        <w:rPr>
          <w:rFonts w:ascii="Tahoma" w:hAnsi="Tahoma" w:cs="Tahoma"/>
          <w:b/>
          <w:sz w:val="20"/>
          <w:szCs w:val="20"/>
        </w:rPr>
        <w:t>https://pefexpert.pl</w:t>
      </w:r>
      <w:r w:rsidRPr="0014366A">
        <w:rPr>
          <w:rFonts w:ascii="Tahoma" w:hAnsi="Tahoma" w:cs="Tahoma"/>
          <w:sz w:val="20"/>
          <w:szCs w:val="20"/>
        </w:rPr>
        <w:t xml:space="preserve"> do odbierania od wykonawcy ustrukturyzowanych dokumentów elektronicznych oraz innych ustrukturyzowanych </w:t>
      </w:r>
      <w:r w:rsidRPr="0014366A">
        <w:rPr>
          <w:rFonts w:ascii="Tahoma" w:hAnsi="Tahoma" w:cs="Tahoma"/>
          <w:sz w:val="20"/>
          <w:szCs w:val="20"/>
        </w:rPr>
        <w:lastRenderedPageBreak/>
        <w:t>dokumentów elektronicznych związanych z realizacją zamówienia publicznego przesyła</w:t>
      </w:r>
      <w:r>
        <w:rPr>
          <w:rFonts w:ascii="Tahoma" w:hAnsi="Tahoma" w:cs="Tahoma"/>
          <w:sz w:val="20"/>
          <w:szCs w:val="20"/>
        </w:rPr>
        <w:t>nych za pośrednictwem platformy, nr PEPPOL:</w:t>
      </w:r>
      <w:r w:rsidRPr="0014366A">
        <w:rPr>
          <w:rFonts w:ascii="Tahoma" w:hAnsi="Tahoma" w:cs="Tahoma"/>
          <w:sz w:val="20"/>
          <w:szCs w:val="20"/>
        </w:rPr>
        <w:t xml:space="preserve"> </w:t>
      </w:r>
      <w:r w:rsidRPr="0014366A">
        <w:rPr>
          <w:rFonts w:ascii="Tahoma" w:hAnsi="Tahoma" w:cs="Tahoma"/>
          <w:b/>
          <w:sz w:val="20"/>
          <w:szCs w:val="20"/>
        </w:rPr>
        <w:t>6472543969</w:t>
      </w:r>
    </w:p>
    <w:p w14:paraId="17448143" w14:textId="77777777" w:rsidR="00943055" w:rsidRPr="00EA0E6C" w:rsidRDefault="00943055" w:rsidP="00EA0E6C">
      <w:pPr>
        <w:tabs>
          <w:tab w:val="left" w:pos="0"/>
          <w:tab w:val="left" w:pos="993"/>
          <w:tab w:val="left" w:pos="1134"/>
        </w:tabs>
        <w:jc w:val="center"/>
        <w:rPr>
          <w:rFonts w:ascii="Tahoma" w:hAnsi="Tahoma" w:cs="Tahoma"/>
          <w:b/>
        </w:rPr>
      </w:pPr>
      <w:r w:rsidRPr="00EA0E6C">
        <w:rPr>
          <w:rFonts w:ascii="Tahoma" w:hAnsi="Tahoma" w:cs="Tahoma"/>
          <w:b/>
        </w:rPr>
        <w:t>Zmiana umowy</w:t>
      </w:r>
    </w:p>
    <w:p w14:paraId="3A1FA71B" w14:textId="77777777" w:rsidR="00943055" w:rsidRPr="002023D2" w:rsidRDefault="00943055" w:rsidP="00A22913">
      <w:pPr>
        <w:pStyle w:val="Nagwek4"/>
        <w:spacing w:after="120"/>
        <w:ind w:hanging="380"/>
      </w:pPr>
      <w:r w:rsidRPr="002023D2">
        <w:t>§</w:t>
      </w:r>
      <w:r>
        <w:t xml:space="preserve"> 7</w:t>
      </w:r>
    </w:p>
    <w:p w14:paraId="6B5A8063" w14:textId="77777777" w:rsidR="00943055" w:rsidRPr="002023D2" w:rsidRDefault="00943055" w:rsidP="00590C08">
      <w:pPr>
        <w:numPr>
          <w:ilvl w:val="0"/>
          <w:numId w:val="59"/>
        </w:numPr>
        <w:tabs>
          <w:tab w:val="clear" w:pos="720"/>
          <w:tab w:val="num" w:pos="400"/>
        </w:tabs>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454 i art. 455</w:t>
      </w:r>
      <w:r w:rsidRPr="002023D2">
        <w:rPr>
          <w:rFonts w:ascii="Tahoma" w:hAnsi="Tahoma" w:cs="Tahoma"/>
        </w:rPr>
        <w:t xml:space="preserve"> ustawy P</w:t>
      </w:r>
      <w:r>
        <w:rPr>
          <w:rFonts w:ascii="Tahoma" w:hAnsi="Tahoma" w:cs="Tahoma"/>
        </w:rPr>
        <w:t>zp</w:t>
      </w:r>
      <w:r w:rsidRPr="002023D2">
        <w:rPr>
          <w:rFonts w:ascii="Tahoma" w:hAnsi="Tahoma" w:cs="Tahoma"/>
        </w:rPr>
        <w:t xml:space="preserve">. </w:t>
      </w:r>
    </w:p>
    <w:p w14:paraId="09FC3E0B" w14:textId="77777777" w:rsidR="00943055" w:rsidRPr="004C18CF" w:rsidRDefault="00943055" w:rsidP="00590C08">
      <w:pPr>
        <w:numPr>
          <w:ilvl w:val="0"/>
          <w:numId w:val="59"/>
        </w:numPr>
        <w:tabs>
          <w:tab w:val="clear" w:pos="720"/>
          <w:tab w:val="num" w:pos="400"/>
        </w:tabs>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2CE4EB03" w14:textId="77777777" w:rsidR="00943055" w:rsidRPr="00C654CA" w:rsidRDefault="00943055" w:rsidP="002549D3">
      <w:pPr>
        <w:pStyle w:val="Akapitzlist"/>
        <w:numPr>
          <w:ilvl w:val="1"/>
          <w:numId w:val="59"/>
        </w:numPr>
        <w:spacing w:after="0" w:line="240" w:lineRule="auto"/>
        <w:ind w:hanging="540"/>
        <w:jc w:val="both"/>
        <w:rPr>
          <w:rFonts w:ascii="Tahoma" w:hAnsi="Tahoma" w:cs="Tahoma"/>
          <w:sz w:val="20"/>
          <w:szCs w:val="20"/>
        </w:rPr>
      </w:pPr>
      <w:r w:rsidRPr="00C654CA">
        <w:rPr>
          <w:rFonts w:ascii="Tahoma" w:hAnsi="Tahoma" w:cs="Tahoma"/>
          <w:sz w:val="20"/>
          <w:szCs w:val="20"/>
        </w:rPr>
        <w:t xml:space="preserve">Zmiany wynagrodzenia, w następstwie: </w:t>
      </w:r>
    </w:p>
    <w:p w14:paraId="6518A2B6" w14:textId="77777777" w:rsidR="00943055" w:rsidRDefault="00943055" w:rsidP="002549D3">
      <w:pPr>
        <w:numPr>
          <w:ilvl w:val="1"/>
          <w:numId w:val="64"/>
        </w:numPr>
        <w:suppressAutoHyphens w:val="0"/>
        <w:overflowPunct/>
        <w:autoSpaceDE/>
        <w:jc w:val="both"/>
        <w:textAlignment w:val="auto"/>
        <w:rPr>
          <w:rFonts w:ascii="Tahoma" w:hAnsi="Tahoma" w:cs="Tahoma"/>
        </w:rPr>
      </w:pPr>
      <w:r w:rsidRPr="00C654CA">
        <w:rPr>
          <w:rFonts w:ascii="Tahoma" w:hAnsi="Tahoma" w:cs="Tahoma"/>
        </w:rPr>
        <w:t xml:space="preserve">zmiany przepisów podatkowych w zakresie zmiany stawki podatku od towarów i usług. </w:t>
      </w:r>
      <w:r w:rsidRPr="00C654CA">
        <w:rPr>
          <w:rFonts w:ascii="Tahoma" w:hAnsi="Tahoma" w:cs="Tahoma"/>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Zmiana stawki podatku VAT nie dotyczy Wykonawców którz</w:t>
      </w:r>
      <w:r>
        <w:rPr>
          <w:rFonts w:ascii="Tahoma" w:hAnsi="Tahoma" w:cs="Tahoma"/>
        </w:rPr>
        <w:t>y nie są płatnikami podatku VAT;</w:t>
      </w:r>
    </w:p>
    <w:p w14:paraId="7D270B09" w14:textId="77777777" w:rsidR="00943055" w:rsidRDefault="00943055" w:rsidP="00A11CB9">
      <w:pPr>
        <w:numPr>
          <w:ilvl w:val="0"/>
          <w:numId w:val="63"/>
        </w:numPr>
        <w:suppressAutoHyphens w:val="0"/>
        <w:overflowPunct/>
        <w:autoSpaceDE/>
        <w:ind w:hanging="540"/>
        <w:jc w:val="both"/>
        <w:textAlignment w:val="auto"/>
        <w:rPr>
          <w:rFonts w:ascii="Tahoma" w:hAnsi="Tahoma" w:cs="Tahoma"/>
        </w:rPr>
      </w:pPr>
      <w:r w:rsidRPr="002023D2">
        <w:rPr>
          <w:rFonts w:ascii="Tahoma" w:hAnsi="Tahoma" w:cs="Tahoma"/>
        </w:rPr>
        <w:t xml:space="preserve">Zmiana terminu </w:t>
      </w:r>
      <w:r>
        <w:rPr>
          <w:rFonts w:ascii="Tahoma" w:hAnsi="Tahoma" w:cs="Tahoma"/>
        </w:rPr>
        <w:t>- d</w:t>
      </w:r>
      <w:r w:rsidRPr="004D4B8E">
        <w:rPr>
          <w:rFonts w:ascii="Tahoma" w:hAnsi="Tahoma" w:cs="Tahoma"/>
        </w:rPr>
        <w:t xml:space="preserve">opuszcza się zmianę terminu </w:t>
      </w:r>
      <w:r>
        <w:rPr>
          <w:rFonts w:ascii="Tahoma" w:hAnsi="Tahoma" w:cs="Tahoma"/>
        </w:rPr>
        <w:t xml:space="preserve">zakończenia </w:t>
      </w:r>
      <w:r w:rsidRPr="004D4B8E">
        <w:rPr>
          <w:rFonts w:ascii="Tahoma" w:hAnsi="Tahoma" w:cs="Tahoma"/>
        </w:rPr>
        <w:t xml:space="preserve">wykonywania przedmiotu umowy </w:t>
      </w:r>
      <w:r>
        <w:rPr>
          <w:rFonts w:ascii="Tahoma" w:hAnsi="Tahoma" w:cs="Tahoma"/>
        </w:rPr>
        <w:br/>
        <w:t>w przypadku zaistnienia warunków atmosferycznych, w których konieczne byłoby</w:t>
      </w:r>
      <w:r w:rsidRPr="004D4B8E">
        <w:rPr>
          <w:rFonts w:ascii="Tahoma" w:hAnsi="Tahoma" w:cs="Tahoma"/>
        </w:rPr>
        <w:t xml:space="preserve"> </w:t>
      </w:r>
      <w:r>
        <w:rPr>
          <w:rFonts w:ascii="Tahoma" w:hAnsi="Tahoma" w:cs="Tahoma"/>
        </w:rPr>
        <w:t>prowadzenie działań związanych z usuwaniem śniegu bądź śliskości dróg</w:t>
      </w:r>
      <w:r w:rsidRPr="004D4B8E">
        <w:rPr>
          <w:rFonts w:ascii="Tahoma" w:hAnsi="Tahoma" w:cs="Tahoma"/>
        </w:rPr>
        <w:t>. Zmiana terminu zakończenia wymaga zachowania formy pisemnego aneksu określającego ostateczną datę zakończenia wykonywania usługi będącej przedmiotem umowy.</w:t>
      </w:r>
    </w:p>
    <w:p w14:paraId="5DDF6030" w14:textId="77777777" w:rsidR="00943055" w:rsidRDefault="00943055" w:rsidP="002549D3">
      <w:pPr>
        <w:pStyle w:val="Zwykytekst"/>
        <w:numPr>
          <w:ilvl w:val="0"/>
          <w:numId w:val="63"/>
        </w:numPr>
        <w:ind w:hanging="540"/>
        <w:jc w:val="both"/>
        <w:rPr>
          <w:rFonts w:ascii="Tahoma" w:hAnsi="Tahoma" w:cs="Tahoma"/>
        </w:rPr>
      </w:pPr>
      <w:r>
        <w:rPr>
          <w:rFonts w:ascii="Tahoma" w:hAnsi="Tahoma" w:cs="Tahoma"/>
        </w:rPr>
        <w:t xml:space="preserve">Zamawiający dopuszcza 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wy Pzp,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Pzp stosuje się odpowiednio. </w:t>
      </w:r>
      <w:r>
        <w:rPr>
          <w:rFonts w:ascii="Tahoma" w:hAnsi="Tahoma" w:cs="Tahoma"/>
          <w:color w:val="000000"/>
        </w:rPr>
        <w:t xml:space="preserve">Ponadto nowy podwykonawca nie może podlegać wykluczeniu w oparciu o przesłanki przewidziane w swz względem Wykonawcy.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14:paraId="5D79FE75" w14:textId="77777777" w:rsidR="00943055" w:rsidRPr="002023D2" w:rsidRDefault="00943055" w:rsidP="002549D3">
      <w:pPr>
        <w:numPr>
          <w:ilvl w:val="0"/>
          <w:numId w:val="63"/>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na podstawie art. </w:t>
      </w:r>
      <w:r>
        <w:rPr>
          <w:rFonts w:ascii="Tahoma" w:hAnsi="Tahoma" w:cs="Tahoma"/>
        </w:rPr>
        <w:t>108</w:t>
      </w:r>
      <w:r w:rsidRPr="002023D2">
        <w:rPr>
          <w:rFonts w:ascii="Tahoma" w:hAnsi="Tahoma" w:cs="Tahoma"/>
        </w:rPr>
        <w:t xml:space="preserve"> ust.</w:t>
      </w:r>
      <w:r>
        <w:rPr>
          <w:rFonts w:ascii="Tahoma" w:hAnsi="Tahoma" w:cs="Tahoma"/>
        </w:rPr>
        <w:t xml:space="preserve"> 1 </w:t>
      </w:r>
      <w:r w:rsidRPr="002023D2">
        <w:rPr>
          <w:rFonts w:ascii="Tahoma" w:hAnsi="Tahoma" w:cs="Tahoma"/>
        </w:rPr>
        <w:t xml:space="preserve">ustawy Pzp </w:t>
      </w:r>
      <w:r>
        <w:rPr>
          <w:rFonts w:ascii="Tahoma" w:hAnsi="Tahoma" w:cs="Tahoma"/>
        </w:rPr>
        <w:t xml:space="preserve">określone w swz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w wyniku przejęcia przez zamawiającego zobowiązań wykonawcy względem jego podwykonawców, w przypadku, o którym mowa w art. 465 ust. 1 ustawy Pzp.</w:t>
      </w:r>
      <w:r w:rsidRPr="002023D2">
        <w:rPr>
          <w:rFonts w:ascii="Tahoma" w:hAnsi="Tahoma" w:cs="Tahoma"/>
        </w:rPr>
        <w:t xml:space="preserve"> </w:t>
      </w:r>
    </w:p>
    <w:p w14:paraId="2C23B35C" w14:textId="77777777" w:rsidR="00943055" w:rsidRPr="002023D2" w:rsidRDefault="00943055" w:rsidP="002549D3">
      <w:pPr>
        <w:numPr>
          <w:ilvl w:val="0"/>
          <w:numId w:val="62"/>
        </w:numPr>
        <w:suppressAutoHyphens w:val="0"/>
        <w:overflowPunct/>
        <w:autoSpaceDE/>
        <w:ind w:left="426" w:hanging="426"/>
        <w:jc w:val="both"/>
        <w:textAlignment w:val="auto"/>
        <w:rPr>
          <w:rFonts w:ascii="Tahoma" w:hAnsi="Tahoma" w:cs="Tahoma"/>
        </w:rPr>
      </w:pPr>
      <w:r w:rsidRPr="002023D2">
        <w:rPr>
          <w:rFonts w:ascii="Tahoma" w:hAnsi="Tahoma" w:cs="Tahoma"/>
        </w:rPr>
        <w:t>Zmianie podlegają także inne postanowienia w stosunku do treści oferty jeżeli konieczność wprowadzenia takich zmian wynika z następujących okoliczności:</w:t>
      </w:r>
    </w:p>
    <w:p w14:paraId="70A496A1" w14:textId="77777777" w:rsidR="00943055" w:rsidRPr="002023D2" w:rsidRDefault="00943055" w:rsidP="00F94FA7">
      <w:pPr>
        <w:numPr>
          <w:ilvl w:val="0"/>
          <w:numId w:val="103"/>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75337FE4" w14:textId="77777777" w:rsidR="00943055" w:rsidRPr="002023D2" w:rsidRDefault="00943055" w:rsidP="00A11CB9">
      <w:pPr>
        <w:numPr>
          <w:ilvl w:val="0"/>
          <w:numId w:val="138"/>
        </w:numPr>
        <w:suppressAutoHyphens w:val="0"/>
        <w:overflowPunct/>
        <w:autoSpaceDE/>
        <w:jc w:val="both"/>
        <w:textAlignment w:val="auto"/>
        <w:rPr>
          <w:rFonts w:ascii="Tahoma" w:hAnsi="Tahoma" w:cs="Tahoma"/>
        </w:rPr>
      </w:pPr>
      <w:r w:rsidRPr="002023D2">
        <w:rPr>
          <w:rFonts w:ascii="Tahoma" w:hAnsi="Tahoma" w:cs="Tahoma"/>
        </w:rPr>
        <w:t>Zmiany postanowień umowy następują zgodnie z zasadami określonymi w umowie oraz przy zastosowaniu przepisów ustawy Prawo zamówień publicznych i nie mogą prowadzić do zmiany charakteru umowy.</w:t>
      </w:r>
    </w:p>
    <w:p w14:paraId="53BE5320" w14:textId="77777777" w:rsidR="00943055" w:rsidRPr="002023D2" w:rsidRDefault="00943055" w:rsidP="00A11CB9">
      <w:pPr>
        <w:numPr>
          <w:ilvl w:val="0"/>
          <w:numId w:val="138"/>
        </w:numPr>
        <w:suppressAutoHyphens w:val="0"/>
        <w:overflowPunct/>
        <w:autoSpaceDE/>
        <w:jc w:val="both"/>
        <w:textAlignment w:val="auto"/>
        <w:rPr>
          <w:rFonts w:ascii="Tahoma" w:hAnsi="Tahoma" w:cs="Tahoma"/>
        </w:rPr>
      </w:pPr>
      <w:r w:rsidRPr="002023D2">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4787D1DC" w14:textId="77777777" w:rsidR="00943055" w:rsidRPr="002023D2" w:rsidRDefault="00943055" w:rsidP="00A11CB9">
      <w:pPr>
        <w:pStyle w:val="Tekstpodstawowy2"/>
        <w:numPr>
          <w:ilvl w:val="0"/>
          <w:numId w:val="138"/>
        </w:numPr>
        <w:suppressAutoHyphens w:val="0"/>
        <w:overflowPunct/>
        <w:autoSpaceDE/>
        <w:spacing w:after="0" w:line="240" w:lineRule="auto"/>
        <w:jc w:val="both"/>
        <w:textAlignment w:val="auto"/>
        <w:rPr>
          <w:rFonts w:ascii="Tahoma" w:hAnsi="Tahoma" w:cs="Tahoma"/>
        </w:rPr>
      </w:pPr>
      <w:r w:rsidRPr="002023D2">
        <w:rPr>
          <w:rFonts w:ascii="Tahoma" w:hAnsi="Tahoma" w:cs="Tahoma"/>
        </w:rPr>
        <w:t xml:space="preserve">Wszelkie zmiany i uzupełnienia niniejszej umowy dokonane w sposób zgodny z ustawą Prawo zamówień publicznych wymagają formy pisemnej pod rygorem nieważności w drodze aneksu do </w:t>
      </w:r>
      <w:r w:rsidRPr="002023D2">
        <w:rPr>
          <w:rFonts w:ascii="Tahoma" w:hAnsi="Tahoma" w:cs="Tahoma"/>
        </w:rPr>
        <w:lastRenderedPageBreak/>
        <w:t xml:space="preserve">umowy skutecznego po podpisaniu przez obie Strony, z zastrzeżeniem przypadków określonych </w:t>
      </w:r>
      <w:r>
        <w:rPr>
          <w:rFonts w:ascii="Tahoma" w:hAnsi="Tahoma" w:cs="Tahoma"/>
        </w:rPr>
        <w:br/>
      </w:r>
      <w:r w:rsidRPr="002023D2">
        <w:rPr>
          <w:rFonts w:ascii="Tahoma" w:hAnsi="Tahoma" w:cs="Tahoma"/>
        </w:rPr>
        <w:t xml:space="preserve">w niniejszym paragrafie, w których wskazano, że nie jest wymagane zawarcie aneksu do umowy. </w:t>
      </w:r>
    </w:p>
    <w:p w14:paraId="408AB997" w14:textId="77777777" w:rsidR="00943055" w:rsidRPr="002023D2" w:rsidRDefault="00943055" w:rsidP="00A11CB9">
      <w:pPr>
        <w:pStyle w:val="Tekstpodstawowy2"/>
        <w:numPr>
          <w:ilvl w:val="0"/>
          <w:numId w:val="138"/>
        </w:numPr>
        <w:suppressAutoHyphens w:val="0"/>
        <w:overflowPunct/>
        <w:autoSpaceDE/>
        <w:spacing w:line="240" w:lineRule="auto"/>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14:paraId="24FEB970" w14:textId="77777777" w:rsidR="00943055" w:rsidRPr="002023D2" w:rsidRDefault="00943055" w:rsidP="002549D3">
      <w:pPr>
        <w:pStyle w:val="Nagwek3"/>
      </w:pPr>
      <w:r w:rsidRPr="002023D2">
        <w:t>Odstąpienie od umowy</w:t>
      </w:r>
    </w:p>
    <w:p w14:paraId="5B1CC086" w14:textId="77777777" w:rsidR="00943055" w:rsidRPr="002023D2" w:rsidRDefault="00943055" w:rsidP="00A22913">
      <w:pPr>
        <w:pStyle w:val="Nagwek4"/>
        <w:spacing w:after="120"/>
      </w:pPr>
      <w:r w:rsidRPr="002023D2">
        <w:t>§</w:t>
      </w:r>
      <w:r>
        <w:t xml:space="preserve"> 8</w:t>
      </w:r>
    </w:p>
    <w:p w14:paraId="7912AF6A" w14:textId="77777777" w:rsidR="00943055" w:rsidRPr="00631584"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5CE0746F" w14:textId="77777777" w:rsidR="00943055" w:rsidRPr="00631584"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29DFBB24"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071B0E60"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3403387D"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7A9AF56A"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25C5D3D4" w14:textId="77777777" w:rsidR="00943055" w:rsidRPr="00973A80" w:rsidRDefault="00943055" w:rsidP="00973A80">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973A80">
        <w:rPr>
          <w:rFonts w:ascii="Tahoma" w:hAnsi="Tahoma" w:cs="Tahoma"/>
          <w:sz w:val="20"/>
          <w:szCs w:val="20"/>
        </w:rPr>
        <w:t xml:space="preserve">kiedy Wykonawca w chwili zawarcia umowy podlegał wykluczeniu z postępowania na podstawie art. 108 ust. 1 ustawy Prawo zamówień publicznych. </w:t>
      </w:r>
    </w:p>
    <w:p w14:paraId="315C2A48"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37CEE3D3"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wykonawca nie ureguluje wszystkich zobowiązań za </w:t>
      </w:r>
      <w:r>
        <w:rPr>
          <w:rFonts w:ascii="Tahoma" w:hAnsi="Tahoma" w:cs="Tahoma"/>
          <w:sz w:val="20"/>
          <w:szCs w:val="20"/>
        </w:rPr>
        <w:t>usługi</w:t>
      </w:r>
      <w:r w:rsidRPr="00631584">
        <w:rPr>
          <w:rFonts w:ascii="Tahoma" w:hAnsi="Tahoma" w:cs="Tahoma"/>
          <w:sz w:val="20"/>
          <w:szCs w:val="20"/>
        </w:rPr>
        <w:t xml:space="preserve"> wykonane przez podwykonawców,</w:t>
      </w:r>
    </w:p>
    <w:p w14:paraId="1706DD10"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Wykonawca powierzył </w:t>
      </w:r>
      <w:r>
        <w:rPr>
          <w:rFonts w:ascii="Tahoma" w:hAnsi="Tahoma" w:cs="Tahoma"/>
          <w:sz w:val="20"/>
          <w:szCs w:val="20"/>
        </w:rPr>
        <w:t>wykonanie usługi</w:t>
      </w:r>
      <w:r w:rsidRPr="00631584">
        <w:rPr>
          <w:rFonts w:ascii="Tahoma" w:hAnsi="Tahoma" w:cs="Tahoma"/>
          <w:sz w:val="20"/>
          <w:szCs w:val="20"/>
        </w:rPr>
        <w:t xml:space="preserve"> podwykonawcy bez uprzedniej zgody Zamawiającego.</w:t>
      </w:r>
    </w:p>
    <w:p w14:paraId="7D5B6642" w14:textId="77777777" w:rsidR="00943055" w:rsidRDefault="00943055" w:rsidP="00113E0D">
      <w:pPr>
        <w:pStyle w:val="Akapitzlist"/>
        <w:numPr>
          <w:ilvl w:val="0"/>
          <w:numId w:val="60"/>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8</w:t>
      </w:r>
      <w:r w:rsidRPr="00631584">
        <w:rPr>
          <w:rFonts w:ascii="Tahoma" w:hAnsi="Tahoma" w:cs="Tahoma"/>
          <w:sz w:val="20"/>
          <w:szCs w:val="20"/>
        </w:rPr>
        <w:t xml:space="preserve"> ust. 2, może nastąpić w terminie 30 dni od powzięcia wiadomości o powyższych okolicznościach.</w:t>
      </w:r>
    </w:p>
    <w:p w14:paraId="366EDBB4" w14:textId="77777777" w:rsidR="00943055" w:rsidRPr="00113E0D" w:rsidRDefault="00943055" w:rsidP="00113E0D">
      <w:pPr>
        <w:pStyle w:val="Akapitzlist"/>
        <w:numPr>
          <w:ilvl w:val="0"/>
          <w:numId w:val="60"/>
        </w:numPr>
        <w:tabs>
          <w:tab w:val="left" w:pos="360"/>
        </w:tabs>
        <w:spacing w:after="0" w:line="240" w:lineRule="auto"/>
        <w:ind w:left="360"/>
        <w:jc w:val="both"/>
        <w:rPr>
          <w:rFonts w:ascii="Tahoma" w:hAnsi="Tahoma" w:cs="Tahoma"/>
          <w:sz w:val="20"/>
          <w:szCs w:val="20"/>
        </w:rPr>
      </w:pPr>
      <w:r>
        <w:rPr>
          <w:rFonts w:ascii="Tahoma" w:hAnsi="Tahoma" w:cs="Tahoma"/>
          <w:sz w:val="20"/>
          <w:szCs w:val="20"/>
        </w:rPr>
        <w:t xml:space="preserve">Zamawiający ma prawo wypowiedzieć umowę ze skutkiem natychmiastowym w przypadku nienależytego wykonywania usługi, w szczególności: braku </w:t>
      </w:r>
      <w:r w:rsidRPr="00113E0D">
        <w:rPr>
          <w:rFonts w:ascii="Tahoma" w:hAnsi="Tahoma" w:cs="Tahoma"/>
          <w:sz w:val="20"/>
          <w:szCs w:val="20"/>
        </w:rPr>
        <w:t>rozpoczęci</w:t>
      </w:r>
      <w:r>
        <w:rPr>
          <w:rFonts w:ascii="Tahoma" w:hAnsi="Tahoma" w:cs="Tahoma"/>
          <w:sz w:val="20"/>
          <w:szCs w:val="20"/>
        </w:rPr>
        <w:t>a pełnienia akcji zima</w:t>
      </w:r>
      <w:r w:rsidRPr="00113E0D">
        <w:rPr>
          <w:rFonts w:ascii="Tahoma" w:hAnsi="Tahoma" w:cs="Tahoma"/>
          <w:sz w:val="20"/>
          <w:szCs w:val="20"/>
        </w:rPr>
        <w:t xml:space="preserve"> lub przerwy w wykonywaniu usługi bez uzasadnionych przyczyn przez Wykonawcę dających podstawę do uzasadnionego przewidywania, że przedmiot umowy nie będzie realizowany zgodnie z umową. Zaistnienie wskazanych okoliczności, zwalnia Zamawiającego od obowiązku zapłaty Wykonawcy jakiegokolwiek wynagrodzenia. </w:t>
      </w:r>
    </w:p>
    <w:p w14:paraId="55EF4741" w14:textId="77777777" w:rsidR="00943055" w:rsidRPr="00782CF5"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578D71A9" w14:textId="77777777" w:rsidR="00943055"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684E538F" w14:textId="77777777" w:rsidR="00943055" w:rsidRDefault="00943055" w:rsidP="00F94FA7">
      <w:pPr>
        <w:pStyle w:val="TekstpodstawowyTekstpodstawowyZnakZnakZnakZnakTekstpodstawowyZnakZnakZnakZnakZnakTekstpodstawowyZnakZnak"/>
        <w:numPr>
          <w:ilvl w:val="0"/>
          <w:numId w:val="68"/>
        </w:numPr>
        <w:ind w:left="800" w:hanging="600"/>
        <w:rPr>
          <w:rFonts w:ascii="Tahoma" w:hAnsi="Tahoma" w:cs="Tahoma"/>
          <w:sz w:val="20"/>
        </w:rPr>
      </w:pPr>
      <w:r>
        <w:rPr>
          <w:rFonts w:ascii="Tahoma" w:hAnsi="Tahoma" w:cs="Tahoma"/>
          <w:sz w:val="20"/>
        </w:rPr>
        <w:t>dokonano zmiany z naruszeniem art. 454 i art. 455 ustawy Pzp,</w:t>
      </w:r>
    </w:p>
    <w:p w14:paraId="1FE875C2" w14:textId="77777777" w:rsidR="00943055" w:rsidRDefault="00943055" w:rsidP="00F94FA7">
      <w:pPr>
        <w:pStyle w:val="TekstpodstawowyTekstpodstawowyZnakZnakZnakZnakTekstpodstawowyZnakZnakZnakZnakZnakTekstpodstawowyZnakZnak"/>
        <w:numPr>
          <w:ilvl w:val="0"/>
          <w:numId w:val="68"/>
        </w:numPr>
        <w:ind w:left="800" w:hanging="600"/>
        <w:rPr>
          <w:rFonts w:ascii="Tahoma" w:hAnsi="Tahoma" w:cs="Tahoma"/>
          <w:sz w:val="20"/>
        </w:rPr>
      </w:pPr>
      <w:r>
        <w:rPr>
          <w:rFonts w:ascii="Tahoma" w:hAnsi="Tahoma" w:cs="Tahoma"/>
          <w:sz w:val="20"/>
        </w:rPr>
        <w:t>wykonawca w chwili zawarcia umowy podlegał wykluczeniu na podstawie art. 108 ustawy Pzp,</w:t>
      </w:r>
    </w:p>
    <w:p w14:paraId="33FA6107" w14:textId="560C9A99" w:rsidR="00943055" w:rsidRDefault="00943055" w:rsidP="00F94FA7">
      <w:pPr>
        <w:pStyle w:val="TekstpodstawowyTekstpodstawowyZnakZnakZnakZnakTekstpodstawowyZnakZnakZnakZnakZnakTekstpodstawowyZnakZnak"/>
        <w:numPr>
          <w:ilvl w:val="0"/>
          <w:numId w:val="68"/>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w:t>
      </w:r>
      <w:r w:rsidR="002A28A6">
        <w:rPr>
          <w:rFonts w:ascii="Tahoma" w:hAnsi="Tahoma" w:cs="Tahoma"/>
          <w:sz w:val="20"/>
        </w:rPr>
        <w:t>Z</w:t>
      </w:r>
      <w:r>
        <w:rPr>
          <w:rFonts w:ascii="Tahoma" w:hAnsi="Tahoma" w:cs="Tahoma"/>
          <w:sz w:val="20"/>
        </w:rPr>
        <w:t xml:space="preserve">amawiający udzielił zamówienia </w:t>
      </w:r>
      <w:r>
        <w:rPr>
          <w:rFonts w:ascii="Tahoma" w:hAnsi="Tahoma" w:cs="Tahoma"/>
          <w:sz w:val="20"/>
        </w:rPr>
        <w:br/>
        <w:t>z naruszeniem prawa Unii Europejskiej.</w:t>
      </w:r>
    </w:p>
    <w:p w14:paraId="2769234F" w14:textId="73355B3F" w:rsidR="00943055"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t xml:space="preserve">W przypadku, o którym mowa w pkt 5.1, </w:t>
      </w:r>
      <w:r w:rsidR="007F7C89">
        <w:rPr>
          <w:rFonts w:ascii="Tahoma" w:hAnsi="Tahoma" w:cs="Tahoma"/>
          <w:sz w:val="20"/>
        </w:rPr>
        <w:t>Z</w:t>
      </w:r>
      <w:r>
        <w:rPr>
          <w:rFonts w:ascii="Tahoma" w:hAnsi="Tahoma" w:cs="Tahoma"/>
          <w:sz w:val="20"/>
        </w:rPr>
        <w:t>amawiający odstępuje od umowy w części, której zmiana dotyczy.</w:t>
      </w:r>
    </w:p>
    <w:p w14:paraId="077C5868" w14:textId="77777777" w:rsidR="00943055" w:rsidRPr="00782CF5"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485844EE" w14:textId="77777777" w:rsidR="00943055" w:rsidRPr="00560F1D" w:rsidRDefault="00943055" w:rsidP="002549D3">
      <w:pPr>
        <w:pStyle w:val="Akapitzlist"/>
        <w:numPr>
          <w:ilvl w:val="0"/>
          <w:numId w:val="60"/>
        </w:numPr>
        <w:tabs>
          <w:tab w:val="left" w:pos="360"/>
          <w:tab w:val="left" w:pos="709"/>
        </w:tabs>
        <w:spacing w:after="0" w:line="240" w:lineRule="auto"/>
        <w:ind w:left="360"/>
        <w:jc w:val="both"/>
        <w:rPr>
          <w:rFonts w:ascii="Tahoma" w:hAnsi="Tahoma" w:cs="Tahoma"/>
          <w:b/>
          <w:bCs/>
          <w:sz w:val="20"/>
          <w:szCs w:val="20"/>
        </w:rPr>
      </w:pPr>
      <w:r w:rsidRPr="00560F1D">
        <w:rPr>
          <w:rFonts w:ascii="Tahoma" w:hAnsi="Tahoma" w:cs="Tahoma"/>
          <w:bCs/>
          <w:sz w:val="20"/>
          <w:szCs w:val="20"/>
        </w:rPr>
        <w:t>W przypadku wszczęcia jednego z postępowań restrukturyzacyjnych wymienionych w art. 2 ustawy z dnia 15 maja 2015 r. – Pr</w:t>
      </w:r>
      <w:r>
        <w:rPr>
          <w:rFonts w:ascii="Tahoma" w:hAnsi="Tahoma" w:cs="Tahoma"/>
          <w:bCs/>
          <w:sz w:val="20"/>
          <w:szCs w:val="20"/>
        </w:rPr>
        <w:t>awo restrukturyzacyjne (Dz. U. z</w:t>
      </w:r>
      <w:r w:rsidRPr="00560F1D">
        <w:rPr>
          <w:rFonts w:ascii="Tahoma" w:hAnsi="Tahoma" w:cs="Tahoma"/>
          <w:bCs/>
          <w:sz w:val="20"/>
          <w:szCs w:val="20"/>
        </w:rPr>
        <w:t xml:space="preserve"> 201</w:t>
      </w:r>
      <w:r>
        <w:rPr>
          <w:rFonts w:ascii="Tahoma" w:hAnsi="Tahoma" w:cs="Tahoma"/>
          <w:bCs/>
          <w:sz w:val="20"/>
          <w:szCs w:val="20"/>
        </w:rPr>
        <w:t>9</w:t>
      </w:r>
      <w:r w:rsidRPr="00560F1D">
        <w:rPr>
          <w:rFonts w:ascii="Tahoma" w:hAnsi="Tahoma" w:cs="Tahoma"/>
          <w:bCs/>
          <w:sz w:val="20"/>
          <w:szCs w:val="20"/>
        </w:rPr>
        <w:t>r, poz.</w:t>
      </w:r>
      <w:r>
        <w:rPr>
          <w:rFonts w:ascii="Tahoma" w:hAnsi="Tahoma" w:cs="Tahoma"/>
          <w:bCs/>
          <w:sz w:val="20"/>
          <w:szCs w:val="20"/>
        </w:rPr>
        <w:t xml:space="preserve"> 243</w:t>
      </w:r>
      <w:r w:rsidRPr="00560F1D">
        <w:rPr>
          <w:rFonts w:ascii="Tahoma"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w:t>
      </w:r>
      <w:r>
        <w:rPr>
          <w:rFonts w:ascii="Tahoma" w:hAnsi="Tahoma" w:cs="Tahoma"/>
          <w:sz w:val="20"/>
          <w:szCs w:val="20"/>
        </w:rPr>
        <w:br/>
      </w:r>
      <w:r w:rsidRPr="00560F1D">
        <w:rPr>
          <w:rFonts w:ascii="Tahoma" w:hAnsi="Tahoma" w:cs="Tahoma"/>
          <w:sz w:val="20"/>
          <w:szCs w:val="20"/>
        </w:rPr>
        <w:t>o powyższych okolicznościach.</w:t>
      </w:r>
    </w:p>
    <w:p w14:paraId="7D592C4F" w14:textId="77777777" w:rsidR="00943055" w:rsidRPr="002023D2"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Strony dokonają rozliczenia umowy w terminie do 30 dni od dnia odstąpienia.</w:t>
      </w:r>
    </w:p>
    <w:p w14:paraId="6105C856" w14:textId="77777777" w:rsidR="00943055" w:rsidRPr="002023D2"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lastRenderedPageBreak/>
        <w:t xml:space="preserve">Odstąpienie od umowy nie pozbawia Zamawiającego prawa do dochodzenia kar umownych </w:t>
      </w:r>
      <w:r w:rsidRPr="002023D2">
        <w:rPr>
          <w:rFonts w:ascii="Tahoma" w:hAnsi="Tahoma" w:cs="Tahoma"/>
          <w:sz w:val="20"/>
        </w:rPr>
        <w:br/>
        <w:t>z innych tytułów niż odstąpienie od umowy.</w:t>
      </w:r>
    </w:p>
    <w:p w14:paraId="35E36BFA" w14:textId="77777777" w:rsidR="00943055" w:rsidRDefault="00943055" w:rsidP="00A22913">
      <w:pPr>
        <w:pStyle w:val="TekstpodstawowyTekstpodstawowyZnakZnakZnakZnakTekstpodstawowyZnakZnakZnakZnakZnakTekstpodstawowyZnakZnak"/>
        <w:numPr>
          <w:ilvl w:val="0"/>
          <w:numId w:val="60"/>
        </w:numPr>
        <w:spacing w:after="240"/>
        <w:ind w:left="357" w:hanging="357"/>
        <w:rPr>
          <w:rFonts w:ascii="Tahoma" w:hAnsi="Tahoma" w:cs="Tahoma"/>
          <w:sz w:val="20"/>
        </w:rPr>
      </w:pPr>
      <w:r w:rsidRPr="002023D2">
        <w:rPr>
          <w:rFonts w:ascii="Tahoma" w:hAnsi="Tahoma" w:cs="Tahoma"/>
          <w:sz w:val="20"/>
        </w:rPr>
        <w:t>Odstąpienie od umowy powinno nastąpić w formie pisemnej pod rygorem nie</w:t>
      </w:r>
      <w:r>
        <w:rPr>
          <w:rFonts w:ascii="Tahoma" w:hAnsi="Tahoma" w:cs="Tahoma"/>
          <w:sz w:val="20"/>
        </w:rPr>
        <w:t>ważności takiego oświadczenia i powinno zawierać uzasadnienie.</w:t>
      </w:r>
    </w:p>
    <w:p w14:paraId="70B21C66" w14:textId="77777777" w:rsidR="00943055" w:rsidRPr="002023D2" w:rsidRDefault="00943055" w:rsidP="002549D3">
      <w:pPr>
        <w:pStyle w:val="Nagwek3"/>
      </w:pPr>
      <w:r w:rsidRPr="002023D2">
        <w:t xml:space="preserve">Kary </w:t>
      </w:r>
      <w:r>
        <w:t>umowne</w:t>
      </w:r>
    </w:p>
    <w:p w14:paraId="7BF8794D" w14:textId="77777777" w:rsidR="00943055" w:rsidRPr="002023D2" w:rsidRDefault="00943055" w:rsidP="00A22913">
      <w:pPr>
        <w:pStyle w:val="Nagwek4"/>
        <w:spacing w:after="120"/>
      </w:pPr>
      <w:r w:rsidRPr="002023D2">
        <w:t xml:space="preserve">§ </w:t>
      </w:r>
      <w:r>
        <w:t>9</w:t>
      </w:r>
    </w:p>
    <w:p w14:paraId="06526FBE" w14:textId="77777777" w:rsidR="00943055" w:rsidRPr="002023D2" w:rsidRDefault="00943055" w:rsidP="002549D3">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23958DBD" w14:textId="77777777" w:rsidR="00943055" w:rsidRPr="002023D2" w:rsidRDefault="00943055" w:rsidP="00F94FA7">
      <w:pPr>
        <w:numPr>
          <w:ilvl w:val="0"/>
          <w:numId w:val="104"/>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3B6B4A9A" w14:textId="77777777" w:rsidR="00943055" w:rsidRPr="002023D2" w:rsidRDefault="00943055" w:rsidP="00590C08">
      <w:pPr>
        <w:numPr>
          <w:ilvl w:val="1"/>
          <w:numId w:val="110"/>
        </w:numPr>
        <w:tabs>
          <w:tab w:val="clear" w:pos="1455"/>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t>
      </w:r>
      <w:r>
        <w:rPr>
          <w:rFonts w:ascii="Tahoma" w:hAnsi="Tahoma" w:cs="Tahoma"/>
        </w:rPr>
        <w:t xml:space="preserve">szacunkowego </w:t>
      </w:r>
      <w:r w:rsidRPr="002023D2">
        <w:rPr>
          <w:rFonts w:ascii="Tahoma" w:hAnsi="Tahoma" w:cs="Tahoma"/>
        </w:rPr>
        <w:t xml:space="preserve">wynagrodzenia </w:t>
      </w:r>
      <w:r>
        <w:rPr>
          <w:rFonts w:ascii="Tahoma" w:hAnsi="Tahoma" w:cs="Tahoma"/>
        </w:rPr>
        <w:t xml:space="preserve">brutto </w:t>
      </w:r>
      <w:r w:rsidRPr="002023D2">
        <w:rPr>
          <w:rFonts w:ascii="Tahoma" w:hAnsi="Tahoma" w:cs="Tahoma"/>
        </w:rPr>
        <w:t xml:space="preserve">określonego w § </w:t>
      </w:r>
      <w:r>
        <w:rPr>
          <w:rFonts w:ascii="Tahoma" w:hAnsi="Tahoma" w:cs="Tahoma"/>
        </w:rPr>
        <w:t>6</w:t>
      </w:r>
      <w:r w:rsidRPr="002023D2">
        <w:rPr>
          <w:rFonts w:ascii="Tahoma" w:hAnsi="Tahoma" w:cs="Tahoma"/>
        </w:rPr>
        <w:t xml:space="preserve"> ust. 1. </w:t>
      </w:r>
    </w:p>
    <w:p w14:paraId="1E19BF9A" w14:textId="77777777" w:rsidR="00943055" w:rsidRPr="002F5228" w:rsidRDefault="00943055" w:rsidP="00590C08">
      <w:pPr>
        <w:numPr>
          <w:ilvl w:val="1"/>
          <w:numId w:val="110"/>
        </w:numPr>
        <w:tabs>
          <w:tab w:val="clear" w:pos="1455"/>
          <w:tab w:val="num" w:pos="700"/>
        </w:tabs>
        <w:suppressAutoHyphens w:val="0"/>
        <w:overflowPunct/>
        <w:autoSpaceDE/>
        <w:ind w:left="700" w:hanging="520"/>
        <w:jc w:val="both"/>
        <w:textAlignment w:val="auto"/>
        <w:rPr>
          <w:rFonts w:ascii="Tahoma" w:hAnsi="Tahoma" w:cs="Tahoma"/>
        </w:rPr>
      </w:pPr>
      <w:r w:rsidRPr="002F5228">
        <w:rPr>
          <w:rFonts w:ascii="Tahoma" w:hAnsi="Tahoma" w:cs="Tahoma"/>
        </w:rPr>
        <w:t>za zwłok</w:t>
      </w:r>
      <w:r>
        <w:rPr>
          <w:rFonts w:ascii="Tahoma" w:hAnsi="Tahoma" w:cs="Tahoma"/>
        </w:rPr>
        <w:t>ę</w:t>
      </w:r>
      <w:r w:rsidRPr="002F5228">
        <w:rPr>
          <w:rFonts w:ascii="Tahoma" w:hAnsi="Tahoma" w:cs="Tahoma"/>
        </w:rPr>
        <w:t xml:space="preserve"> w </w:t>
      </w:r>
      <w:r>
        <w:rPr>
          <w:rFonts w:ascii="Tahoma" w:hAnsi="Tahoma" w:cs="Tahoma"/>
        </w:rPr>
        <w:t>wykonaniu</w:t>
      </w:r>
      <w:r w:rsidRPr="002F5228">
        <w:rPr>
          <w:rFonts w:ascii="Tahoma" w:hAnsi="Tahoma" w:cs="Tahoma"/>
        </w:rPr>
        <w:t xml:space="preserve"> </w:t>
      </w:r>
      <w:r>
        <w:rPr>
          <w:rFonts w:ascii="Tahoma" w:hAnsi="Tahoma" w:cs="Tahoma"/>
        </w:rPr>
        <w:t xml:space="preserve">usługi </w:t>
      </w:r>
      <w:r w:rsidRPr="002F5228">
        <w:rPr>
          <w:rFonts w:ascii="Tahoma" w:hAnsi="Tahoma" w:cs="Tahoma"/>
        </w:rPr>
        <w:t xml:space="preserve">z przyczyn leżących po stronie Wykonawcy w wysokości </w:t>
      </w:r>
      <w:r>
        <w:rPr>
          <w:rFonts w:ascii="Tahoma" w:hAnsi="Tahoma" w:cs="Tahoma"/>
        </w:rPr>
        <w:t>300 zł za każdą godzinę zwłoki od chwili wydania polecenia rozpoczęcia usługi.</w:t>
      </w:r>
    </w:p>
    <w:p w14:paraId="5CD83FA0" w14:textId="77777777" w:rsidR="00943055" w:rsidRPr="002023D2" w:rsidRDefault="00943055" w:rsidP="00590C08">
      <w:pPr>
        <w:numPr>
          <w:ilvl w:val="1"/>
          <w:numId w:val="110"/>
        </w:numPr>
        <w:tabs>
          <w:tab w:val="clear" w:pos="1455"/>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zwłokę w</w:t>
      </w:r>
      <w:r w:rsidRPr="002023D2">
        <w:rPr>
          <w:rFonts w:ascii="Tahoma" w:hAnsi="Tahoma" w:cs="Tahoma"/>
        </w:rPr>
        <w:t xml:space="preserve"> usunięciu wad</w:t>
      </w:r>
      <w:r>
        <w:rPr>
          <w:rFonts w:ascii="Tahoma" w:hAnsi="Tahoma" w:cs="Tahoma"/>
        </w:rPr>
        <w:t xml:space="preserve"> stwierdzonych przy odbiorze,</w:t>
      </w:r>
      <w:r w:rsidRPr="002023D2">
        <w:rPr>
          <w:rFonts w:ascii="Tahoma" w:hAnsi="Tahoma" w:cs="Tahoma"/>
        </w:rPr>
        <w:t xml:space="preserve"> wysokości </w:t>
      </w:r>
      <w:r>
        <w:rPr>
          <w:rFonts w:ascii="Tahoma" w:hAnsi="Tahoma" w:cs="Tahoma"/>
        </w:rPr>
        <w:t>300 zł. za każdą godzinę zwłoki, licząc od uzgodnionego przez Strony terminu wyznaczonego do usunięcia wad.</w:t>
      </w:r>
    </w:p>
    <w:p w14:paraId="6F0DBE4E" w14:textId="77777777" w:rsidR="00943055" w:rsidRPr="002F5228" w:rsidRDefault="00943055" w:rsidP="00590C08">
      <w:pPr>
        <w:widowControl w:val="0"/>
        <w:numPr>
          <w:ilvl w:val="1"/>
          <w:numId w:val="110"/>
        </w:numPr>
        <w:tabs>
          <w:tab w:val="clear" w:pos="1455"/>
          <w:tab w:val="num" w:pos="700"/>
        </w:tabs>
        <w:overflowPunct/>
        <w:autoSpaceDE/>
        <w:ind w:left="720" w:hanging="540"/>
        <w:jc w:val="both"/>
        <w:textAlignment w:val="auto"/>
        <w:rPr>
          <w:rFonts w:ascii="Tahoma" w:hAnsi="Tahoma" w:cs="Tahoma"/>
        </w:rPr>
      </w:pPr>
      <w:r w:rsidRPr="002F5228">
        <w:rPr>
          <w:rFonts w:ascii="Tahoma" w:hAnsi="Tahoma" w:cs="Tahoma"/>
        </w:rPr>
        <w:t xml:space="preserve">za zlecenie </w:t>
      </w:r>
      <w:r>
        <w:rPr>
          <w:rFonts w:ascii="Tahoma" w:hAnsi="Tahoma" w:cs="Tahoma"/>
        </w:rPr>
        <w:t>usług</w:t>
      </w:r>
      <w:r w:rsidRPr="002F5228">
        <w:rPr>
          <w:rFonts w:ascii="Tahoma" w:hAnsi="Tahoma" w:cs="Tahoma"/>
        </w:rPr>
        <w:t xml:space="preserve"> podwykonawcom bez wiedzy i zg</w:t>
      </w:r>
      <w:r>
        <w:rPr>
          <w:rFonts w:ascii="Tahoma" w:hAnsi="Tahoma" w:cs="Tahoma"/>
        </w:rPr>
        <w:t>ody Zamawiającego w wysokości 3</w:t>
      </w:r>
      <w:r w:rsidRPr="002F5228">
        <w:rPr>
          <w:rFonts w:ascii="Tahoma" w:hAnsi="Tahoma" w:cs="Tahoma"/>
        </w:rPr>
        <w:t xml:space="preserve">00,00 zł za każde zdarzenie. </w:t>
      </w:r>
    </w:p>
    <w:p w14:paraId="7D4AA6BA" w14:textId="77777777" w:rsidR="00943055" w:rsidRPr="002023D2" w:rsidRDefault="00943055" w:rsidP="00590C08">
      <w:pPr>
        <w:numPr>
          <w:ilvl w:val="1"/>
          <w:numId w:val="110"/>
        </w:numPr>
        <w:tabs>
          <w:tab w:val="clear" w:pos="1455"/>
          <w:tab w:val="num" w:pos="700"/>
        </w:tabs>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w:t>
      </w:r>
      <w:r>
        <w:rPr>
          <w:rFonts w:ascii="Tahoma" w:hAnsi="Tahoma" w:cs="Tahoma"/>
        </w:rPr>
        <w:br/>
      </w:r>
      <w:r w:rsidRPr="002023D2">
        <w:rPr>
          <w:rFonts w:ascii="Tahoma" w:hAnsi="Tahoma" w:cs="Tahoma"/>
        </w:rPr>
        <w:t xml:space="preserve">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33EB1918" w14:textId="77777777" w:rsidR="00943055" w:rsidRDefault="00943055" w:rsidP="00590C08">
      <w:pPr>
        <w:pStyle w:val="Akapitzlist3"/>
        <w:numPr>
          <w:ilvl w:val="1"/>
          <w:numId w:val="110"/>
        </w:numPr>
        <w:tabs>
          <w:tab w:val="clear" w:pos="1455"/>
          <w:tab w:val="num" w:pos="700"/>
        </w:tabs>
        <w:ind w:left="720" w:hanging="540"/>
        <w:jc w:val="both"/>
        <w:rPr>
          <w:rFonts w:ascii="Tahoma" w:hAnsi="Tahoma" w:cs="Tahoma"/>
          <w:sz w:val="20"/>
          <w:szCs w:val="20"/>
        </w:rPr>
      </w:pPr>
      <w:r>
        <w:rPr>
          <w:rFonts w:ascii="Tahoma" w:hAnsi="Tahoma" w:cs="Tahoma"/>
          <w:sz w:val="20"/>
          <w:szCs w:val="20"/>
        </w:rPr>
        <w:t xml:space="preserve">za brak złożenia w wyznaczonym terminie dokumentów, o których mowa w § 4 ust. 3 </w:t>
      </w:r>
      <w:r>
        <w:rPr>
          <w:rFonts w:ascii="Tahoma" w:hAnsi="Tahoma" w:cs="Tahoma"/>
          <w:sz w:val="20"/>
          <w:szCs w:val="20"/>
        </w:rPr>
        <w:br/>
        <w:t>w wysokości 300 zł za każdy taki przypadek,</w:t>
      </w:r>
    </w:p>
    <w:p w14:paraId="5D2E7A5E" w14:textId="77777777" w:rsidR="00943055" w:rsidRDefault="00943055" w:rsidP="00590C08">
      <w:pPr>
        <w:pStyle w:val="Akapitzlist3"/>
        <w:numPr>
          <w:ilvl w:val="1"/>
          <w:numId w:val="110"/>
        </w:numPr>
        <w:tabs>
          <w:tab w:val="clear" w:pos="1455"/>
          <w:tab w:val="num" w:pos="700"/>
        </w:tabs>
        <w:ind w:left="720" w:hanging="540"/>
        <w:jc w:val="both"/>
        <w:rPr>
          <w:rFonts w:ascii="Tahoma" w:hAnsi="Tahoma" w:cs="Tahoma"/>
          <w:sz w:val="20"/>
          <w:szCs w:val="20"/>
        </w:rPr>
      </w:pPr>
      <w:bookmarkStart w:id="0" w:name="_Hlk178845199"/>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bookmarkEnd w:id="0"/>
      <w:r>
        <w:rPr>
          <w:rFonts w:ascii="Tahoma" w:hAnsi="Tahoma" w:cs="Tahoma"/>
          <w:sz w:val="20"/>
          <w:szCs w:val="20"/>
        </w:rPr>
        <w:t>.</w:t>
      </w:r>
    </w:p>
    <w:p w14:paraId="35B019BA" w14:textId="7707257D" w:rsidR="00BA6DCF" w:rsidRPr="00087199" w:rsidRDefault="00BA6DCF" w:rsidP="00590C08">
      <w:pPr>
        <w:pStyle w:val="Akapitzlist3"/>
        <w:numPr>
          <w:ilvl w:val="1"/>
          <w:numId w:val="110"/>
        </w:numPr>
        <w:tabs>
          <w:tab w:val="clear" w:pos="1455"/>
          <w:tab w:val="num" w:pos="700"/>
        </w:tabs>
        <w:ind w:left="720" w:hanging="540"/>
        <w:jc w:val="both"/>
        <w:rPr>
          <w:rFonts w:ascii="Tahoma" w:hAnsi="Tahoma" w:cs="Tahoma"/>
          <w:sz w:val="20"/>
          <w:szCs w:val="20"/>
        </w:rPr>
      </w:pPr>
      <w:r w:rsidRPr="00087199">
        <w:rPr>
          <w:rFonts w:ascii="Tahoma" w:hAnsi="Tahoma" w:cs="Tahoma"/>
          <w:sz w:val="20"/>
          <w:szCs w:val="20"/>
        </w:rPr>
        <w:t>za niespełnienie przez Wykonawcę wymogu dotyczącego przekazywania na żądanie Zamawiającego dokumentów potwierdzających zakup soli i piasku, o których mowa w § 3 ust. 1  Wykonawca: ppkt aa) niniejszej umowy, w wysokości 1.000,00 zł za każdy przypadek.</w:t>
      </w:r>
    </w:p>
    <w:p w14:paraId="5B196162" w14:textId="77777777" w:rsidR="00943055" w:rsidRPr="00A33ECD" w:rsidRDefault="00943055" w:rsidP="00F94FA7">
      <w:pPr>
        <w:pStyle w:val="Akapitzlist"/>
        <w:numPr>
          <w:ilvl w:val="0"/>
          <w:numId w:val="104"/>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77B9C264" w14:textId="77777777" w:rsidR="00943055" w:rsidRPr="00A33ECD" w:rsidRDefault="00943055" w:rsidP="00F94FA7">
      <w:pPr>
        <w:widowControl w:val="0"/>
        <w:numPr>
          <w:ilvl w:val="0"/>
          <w:numId w:val="104"/>
        </w:numPr>
        <w:tabs>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14:paraId="2C6375B5" w14:textId="77777777" w:rsidR="00943055" w:rsidRPr="002023D2" w:rsidRDefault="00943055" w:rsidP="00F94FA7">
      <w:pPr>
        <w:pStyle w:val="Akapitzlist"/>
        <w:numPr>
          <w:ilvl w:val="0"/>
          <w:numId w:val="104"/>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 xml:space="preserve">Zapłata kary przez Wykonawcę lub potrącenie przez Zamawiającego kwoty kary z płatności należnej Wykonawcy nie zwalnia Wykonawcy z obowiązku ukończenia </w:t>
      </w:r>
      <w:r>
        <w:rPr>
          <w:rFonts w:ascii="Tahoma" w:hAnsi="Tahoma" w:cs="Tahoma"/>
          <w:sz w:val="20"/>
          <w:szCs w:val="20"/>
        </w:rPr>
        <w:t>usług</w:t>
      </w:r>
      <w:r w:rsidRPr="002023D2">
        <w:rPr>
          <w:rFonts w:ascii="Tahoma" w:hAnsi="Tahoma" w:cs="Tahoma"/>
          <w:sz w:val="20"/>
          <w:szCs w:val="20"/>
        </w:rPr>
        <w:t xml:space="preserve"> lub jakichkolwiek innych obowiązków i zobowiązań wynikających z umowy.</w:t>
      </w:r>
    </w:p>
    <w:p w14:paraId="7EA7727F" w14:textId="77777777" w:rsidR="00943055" w:rsidRPr="002023D2" w:rsidRDefault="00943055" w:rsidP="00F94FA7">
      <w:pPr>
        <w:pStyle w:val="Akapitzlist"/>
        <w:numPr>
          <w:ilvl w:val="0"/>
          <w:numId w:val="104"/>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szacunkowego wynagrodzenia bru</w:t>
      </w:r>
      <w:r w:rsidRPr="002023D2">
        <w:rPr>
          <w:rFonts w:ascii="Tahoma" w:hAnsi="Tahoma" w:cs="Tahoma"/>
          <w:sz w:val="20"/>
          <w:szCs w:val="20"/>
        </w:rPr>
        <w:t>tto określonego w § </w:t>
      </w:r>
      <w:r>
        <w:rPr>
          <w:rFonts w:ascii="Tahoma" w:hAnsi="Tahoma" w:cs="Tahoma"/>
          <w:sz w:val="20"/>
          <w:szCs w:val="20"/>
        </w:rPr>
        <w:t>6</w:t>
      </w:r>
      <w:r w:rsidRPr="002023D2">
        <w:rPr>
          <w:rFonts w:ascii="Tahoma" w:hAnsi="Tahoma" w:cs="Tahoma"/>
          <w:sz w:val="20"/>
          <w:szCs w:val="20"/>
        </w:rPr>
        <w:t> ust. 1 niniejszej umowy.</w:t>
      </w:r>
    </w:p>
    <w:p w14:paraId="78E078DB" w14:textId="77777777" w:rsidR="00943055" w:rsidRPr="002023D2" w:rsidRDefault="00943055" w:rsidP="00F94FA7">
      <w:pPr>
        <w:numPr>
          <w:ilvl w:val="0"/>
          <w:numId w:val="104"/>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56895A2D" w14:textId="77777777" w:rsidR="00943055" w:rsidRPr="00150C64" w:rsidRDefault="00943055" w:rsidP="00F94FA7">
      <w:pPr>
        <w:numPr>
          <w:ilvl w:val="0"/>
          <w:numId w:val="104"/>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6E554A7C" w14:textId="77777777" w:rsidR="00943055" w:rsidRDefault="00943055" w:rsidP="00F94FA7">
      <w:pPr>
        <w:pStyle w:val="Akapitzlist"/>
        <w:numPr>
          <w:ilvl w:val="1"/>
          <w:numId w:val="12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10% wynagrodzenia umownego brutto określonego w § </w:t>
      </w:r>
      <w:r>
        <w:rPr>
          <w:rFonts w:ascii="Tahoma" w:hAnsi="Tahoma" w:cs="Tahoma"/>
          <w:sz w:val="20"/>
          <w:szCs w:val="20"/>
        </w:rPr>
        <w:t>6</w:t>
      </w:r>
      <w:r w:rsidRPr="005A1740">
        <w:rPr>
          <w:rFonts w:ascii="Tahoma" w:hAnsi="Tahoma" w:cs="Tahoma"/>
          <w:sz w:val="20"/>
          <w:szCs w:val="20"/>
        </w:rPr>
        <w:t xml:space="preserve"> ust. 1. </w:t>
      </w:r>
    </w:p>
    <w:p w14:paraId="59176497" w14:textId="77777777" w:rsidR="00943055" w:rsidRPr="005A1740" w:rsidRDefault="00943055" w:rsidP="00F94FA7">
      <w:pPr>
        <w:pStyle w:val="Akapitzlist"/>
        <w:numPr>
          <w:ilvl w:val="1"/>
          <w:numId w:val="12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717AE445" w14:textId="77777777" w:rsidR="00943055" w:rsidRDefault="00943055" w:rsidP="00F94FA7">
      <w:pPr>
        <w:numPr>
          <w:ilvl w:val="0"/>
          <w:numId w:val="104"/>
        </w:numPr>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12942F18" w14:textId="77777777" w:rsidR="00943055" w:rsidRPr="002023D2" w:rsidRDefault="00943055" w:rsidP="002549D3">
      <w:pPr>
        <w:pStyle w:val="Nagwek3"/>
      </w:pPr>
      <w:r w:rsidRPr="002023D2">
        <w:t>Odpowiedzialność prawna</w:t>
      </w:r>
    </w:p>
    <w:p w14:paraId="59DF614B" w14:textId="77777777" w:rsidR="00943055" w:rsidRPr="002023D2" w:rsidRDefault="00943055" w:rsidP="00A22913">
      <w:pPr>
        <w:pStyle w:val="Nagwek4"/>
        <w:spacing w:after="120"/>
      </w:pPr>
      <w:r w:rsidRPr="002023D2">
        <w:t>§ 1</w:t>
      </w:r>
      <w:r>
        <w:t>0</w:t>
      </w:r>
    </w:p>
    <w:p w14:paraId="69A44F36" w14:textId="77777777" w:rsidR="00943055" w:rsidRPr="002023D2" w:rsidRDefault="00943055" w:rsidP="00F94FA7">
      <w:pPr>
        <w:numPr>
          <w:ilvl w:val="0"/>
          <w:numId w:val="108"/>
        </w:numPr>
        <w:overflowPunct/>
        <w:autoSpaceDE/>
        <w:ind w:left="400" w:hanging="400"/>
        <w:jc w:val="both"/>
        <w:textAlignment w:val="auto"/>
        <w:rPr>
          <w:rFonts w:ascii="Tahoma" w:hAnsi="Tahoma" w:cs="Tahoma"/>
        </w:rPr>
      </w:pPr>
      <w:r w:rsidRPr="002023D2">
        <w:rPr>
          <w:rFonts w:ascii="Tahoma" w:hAnsi="Tahoma" w:cs="Tahoma"/>
        </w:rPr>
        <w:t xml:space="preserve">Wykonawca ponosi pełną odpowiedzialność za jakość, terminowość i bezpieczeństwo wykonywanych </w:t>
      </w:r>
      <w:r>
        <w:rPr>
          <w:rFonts w:ascii="Tahoma" w:hAnsi="Tahoma" w:cs="Tahoma"/>
        </w:rPr>
        <w:t>usług</w:t>
      </w:r>
      <w:r w:rsidRPr="002023D2">
        <w:rPr>
          <w:rFonts w:ascii="Tahoma" w:hAnsi="Tahoma" w:cs="Tahoma"/>
        </w:rPr>
        <w:t xml:space="preserve">. </w:t>
      </w:r>
    </w:p>
    <w:p w14:paraId="5F7FCA12" w14:textId="77777777" w:rsidR="00943055" w:rsidRPr="002023D2" w:rsidRDefault="00943055" w:rsidP="00F94FA7">
      <w:pPr>
        <w:numPr>
          <w:ilvl w:val="0"/>
          <w:numId w:val="108"/>
        </w:numPr>
        <w:overflowPunct/>
        <w:autoSpaceDE/>
        <w:ind w:left="400" w:hanging="400"/>
        <w:jc w:val="both"/>
        <w:textAlignment w:val="auto"/>
        <w:rPr>
          <w:rFonts w:ascii="Tahoma" w:hAnsi="Tahoma" w:cs="Tahoma"/>
        </w:rPr>
      </w:pPr>
      <w:r w:rsidRPr="002023D2">
        <w:rPr>
          <w:rFonts w:ascii="Tahoma" w:hAnsi="Tahoma" w:cs="Tahoma"/>
        </w:rPr>
        <w:t xml:space="preserve">Wykonawca ponosi pełną odpowiedzialność za wypadki oraz szkody powstałe w związku z nieprawidłowym wykonywaniem </w:t>
      </w:r>
      <w:r>
        <w:rPr>
          <w:rFonts w:ascii="Tahoma" w:hAnsi="Tahoma" w:cs="Tahoma"/>
        </w:rPr>
        <w:t>usług,</w:t>
      </w:r>
      <w:r w:rsidRPr="002023D2">
        <w:rPr>
          <w:rFonts w:ascii="Tahoma" w:hAnsi="Tahoma" w:cs="Tahoma"/>
        </w:rPr>
        <w:t xml:space="preserve"> a także za szkody os</w:t>
      </w:r>
      <w:r>
        <w:rPr>
          <w:rFonts w:ascii="Tahoma" w:hAnsi="Tahoma" w:cs="Tahoma"/>
        </w:rPr>
        <w:t xml:space="preserve">ób trzecich wynikające </w:t>
      </w:r>
      <w:r>
        <w:rPr>
          <w:rFonts w:ascii="Tahoma" w:hAnsi="Tahoma" w:cs="Tahoma"/>
        </w:rPr>
        <w:br/>
        <w:t>z nieprawidłowej realizacji usług.</w:t>
      </w:r>
    </w:p>
    <w:p w14:paraId="4477ED41" w14:textId="77777777" w:rsidR="00943055" w:rsidRPr="002023D2" w:rsidRDefault="00943055" w:rsidP="00F94FA7">
      <w:pPr>
        <w:numPr>
          <w:ilvl w:val="0"/>
          <w:numId w:val="108"/>
        </w:numPr>
        <w:overflowPunct/>
        <w:autoSpaceDE/>
        <w:ind w:left="400" w:hanging="400"/>
        <w:jc w:val="both"/>
        <w:textAlignment w:val="auto"/>
        <w:rPr>
          <w:rFonts w:ascii="Tahoma" w:hAnsi="Tahoma" w:cs="Tahoma"/>
        </w:rPr>
      </w:pPr>
      <w:r w:rsidRPr="002023D2">
        <w:rPr>
          <w:rFonts w:ascii="Tahoma" w:hAnsi="Tahoma" w:cs="Tahoma"/>
        </w:rPr>
        <w:t xml:space="preserve">Wykonawca zobowiązany jest zawrzeć umowy ubezpieczeniowe od odpowiedzialności cywilnej za szkody i następstwa nieszczęśliwych wypadków dotyczące pracowników i osób trzecich </w:t>
      </w:r>
      <w:r w:rsidRPr="002023D2">
        <w:rPr>
          <w:rFonts w:ascii="Tahoma" w:hAnsi="Tahoma" w:cs="Tahoma"/>
        </w:rPr>
        <w:lastRenderedPageBreak/>
        <w:t>pozostające w związku z realizacją umowy i posiadać powyższe ubezpieczenie przez cały okres trwania umowy.</w:t>
      </w:r>
    </w:p>
    <w:p w14:paraId="47D5B2DA" w14:textId="77777777" w:rsidR="00943055" w:rsidRPr="002023D2" w:rsidRDefault="00943055" w:rsidP="00F94FA7">
      <w:pPr>
        <w:numPr>
          <w:ilvl w:val="0"/>
          <w:numId w:val="108"/>
        </w:numPr>
        <w:overflowPunct/>
        <w:autoSpaceDE/>
        <w:ind w:left="400" w:hanging="400"/>
        <w:jc w:val="both"/>
        <w:textAlignment w:val="auto"/>
        <w:rPr>
          <w:rFonts w:ascii="Tahoma"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6C3B1FAC" w14:textId="77777777" w:rsidR="00943055" w:rsidRPr="007C6B7C" w:rsidRDefault="00943055" w:rsidP="00F94FA7">
      <w:pPr>
        <w:numPr>
          <w:ilvl w:val="0"/>
          <w:numId w:val="108"/>
        </w:numPr>
        <w:overflowPunct/>
        <w:autoSpaceDE/>
        <w:spacing w:after="240"/>
        <w:ind w:left="403" w:hanging="403"/>
        <w:jc w:val="both"/>
        <w:textAlignment w:val="auto"/>
        <w:rPr>
          <w:rFonts w:ascii="Tahoma"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333AF874" w14:textId="77777777" w:rsidR="00943055" w:rsidRPr="002023D2" w:rsidRDefault="00943055" w:rsidP="002549D3">
      <w:pPr>
        <w:pStyle w:val="Nagwek3"/>
      </w:pPr>
      <w:r w:rsidRPr="002023D2">
        <w:t xml:space="preserve">Postanowienia </w:t>
      </w:r>
      <w:r>
        <w:t>końcowe</w:t>
      </w:r>
    </w:p>
    <w:p w14:paraId="785A546D" w14:textId="77777777" w:rsidR="00943055" w:rsidRPr="002023D2" w:rsidRDefault="00943055" w:rsidP="00A22913">
      <w:pPr>
        <w:pStyle w:val="Nagwek4"/>
        <w:spacing w:after="120"/>
      </w:pPr>
      <w:r w:rsidRPr="002023D2">
        <w:t xml:space="preserve">§ </w:t>
      </w:r>
      <w:r>
        <w:t>11</w:t>
      </w:r>
    </w:p>
    <w:p w14:paraId="3C65D514" w14:textId="77777777" w:rsidR="00943055" w:rsidRDefault="00943055" w:rsidP="00F94FA7">
      <w:pPr>
        <w:keepNext/>
        <w:widowControl w:val="0"/>
        <w:numPr>
          <w:ilvl w:val="0"/>
          <w:numId w:val="66"/>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 do realizacji przedmiotu zamówienia:</w:t>
      </w:r>
    </w:p>
    <w:p w14:paraId="29AC474B" w14:textId="77777777" w:rsidR="00943055" w:rsidRPr="007701EA" w:rsidRDefault="00943055" w:rsidP="00F94FA7">
      <w:pPr>
        <w:pStyle w:val="Akapitzlist3"/>
        <w:numPr>
          <w:ilvl w:val="1"/>
          <w:numId w:val="66"/>
        </w:numPr>
        <w:tabs>
          <w:tab w:val="left" w:pos="720"/>
          <w:tab w:val="left" w:pos="851"/>
        </w:tabs>
        <w:ind w:hanging="540"/>
        <w:jc w:val="both"/>
        <w:rPr>
          <w:rFonts w:ascii="Tahoma" w:hAnsi="Tahoma" w:cs="Tahoma"/>
          <w:sz w:val="20"/>
          <w:szCs w:val="20"/>
        </w:rPr>
      </w:pPr>
      <w:r w:rsidRPr="007701EA">
        <w:rPr>
          <w:rFonts w:ascii="Tahoma" w:hAnsi="Tahoma" w:cs="Tahoma"/>
          <w:sz w:val="20"/>
          <w:szCs w:val="20"/>
        </w:rPr>
        <w:t xml:space="preserve">Zamawiający </w:t>
      </w:r>
      <w:r>
        <w:rPr>
          <w:rFonts w:ascii="Tahoma" w:hAnsi="Tahoma" w:cs="Tahoma"/>
          <w:sz w:val="20"/>
          <w:szCs w:val="20"/>
        </w:rPr>
        <w:t>...................................</w:t>
      </w:r>
    </w:p>
    <w:p w14:paraId="5137D8B8" w14:textId="77777777" w:rsidR="00943055" w:rsidRPr="001C2938" w:rsidRDefault="00943055" w:rsidP="00F94FA7">
      <w:pPr>
        <w:pStyle w:val="Akapitzlist3"/>
        <w:numPr>
          <w:ilvl w:val="1"/>
          <w:numId w:val="66"/>
        </w:numPr>
        <w:tabs>
          <w:tab w:val="left" w:pos="720"/>
          <w:tab w:val="left" w:pos="851"/>
        </w:tabs>
        <w:ind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w:t>
      </w:r>
      <w:r w:rsidRPr="001C2938">
        <w:rPr>
          <w:rFonts w:ascii="Tahoma" w:hAnsi="Tahoma" w:cs="Tahoma"/>
          <w:sz w:val="20"/>
          <w:szCs w:val="20"/>
        </w:rPr>
        <w:t>.....................................</w:t>
      </w:r>
    </w:p>
    <w:p w14:paraId="6681E7D4" w14:textId="77777777" w:rsidR="00943055" w:rsidRDefault="00943055" w:rsidP="00F94FA7">
      <w:pPr>
        <w:numPr>
          <w:ilvl w:val="0"/>
          <w:numId w:val="66"/>
        </w:numPr>
        <w:suppressAutoHyphens w:val="0"/>
        <w:overflowPunct/>
        <w:autoSpaceDE/>
        <w:ind w:left="403" w:hanging="403"/>
        <w:jc w:val="both"/>
        <w:textAlignment w:val="auto"/>
        <w:rPr>
          <w:rFonts w:ascii="Tahoma" w:hAnsi="Tahoma" w:cs="Tahoma"/>
        </w:rPr>
      </w:pPr>
      <w:r>
        <w:rPr>
          <w:rFonts w:ascii="Tahoma" w:hAnsi="Tahoma" w:cs="Tahoma"/>
        </w:rPr>
        <w:t>Wykonawca zapewnia całodobowy nr telefonu ...................................</w:t>
      </w:r>
    </w:p>
    <w:p w14:paraId="20A799D1" w14:textId="77777777" w:rsidR="00943055" w:rsidRPr="000725E1" w:rsidRDefault="00943055" w:rsidP="00F94FA7">
      <w:pPr>
        <w:numPr>
          <w:ilvl w:val="0"/>
          <w:numId w:val="66"/>
        </w:numPr>
        <w:suppressAutoHyphens w:val="0"/>
        <w:overflowPunct/>
        <w:autoSpaceDE/>
        <w:ind w:left="403" w:hanging="403"/>
        <w:jc w:val="both"/>
        <w:textAlignment w:val="auto"/>
        <w:rPr>
          <w:rFonts w:ascii="Tahoma" w:hAnsi="Tahoma" w:cs="Tahoma"/>
        </w:rPr>
      </w:pPr>
      <w:r>
        <w:rPr>
          <w:rFonts w:ascii="Tahoma" w:hAnsi="Tahoma" w:cs="Tahoma"/>
        </w:rPr>
        <w:t>Koordynatorem</w:t>
      </w:r>
      <w:r w:rsidRPr="002023D2">
        <w:rPr>
          <w:rFonts w:ascii="Tahoma" w:hAnsi="Tahoma" w:cs="Tahoma"/>
        </w:rPr>
        <w:t xml:space="preserve"> w zakresie realizacji obowiązków umownych ze strony Zamawiającego </w:t>
      </w:r>
      <w:r>
        <w:rPr>
          <w:rFonts w:ascii="Tahoma" w:hAnsi="Tahoma" w:cs="Tahoma"/>
        </w:rPr>
        <w:t xml:space="preserve">została </w:t>
      </w:r>
      <w:r w:rsidRPr="002023D2">
        <w:rPr>
          <w:rFonts w:ascii="Tahoma" w:hAnsi="Tahoma" w:cs="Tahoma"/>
        </w:rPr>
        <w:t>wyznacz</w:t>
      </w:r>
      <w:r>
        <w:rPr>
          <w:rFonts w:ascii="Tahoma" w:hAnsi="Tahoma" w:cs="Tahoma"/>
        </w:rPr>
        <w:t>ona następująca osoba</w:t>
      </w:r>
      <w:r w:rsidRPr="002023D2">
        <w:rPr>
          <w:rFonts w:ascii="Tahoma" w:hAnsi="Tahoma" w:cs="Tahoma"/>
        </w:rPr>
        <w:t xml:space="preserve"> ................................</w:t>
      </w:r>
    </w:p>
    <w:p w14:paraId="58C4ACAF" w14:textId="77777777" w:rsidR="00943055" w:rsidRPr="002023D2" w:rsidRDefault="00943055" w:rsidP="00F94FA7">
      <w:pPr>
        <w:pStyle w:val="Tekstpodstawowy2"/>
        <w:numPr>
          <w:ilvl w:val="0"/>
          <w:numId w:val="66"/>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0C21938A" w14:textId="77777777" w:rsidR="00943055" w:rsidRDefault="00943055" w:rsidP="00F94FA7">
      <w:pPr>
        <w:pStyle w:val="Tekstpodstawowy2"/>
        <w:numPr>
          <w:ilvl w:val="0"/>
          <w:numId w:val="66"/>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14:paraId="7F25C010" w14:textId="6E56DFD8" w:rsidR="00943055" w:rsidRDefault="00943055" w:rsidP="00F94FA7">
      <w:pPr>
        <w:pStyle w:val="Tekstpodstawowy2"/>
        <w:numPr>
          <w:ilvl w:val="0"/>
          <w:numId w:val="66"/>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(t.j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Pr>
          <w:rFonts w:ascii="Tahoma" w:hAnsi="Tahoma" w:cs="Tahoma"/>
        </w:rPr>
        <w:t>2</w:t>
      </w:r>
      <w:r w:rsidR="00FB61B7">
        <w:rPr>
          <w:rFonts w:ascii="Tahoma" w:hAnsi="Tahoma" w:cs="Tahoma"/>
        </w:rPr>
        <w:t>4</w:t>
      </w:r>
      <w:r w:rsidRPr="000725E1">
        <w:rPr>
          <w:rFonts w:ascii="Tahoma" w:hAnsi="Tahoma" w:cs="Tahoma"/>
        </w:rPr>
        <w:t xml:space="preserve">r. poz. </w:t>
      </w:r>
      <w:r w:rsidR="00FB61B7">
        <w:rPr>
          <w:rFonts w:ascii="Tahoma" w:hAnsi="Tahoma" w:cs="Tahoma"/>
        </w:rPr>
        <w:t>1320</w:t>
      </w:r>
      <w:r w:rsidRPr="000725E1">
        <w:rPr>
          <w:rFonts w:ascii="Tahoma" w:hAnsi="Tahoma" w:cs="Tahoma"/>
        </w:rPr>
        <w:t xml:space="preserve">), Kodeksu Cywilnego. </w:t>
      </w:r>
    </w:p>
    <w:p w14:paraId="66462916" w14:textId="63F40950" w:rsidR="00943055" w:rsidRPr="00EC0A59" w:rsidRDefault="00943055" w:rsidP="00F94FA7">
      <w:pPr>
        <w:pStyle w:val="Tekstpodstawowy2"/>
        <w:numPr>
          <w:ilvl w:val="0"/>
          <w:numId w:val="66"/>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 xml:space="preserve">Umowę sporządzono w </w:t>
      </w:r>
      <w:r w:rsidR="00FB61B7">
        <w:rPr>
          <w:rFonts w:ascii="Tahoma" w:hAnsi="Tahoma" w:cs="Tahoma"/>
        </w:rPr>
        <w:t>2</w:t>
      </w:r>
      <w:r w:rsidRPr="00EC0A59">
        <w:rPr>
          <w:rFonts w:ascii="Tahoma" w:hAnsi="Tahoma" w:cs="Tahoma"/>
        </w:rPr>
        <w:t xml:space="preserve"> jednobrzmiących egzemplarzach z przeznaczeniem </w:t>
      </w:r>
      <w:r w:rsidR="00FB61B7">
        <w:rPr>
          <w:rFonts w:ascii="Tahoma" w:hAnsi="Tahoma" w:cs="Tahoma"/>
        </w:rPr>
        <w:t>1</w:t>
      </w:r>
      <w:r w:rsidRPr="00EC0A59">
        <w:rPr>
          <w:rFonts w:ascii="Tahoma" w:hAnsi="Tahoma" w:cs="Tahoma"/>
        </w:rPr>
        <w:t xml:space="preserve"> dla Zamawiającego i 1 dla Wykonawcy.</w:t>
      </w:r>
    </w:p>
    <w:p w14:paraId="2CA313D3" w14:textId="77777777" w:rsidR="00943055" w:rsidRPr="002023D2" w:rsidRDefault="00943055" w:rsidP="002549D3">
      <w:pPr>
        <w:jc w:val="both"/>
        <w:rPr>
          <w:rFonts w:ascii="Tahoma" w:hAnsi="Tahoma" w:cs="Tahoma"/>
        </w:rPr>
      </w:pPr>
      <w:r>
        <w:rPr>
          <w:rFonts w:ascii="Tahoma" w:hAnsi="Tahoma" w:cs="Tahoma"/>
        </w:rPr>
        <w:tab/>
      </w:r>
    </w:p>
    <w:p w14:paraId="073C4F89" w14:textId="77777777" w:rsidR="00943055" w:rsidRDefault="00943055" w:rsidP="002549D3">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p w14:paraId="2FC3F1FE" w14:textId="77777777" w:rsidR="00943055" w:rsidRDefault="00943055" w:rsidP="00763DB1">
      <w:pPr>
        <w:tabs>
          <w:tab w:val="left" w:pos="6379"/>
        </w:tabs>
        <w:ind w:left="708" w:firstLine="708"/>
        <w:jc w:val="both"/>
        <w:rPr>
          <w:rFonts w:ascii="Tahoma" w:hAnsi="Tahoma" w:cs="Tahoma"/>
          <w:b/>
        </w:rPr>
      </w:pPr>
      <w:r w:rsidRPr="002023D2">
        <w:rPr>
          <w:rFonts w:ascii="Tahoma" w:hAnsi="Tahoma" w:cs="Tahoma"/>
          <w:b/>
        </w:rPr>
        <w:tab/>
      </w:r>
    </w:p>
    <w:sectPr w:rsidR="00943055" w:rsidSect="00763DB1">
      <w:headerReference w:type="even" r:id="rId7"/>
      <w:footerReference w:type="default" r:id="rId8"/>
      <w:pgSz w:w="11906" w:h="16838"/>
      <w:pgMar w:top="1247" w:right="1418" w:bottom="1247" w:left="1259" w:header="539" w:footer="272"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7FCE8" w14:textId="77777777" w:rsidR="00005DF6" w:rsidRDefault="00005DF6" w:rsidP="00DA5839">
      <w:r>
        <w:separator/>
      </w:r>
    </w:p>
  </w:endnote>
  <w:endnote w:type="continuationSeparator" w:id="0">
    <w:p w14:paraId="45E2C37C" w14:textId="77777777" w:rsidR="00005DF6" w:rsidRDefault="00005DF6"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notTrueType/>
    <w:pitch w:val="variable"/>
    <w:sig w:usb0="00000007" w:usb1="00000000" w:usb2="00000000" w:usb3="00000000" w:csb0="00000003"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42292" w14:textId="77777777" w:rsidR="00943055" w:rsidRDefault="00943055" w:rsidP="00340079">
    <w:pPr>
      <w:pStyle w:val="Stopka"/>
      <w:jc w:val="right"/>
    </w:pPr>
    <w:r>
      <w:fldChar w:fldCharType="begin"/>
    </w:r>
    <w:r>
      <w:instrText>PAGE   \* MERGEFORMAT</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E3242" w14:textId="77777777" w:rsidR="00005DF6" w:rsidRDefault="00005DF6" w:rsidP="00DA5839">
      <w:r>
        <w:separator/>
      </w:r>
    </w:p>
  </w:footnote>
  <w:footnote w:type="continuationSeparator" w:id="0">
    <w:p w14:paraId="7F2B60A1" w14:textId="77777777" w:rsidR="00005DF6" w:rsidRDefault="00005DF6" w:rsidP="00DA5839">
      <w:r>
        <w:continuationSeparator/>
      </w:r>
    </w:p>
  </w:footnote>
  <w:footnote w:id="1">
    <w:p w14:paraId="59E832AA" w14:textId="77777777" w:rsidR="00943055" w:rsidRDefault="00943055" w:rsidP="00EB7A7D">
      <w:pPr>
        <w:pStyle w:val="Tekstprzypisudolnego"/>
        <w:jc w:val="both"/>
      </w:pPr>
      <w:r>
        <w:rPr>
          <w:rStyle w:val="Odwoanieprzypisudolnego"/>
          <w:rFonts w:cs="Mangal"/>
        </w:rPr>
        <w:footnoteRef/>
      </w:r>
      <w:r>
        <w:t xml:space="preserve"> </w:t>
      </w:r>
      <w:r>
        <w:rPr>
          <w:sz w:val="16"/>
          <w:szCs w:val="16"/>
        </w:rPr>
        <w:t xml:space="preserve">rozporządzenie Parlamentu Europejskiego i Rady UE 2016/679 z dnia 27 kwietnia 2016r. w sprawie ochrony osób fizycznych w związku </w:t>
      </w:r>
      <w:r>
        <w:rPr>
          <w:sz w:val="16"/>
          <w:szCs w:val="16"/>
        </w:rPr>
        <w:br/>
        <w:t>z przetwarzaniem danych osobowych i w sprawie swobodnego przepływu takich danych oraz uchylenia dyrektywy 95/45/WE (ogólne rozporządzenie o ochronie danych) (Dz.Urz. UE L 119 z 04.05.2016r, str.1)</w:t>
      </w:r>
    </w:p>
  </w:footnote>
  <w:footnote w:id="2">
    <w:p w14:paraId="3BEC8B89" w14:textId="77777777" w:rsidR="00943055" w:rsidRDefault="00943055" w:rsidP="00EB7A7D">
      <w:pPr>
        <w:pStyle w:val="Tekstprzypisudolnego"/>
        <w:jc w:val="both"/>
      </w:pPr>
      <w:r w:rsidRPr="00AB3D10">
        <w:rPr>
          <w:rStyle w:val="Odwoanieprzypisudolnego"/>
          <w:rFonts w:cs="Mangal"/>
          <w:sz w:val="16"/>
          <w:szCs w:val="16"/>
        </w:rPr>
        <w:footnoteRef/>
      </w:r>
      <w:r w:rsidRPr="00AB3D10">
        <w:rPr>
          <w:sz w:val="16"/>
          <w:szCs w:val="16"/>
        </w:rPr>
        <w:t xml:space="preserve"> w przypadku gdy Wykonawca nie przekazuje danych osobowych innych niż bezpośrednio innych niż bezpośrednio jego dotyczących lub zachodzi wyłączenie stosowania obowiązku informacyjnego, stosownie do art. 13 ust. 4 lub art. 14 ust. 5 ROD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4477D" w14:textId="77777777" w:rsidR="00943055" w:rsidRDefault="00943055">
    <w:pPr>
      <w:pStyle w:val="Nagwek"/>
    </w:pPr>
    <w:r>
      <w:t>[Wpisz tutaj]</w:t>
    </w:r>
  </w:p>
  <w:p w14:paraId="68376E55" w14:textId="77777777" w:rsidR="00943055" w:rsidRDefault="009430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FFFFFFFF"/>
    <w:name w:val="WW8Num2"/>
    <w:lvl w:ilvl="0">
      <w:start w:val="3"/>
      <w:numFmt w:val="bullet"/>
      <w:lvlText w:val="-"/>
      <w:lvlJc w:val="left"/>
      <w:pPr>
        <w:tabs>
          <w:tab w:val="num" w:pos="540"/>
        </w:tabs>
        <w:ind w:left="540" w:hanging="360"/>
      </w:pPr>
      <w:rPr>
        <w:rFonts w:ascii="Times New Roman" w:hAnsi="Times New Roman"/>
        <w:sz w:val="18"/>
      </w:rPr>
    </w:lvl>
  </w:abstractNum>
  <w:abstractNum w:abstractNumId="1" w15:restartNumberingAfterBreak="0">
    <w:nsid w:val="00000003"/>
    <w:multiLevelType w:val="multilevel"/>
    <w:tmpl w:val="FFFFFFFF"/>
    <w:lvl w:ilvl="0">
      <w:start w:val="1"/>
      <w:numFmt w:val="upperRoman"/>
      <w:pStyle w:val="Nagwek1"/>
      <w:lvlText w:val="%1."/>
      <w:lvlJc w:val="right"/>
      <w:pPr>
        <w:tabs>
          <w:tab w:val="num" w:pos="360"/>
        </w:tabs>
        <w:ind w:left="360" w:hanging="360"/>
      </w:pPr>
      <w:rPr>
        <w:rFonts w:cs="Times New Roman"/>
        <w:b/>
        <w:sz w:val="20"/>
        <w:szCs w:val="2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4"/>
    <w:multiLevelType w:val="multilevel"/>
    <w:tmpl w:val="FFFFFFFF"/>
    <w:name w:val="WW8Num4"/>
    <w:lvl w:ilvl="0">
      <w:start w:val="1"/>
      <w:numFmt w:val="decimal"/>
      <w:lvlText w:val="%1."/>
      <w:lvlJc w:val="left"/>
      <w:pPr>
        <w:tabs>
          <w:tab w:val="num" w:pos="3260"/>
        </w:tabs>
        <w:ind w:left="3260" w:hanging="360"/>
      </w:pPr>
      <w:rPr>
        <w:rFonts w:cs="Times New Roman" w:hint="default"/>
      </w:rPr>
    </w:lvl>
    <w:lvl w:ilvl="1">
      <w:start w:val="1"/>
      <w:numFmt w:val="lowerLetter"/>
      <w:lvlText w:val="%2."/>
      <w:lvlJc w:val="left"/>
      <w:pPr>
        <w:tabs>
          <w:tab w:val="num" w:pos="3980"/>
        </w:tabs>
        <w:ind w:left="3980" w:hanging="360"/>
      </w:pPr>
      <w:rPr>
        <w:rFonts w:cs="Times New Roman" w:hint="default"/>
      </w:rPr>
    </w:lvl>
    <w:lvl w:ilvl="2">
      <w:start w:val="1"/>
      <w:numFmt w:val="lowerRoman"/>
      <w:lvlText w:val="%3."/>
      <w:lvlJc w:val="right"/>
      <w:pPr>
        <w:tabs>
          <w:tab w:val="num" w:pos="4700"/>
        </w:tabs>
        <w:ind w:left="4700" w:hanging="180"/>
      </w:pPr>
      <w:rPr>
        <w:rFonts w:cs="Times New Roman" w:hint="default"/>
      </w:rPr>
    </w:lvl>
    <w:lvl w:ilvl="3">
      <w:start w:val="1"/>
      <w:numFmt w:val="decimal"/>
      <w:lvlText w:val="%4."/>
      <w:lvlJc w:val="left"/>
      <w:pPr>
        <w:tabs>
          <w:tab w:val="num" w:pos="5420"/>
        </w:tabs>
        <w:ind w:left="5420" w:hanging="360"/>
      </w:pPr>
      <w:rPr>
        <w:rFonts w:cs="Times New Roman" w:hint="default"/>
      </w:rPr>
    </w:lvl>
    <w:lvl w:ilvl="4">
      <w:start w:val="1"/>
      <w:numFmt w:val="lowerLetter"/>
      <w:lvlText w:val="%5."/>
      <w:lvlJc w:val="left"/>
      <w:pPr>
        <w:tabs>
          <w:tab w:val="num" w:pos="6140"/>
        </w:tabs>
        <w:ind w:left="6140" w:hanging="360"/>
      </w:pPr>
      <w:rPr>
        <w:rFonts w:cs="Times New Roman" w:hint="default"/>
      </w:rPr>
    </w:lvl>
    <w:lvl w:ilvl="5">
      <w:start w:val="1"/>
      <w:numFmt w:val="lowerRoman"/>
      <w:lvlText w:val="%6."/>
      <w:lvlJc w:val="right"/>
      <w:pPr>
        <w:tabs>
          <w:tab w:val="num" w:pos="6860"/>
        </w:tabs>
        <w:ind w:left="6860" w:hanging="180"/>
      </w:pPr>
      <w:rPr>
        <w:rFonts w:cs="Times New Roman" w:hint="default"/>
      </w:rPr>
    </w:lvl>
    <w:lvl w:ilvl="6">
      <w:start w:val="1"/>
      <w:numFmt w:val="decimal"/>
      <w:lvlText w:val="%7."/>
      <w:lvlJc w:val="left"/>
      <w:pPr>
        <w:tabs>
          <w:tab w:val="num" w:pos="7580"/>
        </w:tabs>
        <w:ind w:left="7580" w:hanging="360"/>
      </w:pPr>
      <w:rPr>
        <w:rFonts w:cs="Times New Roman" w:hint="default"/>
      </w:rPr>
    </w:lvl>
    <w:lvl w:ilvl="7">
      <w:start w:val="1"/>
      <w:numFmt w:val="lowerLetter"/>
      <w:lvlText w:val="%8."/>
      <w:lvlJc w:val="left"/>
      <w:pPr>
        <w:tabs>
          <w:tab w:val="num" w:pos="8300"/>
        </w:tabs>
        <w:ind w:left="8300" w:hanging="360"/>
      </w:pPr>
      <w:rPr>
        <w:rFonts w:cs="Times New Roman" w:hint="default"/>
      </w:rPr>
    </w:lvl>
    <w:lvl w:ilvl="8">
      <w:start w:val="1"/>
      <w:numFmt w:val="lowerRoman"/>
      <w:lvlText w:val="%9."/>
      <w:lvlJc w:val="right"/>
      <w:pPr>
        <w:tabs>
          <w:tab w:val="num" w:pos="9020"/>
        </w:tabs>
        <w:ind w:left="9020" w:hanging="180"/>
      </w:pPr>
      <w:rPr>
        <w:rFonts w:cs="Times New Roman" w:hint="default"/>
      </w:rPr>
    </w:lvl>
  </w:abstractNum>
  <w:abstractNum w:abstractNumId="3" w15:restartNumberingAfterBreak="0">
    <w:nsid w:val="00000005"/>
    <w:multiLevelType w:val="multilevel"/>
    <w:tmpl w:val="FFFFFFFF"/>
    <w:name w:val="WW8Num5"/>
    <w:lvl w:ilvl="0">
      <w:start w:val="1"/>
      <w:numFmt w:val="decimal"/>
      <w:lvlText w:val="1.%1"/>
      <w:lvlJc w:val="left"/>
      <w:pPr>
        <w:tabs>
          <w:tab w:val="num" w:pos="720"/>
        </w:tabs>
        <w:ind w:left="720" w:hanging="360"/>
      </w:pPr>
      <w:rPr>
        <w:rFonts w:cs="Times New Roman"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7"/>
    <w:multiLevelType w:val="multilevel"/>
    <w:tmpl w:val="FFFFFFFF"/>
    <w:name w:val="WW8Num7"/>
    <w:lvl w:ilvl="0">
      <w:start w:val="18"/>
      <w:numFmt w:val="decimal"/>
      <w:lvlText w:val="%1."/>
      <w:lvlJc w:val="left"/>
      <w:pPr>
        <w:tabs>
          <w:tab w:val="num" w:pos="360"/>
        </w:tabs>
        <w:ind w:left="360" w:hanging="360"/>
      </w:pPr>
      <w:rPr>
        <w:rFonts w:cs="Times New Roman" w:hint="default"/>
        <w:b w:val="0"/>
        <w:sz w:val="20"/>
        <w:szCs w:val="20"/>
      </w:rPr>
    </w:lvl>
    <w:lvl w:ilvl="1">
      <w:start w:val="1"/>
      <w:numFmt w:val="decimal"/>
      <w:lvlText w:val="6.%2"/>
      <w:lvlJc w:val="left"/>
      <w:pPr>
        <w:tabs>
          <w:tab w:val="num" w:pos="480"/>
        </w:tabs>
        <w:ind w:left="480" w:hanging="480"/>
      </w:pPr>
      <w:rPr>
        <w:rFonts w:cs="Times New Roman" w:hint="default"/>
        <w:b w:val="0"/>
        <w:bCs w:val="0"/>
        <w:color w:val="auto"/>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0000008"/>
    <w:multiLevelType w:val="singleLevel"/>
    <w:tmpl w:val="FFFFFFFF"/>
    <w:name w:val="WW8Num8"/>
    <w:lvl w:ilvl="0">
      <w:start w:val="1"/>
      <w:numFmt w:val="decimal"/>
      <w:lvlText w:val="%1)"/>
      <w:lvlJc w:val="left"/>
      <w:pPr>
        <w:tabs>
          <w:tab w:val="num" w:pos="720"/>
        </w:tabs>
        <w:ind w:left="720" w:hanging="360"/>
      </w:pPr>
      <w:rPr>
        <w:rFonts w:cs="Times New Roman"/>
      </w:rPr>
    </w:lvl>
  </w:abstractNum>
  <w:abstractNum w:abstractNumId="6" w15:restartNumberingAfterBreak="0">
    <w:nsid w:val="00000009"/>
    <w:multiLevelType w:val="singleLevel"/>
    <w:tmpl w:val="FFFFFFFF"/>
    <w:name w:val="WW8Num9"/>
    <w:lvl w:ilvl="0">
      <w:start w:val="1"/>
      <w:numFmt w:val="decimal"/>
      <w:lvlText w:val="%1)"/>
      <w:lvlJc w:val="left"/>
      <w:pPr>
        <w:tabs>
          <w:tab w:val="num" w:pos="720"/>
        </w:tabs>
        <w:ind w:left="720" w:hanging="360"/>
      </w:pPr>
      <w:rPr>
        <w:rFonts w:cs="Times New Roman"/>
      </w:rPr>
    </w:lvl>
  </w:abstractNum>
  <w:abstractNum w:abstractNumId="7" w15:restartNumberingAfterBreak="0">
    <w:nsid w:val="0000000A"/>
    <w:multiLevelType w:val="singleLevel"/>
    <w:tmpl w:val="FFFFFFFF"/>
    <w:name w:val="WW8Num10"/>
    <w:lvl w:ilvl="0">
      <w:start w:val="3"/>
      <w:numFmt w:val="decimal"/>
      <w:lvlText w:val="%1)"/>
      <w:lvlJc w:val="left"/>
      <w:pPr>
        <w:tabs>
          <w:tab w:val="num" w:pos="720"/>
        </w:tabs>
        <w:ind w:left="720" w:hanging="360"/>
      </w:pPr>
      <w:rPr>
        <w:rFonts w:cs="Times New Roman"/>
      </w:rPr>
    </w:lvl>
  </w:abstractNum>
  <w:abstractNum w:abstractNumId="8" w15:restartNumberingAfterBreak="0">
    <w:nsid w:val="0000000B"/>
    <w:multiLevelType w:val="singleLevel"/>
    <w:tmpl w:val="FFFFFFFF"/>
    <w:name w:val="WW8Num11"/>
    <w:lvl w:ilvl="0">
      <w:start w:val="1"/>
      <w:numFmt w:val="decimal"/>
      <w:lvlText w:val="%1)"/>
      <w:lvlJc w:val="left"/>
      <w:pPr>
        <w:tabs>
          <w:tab w:val="num" w:pos="720"/>
        </w:tabs>
        <w:ind w:left="720" w:hanging="360"/>
      </w:pPr>
      <w:rPr>
        <w:rFonts w:cs="Times New Roman"/>
      </w:rPr>
    </w:lvl>
  </w:abstractNum>
  <w:abstractNum w:abstractNumId="9" w15:restartNumberingAfterBreak="0">
    <w:nsid w:val="0000000D"/>
    <w:multiLevelType w:val="singleLevel"/>
    <w:tmpl w:val="FFFFFFFF"/>
    <w:name w:val="WW8Num13"/>
    <w:lvl w:ilvl="0">
      <w:start w:val="1"/>
      <w:numFmt w:val="decimal"/>
      <w:lvlText w:val="%1)"/>
      <w:lvlJc w:val="left"/>
      <w:pPr>
        <w:tabs>
          <w:tab w:val="num" w:pos="720"/>
        </w:tabs>
        <w:ind w:left="720" w:hanging="360"/>
      </w:pPr>
      <w:rPr>
        <w:rFonts w:cs="Times New Roman"/>
        <w:b/>
        <w:i w:val="0"/>
      </w:rPr>
    </w:lvl>
  </w:abstractNum>
  <w:abstractNum w:abstractNumId="10" w15:restartNumberingAfterBreak="0">
    <w:nsid w:val="0000000F"/>
    <w:multiLevelType w:val="singleLevel"/>
    <w:tmpl w:val="FFFFFFFF"/>
    <w:name w:val="WW8Num15"/>
    <w:lvl w:ilvl="0">
      <w:start w:val="1"/>
      <w:numFmt w:val="decimal"/>
      <w:lvlText w:val="%1."/>
      <w:lvlJc w:val="left"/>
      <w:pPr>
        <w:tabs>
          <w:tab w:val="num" w:pos="720"/>
        </w:tabs>
        <w:ind w:left="720" w:hanging="360"/>
      </w:pPr>
      <w:rPr>
        <w:rFonts w:cs="Times New Roman"/>
      </w:rPr>
    </w:lvl>
  </w:abstractNum>
  <w:abstractNum w:abstractNumId="11" w15:restartNumberingAfterBreak="0">
    <w:nsid w:val="00000010"/>
    <w:multiLevelType w:val="singleLevel"/>
    <w:tmpl w:val="FFFFFFFF"/>
    <w:name w:val="WW8Num16"/>
    <w:lvl w:ilvl="0">
      <w:start w:val="6"/>
      <w:numFmt w:val="decimal"/>
      <w:lvlText w:val="%1."/>
      <w:lvlJc w:val="left"/>
      <w:pPr>
        <w:tabs>
          <w:tab w:val="num" w:pos="720"/>
        </w:tabs>
        <w:ind w:left="720" w:hanging="360"/>
      </w:pPr>
      <w:rPr>
        <w:rFonts w:cs="Times New Roman"/>
      </w:rPr>
    </w:lvl>
  </w:abstractNum>
  <w:abstractNum w:abstractNumId="12" w15:restartNumberingAfterBreak="0">
    <w:nsid w:val="00000012"/>
    <w:multiLevelType w:val="singleLevel"/>
    <w:tmpl w:val="FFFFFFFF"/>
    <w:name w:val="WW8Num19"/>
    <w:lvl w:ilvl="0">
      <w:start w:val="1"/>
      <w:numFmt w:val="decimal"/>
      <w:lvlText w:val="%1."/>
      <w:lvlJc w:val="left"/>
      <w:pPr>
        <w:tabs>
          <w:tab w:val="num" w:pos="720"/>
        </w:tabs>
        <w:ind w:left="720" w:hanging="360"/>
      </w:pPr>
      <w:rPr>
        <w:rFonts w:cs="Times New Roman"/>
      </w:rPr>
    </w:lvl>
  </w:abstractNum>
  <w:abstractNum w:abstractNumId="13" w15:restartNumberingAfterBreak="0">
    <w:nsid w:val="00000013"/>
    <w:multiLevelType w:val="singleLevel"/>
    <w:tmpl w:val="FFFFFFFF"/>
    <w:name w:val="WW8Num21"/>
    <w:lvl w:ilvl="0">
      <w:start w:val="1"/>
      <w:numFmt w:val="decimal"/>
      <w:lvlText w:val="%1."/>
      <w:lvlJc w:val="left"/>
      <w:pPr>
        <w:tabs>
          <w:tab w:val="num" w:pos="720"/>
        </w:tabs>
        <w:ind w:left="720" w:hanging="360"/>
      </w:pPr>
      <w:rPr>
        <w:rFonts w:cs="Times New Roman"/>
        <w:b/>
        <w:i w:val="0"/>
        <w:color w:val="auto"/>
      </w:rPr>
    </w:lvl>
  </w:abstractNum>
  <w:abstractNum w:abstractNumId="14" w15:restartNumberingAfterBreak="0">
    <w:nsid w:val="00000014"/>
    <w:multiLevelType w:val="singleLevel"/>
    <w:tmpl w:val="FFFFFFFF"/>
    <w:name w:val="WW8Num22"/>
    <w:lvl w:ilvl="0">
      <w:start w:val="1"/>
      <w:numFmt w:val="decimal"/>
      <w:lvlText w:val="%1)"/>
      <w:lvlJc w:val="left"/>
      <w:pPr>
        <w:tabs>
          <w:tab w:val="num" w:pos="720"/>
        </w:tabs>
        <w:ind w:left="720" w:hanging="360"/>
      </w:pPr>
      <w:rPr>
        <w:rFonts w:cs="Times New Roman"/>
        <w:b/>
        <w:i w:val="0"/>
        <w:color w:val="auto"/>
      </w:rPr>
    </w:lvl>
  </w:abstractNum>
  <w:abstractNum w:abstractNumId="15" w15:restartNumberingAfterBreak="0">
    <w:nsid w:val="00000016"/>
    <w:multiLevelType w:val="singleLevel"/>
    <w:tmpl w:val="FFFFFFFF"/>
    <w:name w:val="WW8Num25"/>
    <w:lvl w:ilvl="0">
      <w:start w:val="1"/>
      <w:numFmt w:val="lowerLetter"/>
      <w:lvlText w:val="%1."/>
      <w:lvlJc w:val="left"/>
      <w:pPr>
        <w:tabs>
          <w:tab w:val="num" w:pos="720"/>
        </w:tabs>
        <w:ind w:left="720" w:hanging="360"/>
      </w:pPr>
      <w:rPr>
        <w:rFonts w:cs="Times New Roman"/>
      </w:rPr>
    </w:lvl>
  </w:abstractNum>
  <w:abstractNum w:abstractNumId="16" w15:restartNumberingAfterBreak="0">
    <w:nsid w:val="00000017"/>
    <w:multiLevelType w:val="singleLevel"/>
    <w:tmpl w:val="FFFFFFFF"/>
    <w:name w:val="WW8Num26"/>
    <w:lvl w:ilvl="0">
      <w:start w:val="1"/>
      <w:numFmt w:val="decimal"/>
      <w:lvlText w:val="%1."/>
      <w:lvlJc w:val="left"/>
      <w:pPr>
        <w:tabs>
          <w:tab w:val="num" w:pos="720"/>
        </w:tabs>
        <w:ind w:left="720" w:hanging="360"/>
      </w:pPr>
      <w:rPr>
        <w:rFonts w:cs="Times New Roman"/>
      </w:rPr>
    </w:lvl>
  </w:abstractNum>
  <w:abstractNum w:abstractNumId="17" w15:restartNumberingAfterBreak="0">
    <w:nsid w:val="00000018"/>
    <w:multiLevelType w:val="singleLevel"/>
    <w:tmpl w:val="FFFFFFFF"/>
    <w:name w:val="WW8Num28"/>
    <w:lvl w:ilvl="0">
      <w:start w:val="1"/>
      <w:numFmt w:val="decimal"/>
      <w:lvlText w:val="%1)"/>
      <w:lvlJc w:val="left"/>
      <w:pPr>
        <w:tabs>
          <w:tab w:val="num" w:pos="720"/>
        </w:tabs>
        <w:ind w:left="720" w:hanging="360"/>
      </w:pPr>
      <w:rPr>
        <w:rFonts w:cs="Times New Roman"/>
      </w:rPr>
    </w:lvl>
  </w:abstractNum>
  <w:abstractNum w:abstractNumId="18" w15:restartNumberingAfterBreak="0">
    <w:nsid w:val="00000019"/>
    <w:multiLevelType w:val="multilevel"/>
    <w:tmpl w:val="FFFFFFFF"/>
    <w:name w:val="WW8Num29"/>
    <w:lvl w:ilvl="0">
      <w:start w:val="1"/>
      <w:numFmt w:val="lowerLetter"/>
      <w:lvlText w:val="%1."/>
      <w:lvlJc w:val="left"/>
      <w:pPr>
        <w:tabs>
          <w:tab w:val="num" w:pos="720"/>
        </w:tabs>
        <w:ind w:left="720" w:hanging="360"/>
      </w:pPr>
      <w:rPr>
        <w:rFonts w:cs="Times New Roman"/>
      </w:r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0000001A"/>
    <w:multiLevelType w:val="singleLevel"/>
    <w:tmpl w:val="FFFFFFFF"/>
    <w:name w:val="WW8Num38"/>
    <w:lvl w:ilvl="0">
      <w:start w:val="1"/>
      <w:numFmt w:val="decimal"/>
      <w:lvlText w:val="%1."/>
      <w:lvlJc w:val="left"/>
      <w:pPr>
        <w:tabs>
          <w:tab w:val="num" w:pos="0"/>
        </w:tabs>
        <w:ind w:left="720" w:hanging="360"/>
      </w:pPr>
      <w:rPr>
        <w:rFonts w:cs="Times New Roman"/>
      </w:rPr>
    </w:lvl>
  </w:abstractNum>
  <w:abstractNum w:abstractNumId="20" w15:restartNumberingAfterBreak="0">
    <w:nsid w:val="0000001B"/>
    <w:multiLevelType w:val="singleLevel"/>
    <w:tmpl w:val="FFFFFFFF"/>
    <w:name w:val="WW8Num23"/>
    <w:lvl w:ilvl="0">
      <w:start w:val="1"/>
      <w:numFmt w:val="decimal"/>
      <w:lvlText w:val="%1."/>
      <w:lvlJc w:val="left"/>
      <w:pPr>
        <w:tabs>
          <w:tab w:val="num" w:pos="397"/>
        </w:tabs>
        <w:ind w:left="397" w:hanging="397"/>
      </w:pPr>
      <w:rPr>
        <w:rFonts w:cs="Times New Roman"/>
      </w:rPr>
    </w:lvl>
  </w:abstractNum>
  <w:abstractNum w:abstractNumId="21" w15:restartNumberingAfterBreak="0">
    <w:nsid w:val="0000001E"/>
    <w:multiLevelType w:val="singleLevel"/>
    <w:tmpl w:val="FFFFFFFF"/>
    <w:name w:val="WW8Num42"/>
    <w:lvl w:ilvl="0">
      <w:start w:val="1"/>
      <w:numFmt w:val="decimal"/>
      <w:lvlText w:val="%1."/>
      <w:lvlJc w:val="left"/>
      <w:pPr>
        <w:tabs>
          <w:tab w:val="num" w:pos="780"/>
        </w:tabs>
        <w:ind w:left="780" w:hanging="360"/>
      </w:pPr>
      <w:rPr>
        <w:rFonts w:cs="Times New Roman"/>
        <w:i w:val="0"/>
      </w:rPr>
    </w:lvl>
  </w:abstractNum>
  <w:abstractNum w:abstractNumId="22" w15:restartNumberingAfterBreak="0">
    <w:nsid w:val="00000020"/>
    <w:multiLevelType w:val="singleLevel"/>
    <w:tmpl w:val="FFFFFFFF"/>
    <w:name w:val="WW8Num12"/>
    <w:lvl w:ilvl="0">
      <w:start w:val="4"/>
      <w:numFmt w:val="decimal"/>
      <w:lvlText w:val="%1."/>
      <w:lvlJc w:val="left"/>
      <w:pPr>
        <w:tabs>
          <w:tab w:val="num" w:pos="397"/>
        </w:tabs>
        <w:ind w:left="340" w:hanging="340"/>
      </w:pPr>
      <w:rPr>
        <w:rFonts w:cs="Times New Roman"/>
        <w:b w:val="0"/>
        <w:i w:val="0"/>
        <w:sz w:val="24"/>
        <w:szCs w:val="24"/>
      </w:rPr>
    </w:lvl>
  </w:abstractNum>
  <w:abstractNum w:abstractNumId="23" w15:restartNumberingAfterBreak="0">
    <w:nsid w:val="00000021"/>
    <w:multiLevelType w:val="singleLevel"/>
    <w:tmpl w:val="FFFFFFFF"/>
    <w:name w:val="WW8Num30"/>
    <w:lvl w:ilvl="0">
      <w:start w:val="1"/>
      <w:numFmt w:val="decimal"/>
      <w:lvlText w:val="%1)"/>
      <w:lvlJc w:val="left"/>
      <w:pPr>
        <w:tabs>
          <w:tab w:val="num" w:pos="357"/>
        </w:tabs>
        <w:ind w:left="357" w:hanging="357"/>
      </w:pPr>
      <w:rPr>
        <w:rFonts w:cs="Times New Roman"/>
      </w:rPr>
    </w:lvl>
  </w:abstractNum>
  <w:abstractNum w:abstractNumId="24" w15:restartNumberingAfterBreak="0">
    <w:nsid w:val="010418EA"/>
    <w:multiLevelType w:val="hybridMultilevel"/>
    <w:tmpl w:val="FFFFFFFF"/>
    <w:lvl w:ilvl="0" w:tplc="937EE95C">
      <w:start w:val="2"/>
      <w:numFmt w:val="decimal"/>
      <w:lvlText w:val="4.%1"/>
      <w:lvlJc w:val="left"/>
      <w:pPr>
        <w:ind w:left="1713"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02EE01F1"/>
    <w:multiLevelType w:val="hybridMultilevel"/>
    <w:tmpl w:val="FFFFFFFF"/>
    <w:lvl w:ilvl="0" w:tplc="21146924">
      <w:start w:val="1"/>
      <w:numFmt w:val="decimal"/>
      <w:lvlText w:val="7.%1"/>
      <w:lvlJc w:val="left"/>
      <w:pPr>
        <w:ind w:left="1120" w:hanging="360"/>
      </w:pPr>
      <w:rPr>
        <w:rFonts w:cs="Times New Roman" w:hint="default"/>
        <w:b w:val="0"/>
        <w:bCs w:val="0"/>
        <w:sz w:val="20"/>
        <w:szCs w:val="20"/>
      </w:rPr>
    </w:lvl>
    <w:lvl w:ilvl="1" w:tplc="04150019" w:tentative="1">
      <w:start w:val="1"/>
      <w:numFmt w:val="lowerLetter"/>
      <w:lvlText w:val="%2."/>
      <w:lvlJc w:val="left"/>
      <w:pPr>
        <w:ind w:left="1840" w:hanging="360"/>
      </w:pPr>
      <w:rPr>
        <w:rFonts w:cs="Times New Roman"/>
      </w:rPr>
    </w:lvl>
    <w:lvl w:ilvl="2" w:tplc="0415001B" w:tentative="1">
      <w:start w:val="1"/>
      <w:numFmt w:val="lowerRoman"/>
      <w:lvlText w:val="%3."/>
      <w:lvlJc w:val="right"/>
      <w:pPr>
        <w:ind w:left="2560" w:hanging="180"/>
      </w:pPr>
      <w:rPr>
        <w:rFonts w:cs="Times New Roman"/>
      </w:rPr>
    </w:lvl>
    <w:lvl w:ilvl="3" w:tplc="0415000F" w:tentative="1">
      <w:start w:val="1"/>
      <w:numFmt w:val="decimal"/>
      <w:lvlText w:val="%4."/>
      <w:lvlJc w:val="left"/>
      <w:pPr>
        <w:ind w:left="3280" w:hanging="360"/>
      </w:pPr>
      <w:rPr>
        <w:rFonts w:cs="Times New Roman"/>
      </w:rPr>
    </w:lvl>
    <w:lvl w:ilvl="4" w:tplc="04150019" w:tentative="1">
      <w:start w:val="1"/>
      <w:numFmt w:val="lowerLetter"/>
      <w:lvlText w:val="%5."/>
      <w:lvlJc w:val="left"/>
      <w:pPr>
        <w:ind w:left="4000" w:hanging="360"/>
      </w:pPr>
      <w:rPr>
        <w:rFonts w:cs="Times New Roman"/>
      </w:rPr>
    </w:lvl>
    <w:lvl w:ilvl="5" w:tplc="0415001B" w:tentative="1">
      <w:start w:val="1"/>
      <w:numFmt w:val="lowerRoman"/>
      <w:lvlText w:val="%6."/>
      <w:lvlJc w:val="right"/>
      <w:pPr>
        <w:ind w:left="4720" w:hanging="180"/>
      </w:pPr>
      <w:rPr>
        <w:rFonts w:cs="Times New Roman"/>
      </w:rPr>
    </w:lvl>
    <w:lvl w:ilvl="6" w:tplc="0415000F" w:tentative="1">
      <w:start w:val="1"/>
      <w:numFmt w:val="decimal"/>
      <w:lvlText w:val="%7."/>
      <w:lvlJc w:val="left"/>
      <w:pPr>
        <w:ind w:left="5440" w:hanging="360"/>
      </w:pPr>
      <w:rPr>
        <w:rFonts w:cs="Times New Roman"/>
      </w:rPr>
    </w:lvl>
    <w:lvl w:ilvl="7" w:tplc="04150019" w:tentative="1">
      <w:start w:val="1"/>
      <w:numFmt w:val="lowerLetter"/>
      <w:lvlText w:val="%8."/>
      <w:lvlJc w:val="left"/>
      <w:pPr>
        <w:ind w:left="6160" w:hanging="360"/>
      </w:pPr>
      <w:rPr>
        <w:rFonts w:cs="Times New Roman"/>
      </w:rPr>
    </w:lvl>
    <w:lvl w:ilvl="8" w:tplc="0415001B" w:tentative="1">
      <w:start w:val="1"/>
      <w:numFmt w:val="lowerRoman"/>
      <w:lvlText w:val="%9."/>
      <w:lvlJc w:val="right"/>
      <w:pPr>
        <w:ind w:left="6880" w:hanging="180"/>
      </w:pPr>
      <w:rPr>
        <w:rFonts w:cs="Times New Roman"/>
      </w:rPr>
    </w:lvl>
  </w:abstractNum>
  <w:abstractNum w:abstractNumId="26" w15:restartNumberingAfterBreak="0">
    <w:nsid w:val="02FE7587"/>
    <w:multiLevelType w:val="hybridMultilevel"/>
    <w:tmpl w:val="FFFFFFFF"/>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04D804B1"/>
    <w:multiLevelType w:val="multilevel"/>
    <w:tmpl w:val="FFFFFFFF"/>
    <w:lvl w:ilvl="0">
      <w:start w:val="2"/>
      <w:numFmt w:val="decimal"/>
      <w:lvlText w:val="2.%1"/>
      <w:lvlJc w:val="left"/>
      <w:pPr>
        <w:tabs>
          <w:tab w:val="num" w:pos="720"/>
        </w:tabs>
        <w:ind w:left="720" w:hanging="360"/>
      </w:pPr>
      <w:rPr>
        <w:rFonts w:cs="Times New Roman" w:hint="default"/>
        <w:b w:val="0"/>
        <w:color w:val="auto"/>
        <w:sz w:val="20"/>
        <w:szCs w:val="20"/>
      </w:rPr>
    </w:lvl>
    <w:lvl w:ilvl="1">
      <w:start w:val="1"/>
      <w:numFmt w:val="decimal"/>
      <w:lvlText w:val="%2."/>
      <w:lvlJc w:val="left"/>
      <w:pPr>
        <w:tabs>
          <w:tab w:val="num" w:pos="1800"/>
        </w:tabs>
        <w:ind w:left="1800" w:hanging="360"/>
      </w:pPr>
      <w:rPr>
        <w:rFonts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28" w15:restartNumberingAfterBreak="0">
    <w:nsid w:val="06F4017E"/>
    <w:multiLevelType w:val="hybridMultilevel"/>
    <w:tmpl w:val="FFFFFFFF"/>
    <w:lvl w:ilvl="0" w:tplc="7D545D08">
      <w:start w:val="1"/>
      <w:numFmt w:val="decimal"/>
      <w:lvlText w:val="2.%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07CA00AC"/>
    <w:multiLevelType w:val="hybridMultilevel"/>
    <w:tmpl w:val="FFFFFFFF"/>
    <w:lvl w:ilvl="0" w:tplc="FBBA9838">
      <w:start w:val="1"/>
      <w:numFmt w:val="decimal"/>
      <w:lvlText w:val="%1)"/>
      <w:lvlJc w:val="left"/>
      <w:pPr>
        <w:ind w:left="1519" w:hanging="360"/>
      </w:pPr>
      <w:rPr>
        <w:rFonts w:cs="Times New Roman" w:hint="default"/>
        <w:b w:val="0"/>
        <w:sz w:val="20"/>
        <w:szCs w:val="20"/>
      </w:rPr>
    </w:lvl>
    <w:lvl w:ilvl="1" w:tplc="04150019" w:tentative="1">
      <w:start w:val="1"/>
      <w:numFmt w:val="lowerLetter"/>
      <w:lvlText w:val="%2."/>
      <w:lvlJc w:val="left"/>
      <w:pPr>
        <w:ind w:left="2239" w:hanging="360"/>
      </w:pPr>
      <w:rPr>
        <w:rFonts w:cs="Times New Roman"/>
      </w:rPr>
    </w:lvl>
    <w:lvl w:ilvl="2" w:tplc="0415001B" w:tentative="1">
      <w:start w:val="1"/>
      <w:numFmt w:val="lowerRoman"/>
      <w:lvlText w:val="%3."/>
      <w:lvlJc w:val="right"/>
      <w:pPr>
        <w:ind w:left="2959" w:hanging="180"/>
      </w:pPr>
      <w:rPr>
        <w:rFonts w:cs="Times New Roman"/>
      </w:rPr>
    </w:lvl>
    <w:lvl w:ilvl="3" w:tplc="0415000F" w:tentative="1">
      <w:start w:val="1"/>
      <w:numFmt w:val="decimal"/>
      <w:lvlText w:val="%4."/>
      <w:lvlJc w:val="left"/>
      <w:pPr>
        <w:ind w:left="3679" w:hanging="360"/>
      </w:pPr>
      <w:rPr>
        <w:rFonts w:cs="Times New Roman"/>
      </w:rPr>
    </w:lvl>
    <w:lvl w:ilvl="4" w:tplc="04150019" w:tentative="1">
      <w:start w:val="1"/>
      <w:numFmt w:val="lowerLetter"/>
      <w:lvlText w:val="%5."/>
      <w:lvlJc w:val="left"/>
      <w:pPr>
        <w:ind w:left="4399" w:hanging="360"/>
      </w:pPr>
      <w:rPr>
        <w:rFonts w:cs="Times New Roman"/>
      </w:rPr>
    </w:lvl>
    <w:lvl w:ilvl="5" w:tplc="0415001B" w:tentative="1">
      <w:start w:val="1"/>
      <w:numFmt w:val="lowerRoman"/>
      <w:lvlText w:val="%6."/>
      <w:lvlJc w:val="right"/>
      <w:pPr>
        <w:ind w:left="5119" w:hanging="180"/>
      </w:pPr>
      <w:rPr>
        <w:rFonts w:cs="Times New Roman"/>
      </w:rPr>
    </w:lvl>
    <w:lvl w:ilvl="6" w:tplc="0415000F" w:tentative="1">
      <w:start w:val="1"/>
      <w:numFmt w:val="decimal"/>
      <w:lvlText w:val="%7."/>
      <w:lvlJc w:val="left"/>
      <w:pPr>
        <w:ind w:left="5839" w:hanging="360"/>
      </w:pPr>
      <w:rPr>
        <w:rFonts w:cs="Times New Roman"/>
      </w:rPr>
    </w:lvl>
    <w:lvl w:ilvl="7" w:tplc="04150019" w:tentative="1">
      <w:start w:val="1"/>
      <w:numFmt w:val="lowerLetter"/>
      <w:lvlText w:val="%8."/>
      <w:lvlJc w:val="left"/>
      <w:pPr>
        <w:ind w:left="6559" w:hanging="360"/>
      </w:pPr>
      <w:rPr>
        <w:rFonts w:cs="Times New Roman"/>
      </w:rPr>
    </w:lvl>
    <w:lvl w:ilvl="8" w:tplc="0415001B" w:tentative="1">
      <w:start w:val="1"/>
      <w:numFmt w:val="lowerRoman"/>
      <w:lvlText w:val="%9."/>
      <w:lvlJc w:val="right"/>
      <w:pPr>
        <w:ind w:left="7279" w:hanging="180"/>
      </w:pPr>
      <w:rPr>
        <w:rFonts w:cs="Times New Roman"/>
      </w:rPr>
    </w:lvl>
  </w:abstractNum>
  <w:abstractNum w:abstractNumId="30" w15:restartNumberingAfterBreak="0">
    <w:nsid w:val="09CD31CF"/>
    <w:multiLevelType w:val="multilevel"/>
    <w:tmpl w:val="FFFFFFFF"/>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0A5A45F3"/>
    <w:multiLevelType w:val="hybridMultilevel"/>
    <w:tmpl w:val="FFFFFFFF"/>
    <w:lvl w:ilvl="0" w:tplc="97BEEE5C">
      <w:start w:val="1"/>
      <w:numFmt w:val="decimal"/>
      <w:lvlText w:val="%1."/>
      <w:lvlJc w:val="left"/>
      <w:pPr>
        <w:ind w:left="720" w:hanging="360"/>
      </w:pPr>
      <w:rPr>
        <w:rFonts w:ascii="Tahoma" w:hAnsi="Tahoma" w:cs="Tahoma"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0A976992"/>
    <w:multiLevelType w:val="hybridMultilevel"/>
    <w:tmpl w:val="FFFFFFFF"/>
    <w:lvl w:ilvl="0" w:tplc="20C21252">
      <w:start w:val="1"/>
      <w:numFmt w:val="decimal"/>
      <w:lvlText w:val="%1."/>
      <w:lvlJc w:val="left"/>
      <w:pPr>
        <w:ind w:left="720" w:hanging="360"/>
      </w:pPr>
      <w:rPr>
        <w:rFonts w:cs="Times New Roman" w:hint="default"/>
        <w:b w:val="0"/>
        <w:i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B2C37E9"/>
    <w:multiLevelType w:val="hybridMultilevel"/>
    <w:tmpl w:val="FFFFFFFF"/>
    <w:lvl w:ilvl="0" w:tplc="5C827966">
      <w:start w:val="1"/>
      <w:numFmt w:val="decimal"/>
      <w:lvlText w:val="4.%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0D6A3F44"/>
    <w:multiLevelType w:val="hybridMultilevel"/>
    <w:tmpl w:val="FFFFFFFF"/>
    <w:lvl w:ilvl="0" w:tplc="04150011">
      <w:start w:val="1"/>
      <w:numFmt w:val="decimal"/>
      <w:lvlText w:val="%1)"/>
      <w:lvlJc w:val="left"/>
      <w:pPr>
        <w:ind w:left="1159" w:hanging="360"/>
      </w:pPr>
      <w:rPr>
        <w:rFonts w:cs="Times New Roman"/>
      </w:rPr>
    </w:lvl>
    <w:lvl w:ilvl="1" w:tplc="04150019">
      <w:start w:val="1"/>
      <w:numFmt w:val="lowerLetter"/>
      <w:lvlText w:val="%2."/>
      <w:lvlJc w:val="left"/>
      <w:pPr>
        <w:ind w:left="1879" w:hanging="360"/>
      </w:pPr>
      <w:rPr>
        <w:rFonts w:cs="Times New Roman"/>
      </w:rPr>
    </w:lvl>
    <w:lvl w:ilvl="2" w:tplc="0415001B">
      <w:start w:val="1"/>
      <w:numFmt w:val="lowerRoman"/>
      <w:lvlText w:val="%3."/>
      <w:lvlJc w:val="right"/>
      <w:pPr>
        <w:ind w:left="2599" w:hanging="180"/>
      </w:pPr>
      <w:rPr>
        <w:rFonts w:cs="Times New Roman"/>
      </w:rPr>
    </w:lvl>
    <w:lvl w:ilvl="3" w:tplc="0415000F" w:tentative="1">
      <w:start w:val="1"/>
      <w:numFmt w:val="decimal"/>
      <w:lvlText w:val="%4."/>
      <w:lvlJc w:val="left"/>
      <w:pPr>
        <w:ind w:left="3319" w:hanging="360"/>
      </w:pPr>
      <w:rPr>
        <w:rFonts w:cs="Times New Roman"/>
      </w:rPr>
    </w:lvl>
    <w:lvl w:ilvl="4" w:tplc="04150019" w:tentative="1">
      <w:start w:val="1"/>
      <w:numFmt w:val="lowerLetter"/>
      <w:lvlText w:val="%5."/>
      <w:lvlJc w:val="left"/>
      <w:pPr>
        <w:ind w:left="4039" w:hanging="360"/>
      </w:pPr>
      <w:rPr>
        <w:rFonts w:cs="Times New Roman"/>
      </w:rPr>
    </w:lvl>
    <w:lvl w:ilvl="5" w:tplc="0415001B" w:tentative="1">
      <w:start w:val="1"/>
      <w:numFmt w:val="lowerRoman"/>
      <w:lvlText w:val="%6."/>
      <w:lvlJc w:val="right"/>
      <w:pPr>
        <w:ind w:left="4759" w:hanging="180"/>
      </w:pPr>
      <w:rPr>
        <w:rFonts w:cs="Times New Roman"/>
      </w:rPr>
    </w:lvl>
    <w:lvl w:ilvl="6" w:tplc="0415000F" w:tentative="1">
      <w:start w:val="1"/>
      <w:numFmt w:val="decimal"/>
      <w:lvlText w:val="%7."/>
      <w:lvlJc w:val="left"/>
      <w:pPr>
        <w:ind w:left="5479" w:hanging="360"/>
      </w:pPr>
      <w:rPr>
        <w:rFonts w:cs="Times New Roman"/>
      </w:rPr>
    </w:lvl>
    <w:lvl w:ilvl="7" w:tplc="04150019" w:tentative="1">
      <w:start w:val="1"/>
      <w:numFmt w:val="lowerLetter"/>
      <w:lvlText w:val="%8."/>
      <w:lvlJc w:val="left"/>
      <w:pPr>
        <w:ind w:left="6199" w:hanging="360"/>
      </w:pPr>
      <w:rPr>
        <w:rFonts w:cs="Times New Roman"/>
      </w:rPr>
    </w:lvl>
    <w:lvl w:ilvl="8" w:tplc="0415001B" w:tentative="1">
      <w:start w:val="1"/>
      <w:numFmt w:val="lowerRoman"/>
      <w:lvlText w:val="%9."/>
      <w:lvlJc w:val="right"/>
      <w:pPr>
        <w:ind w:left="6919" w:hanging="180"/>
      </w:pPr>
      <w:rPr>
        <w:rFonts w:cs="Times New Roman"/>
      </w:rPr>
    </w:lvl>
  </w:abstractNum>
  <w:abstractNum w:abstractNumId="35" w15:restartNumberingAfterBreak="0">
    <w:nsid w:val="0E0D4E54"/>
    <w:multiLevelType w:val="multilevel"/>
    <w:tmpl w:val="FFFFFFFF"/>
    <w:lvl w:ilvl="0">
      <w:start w:val="6"/>
      <w:numFmt w:val="decimal"/>
      <w:lvlText w:val="%1."/>
      <w:lvlJc w:val="left"/>
      <w:pPr>
        <w:ind w:left="375" w:hanging="375"/>
      </w:pPr>
      <w:rPr>
        <w:rFonts w:cs="Times New Roman" w:hint="default"/>
        <w:b w:val="0"/>
        <w:sz w:val="20"/>
        <w:szCs w:val="20"/>
      </w:rPr>
    </w:lvl>
    <w:lvl w:ilvl="1">
      <w:start w:val="11"/>
      <w:numFmt w:val="decimal"/>
      <w:lvlText w:val="24.%2"/>
      <w:lvlJc w:val="left"/>
      <w:pPr>
        <w:ind w:left="375" w:hanging="375"/>
      </w:pPr>
      <w:rPr>
        <w:rFonts w:cs="Times New Roman" w:hint="default"/>
        <w:b w:val="0"/>
        <w:bCs w:val="0"/>
        <w:color w:val="auto"/>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0E91099A"/>
    <w:multiLevelType w:val="multilevel"/>
    <w:tmpl w:val="FFFFFFFF"/>
    <w:lvl w:ilvl="0">
      <w:start w:val="1"/>
      <w:numFmt w:val="decimal"/>
      <w:pStyle w:val="Nagwek2"/>
      <w:lvlText w:val="%1."/>
      <w:lvlJc w:val="left"/>
      <w:pPr>
        <w:ind w:left="720" w:hanging="360"/>
      </w:pPr>
      <w:rPr>
        <w:rFonts w:cs="Times New Roman" w:hint="default"/>
        <w:b/>
        <w:sz w:val="20"/>
        <w:szCs w:val="20"/>
      </w:rPr>
    </w:lvl>
    <w:lvl w:ilvl="1">
      <w:start w:val="2"/>
      <w:numFmt w:val="decimal"/>
      <w:lvlText w:val="%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0EDD55FE"/>
    <w:multiLevelType w:val="hybridMultilevel"/>
    <w:tmpl w:val="FFFFFFFF"/>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10106A5D"/>
    <w:multiLevelType w:val="hybridMultilevel"/>
    <w:tmpl w:val="FFFFFFFF"/>
    <w:lvl w:ilvl="0" w:tplc="AE5C777A">
      <w:start w:val="2"/>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10A11CF8"/>
    <w:multiLevelType w:val="hybridMultilevel"/>
    <w:tmpl w:val="FFFFFFFF"/>
    <w:lvl w:ilvl="0" w:tplc="FBBA9838">
      <w:start w:val="1"/>
      <w:numFmt w:val="decimal"/>
      <w:lvlText w:val="%1)"/>
      <w:lvlJc w:val="left"/>
      <w:pPr>
        <w:ind w:left="1520" w:hanging="360"/>
      </w:pPr>
      <w:rPr>
        <w:rFonts w:cs="Times New Roman" w:hint="default"/>
        <w:b w:val="0"/>
        <w:sz w:val="20"/>
        <w:szCs w:val="20"/>
      </w:rPr>
    </w:lvl>
    <w:lvl w:ilvl="1" w:tplc="04150019" w:tentative="1">
      <w:start w:val="1"/>
      <w:numFmt w:val="lowerLetter"/>
      <w:lvlText w:val="%2."/>
      <w:lvlJc w:val="left"/>
      <w:pPr>
        <w:ind w:left="2240" w:hanging="360"/>
      </w:pPr>
      <w:rPr>
        <w:rFonts w:cs="Times New Roman"/>
      </w:rPr>
    </w:lvl>
    <w:lvl w:ilvl="2" w:tplc="0415001B" w:tentative="1">
      <w:start w:val="1"/>
      <w:numFmt w:val="lowerRoman"/>
      <w:lvlText w:val="%3."/>
      <w:lvlJc w:val="right"/>
      <w:pPr>
        <w:ind w:left="2960" w:hanging="180"/>
      </w:pPr>
      <w:rPr>
        <w:rFonts w:cs="Times New Roman"/>
      </w:rPr>
    </w:lvl>
    <w:lvl w:ilvl="3" w:tplc="0415000F" w:tentative="1">
      <w:start w:val="1"/>
      <w:numFmt w:val="decimal"/>
      <w:lvlText w:val="%4."/>
      <w:lvlJc w:val="left"/>
      <w:pPr>
        <w:ind w:left="3680" w:hanging="360"/>
      </w:pPr>
      <w:rPr>
        <w:rFonts w:cs="Times New Roman"/>
      </w:rPr>
    </w:lvl>
    <w:lvl w:ilvl="4" w:tplc="04150019" w:tentative="1">
      <w:start w:val="1"/>
      <w:numFmt w:val="lowerLetter"/>
      <w:lvlText w:val="%5."/>
      <w:lvlJc w:val="left"/>
      <w:pPr>
        <w:ind w:left="4400" w:hanging="360"/>
      </w:pPr>
      <w:rPr>
        <w:rFonts w:cs="Times New Roman"/>
      </w:rPr>
    </w:lvl>
    <w:lvl w:ilvl="5" w:tplc="0415001B" w:tentative="1">
      <w:start w:val="1"/>
      <w:numFmt w:val="lowerRoman"/>
      <w:lvlText w:val="%6."/>
      <w:lvlJc w:val="right"/>
      <w:pPr>
        <w:ind w:left="5120" w:hanging="180"/>
      </w:pPr>
      <w:rPr>
        <w:rFonts w:cs="Times New Roman"/>
      </w:rPr>
    </w:lvl>
    <w:lvl w:ilvl="6" w:tplc="0415000F" w:tentative="1">
      <w:start w:val="1"/>
      <w:numFmt w:val="decimal"/>
      <w:lvlText w:val="%7."/>
      <w:lvlJc w:val="left"/>
      <w:pPr>
        <w:ind w:left="5840" w:hanging="360"/>
      </w:pPr>
      <w:rPr>
        <w:rFonts w:cs="Times New Roman"/>
      </w:rPr>
    </w:lvl>
    <w:lvl w:ilvl="7" w:tplc="04150019" w:tentative="1">
      <w:start w:val="1"/>
      <w:numFmt w:val="lowerLetter"/>
      <w:lvlText w:val="%8."/>
      <w:lvlJc w:val="left"/>
      <w:pPr>
        <w:ind w:left="6560" w:hanging="360"/>
      </w:pPr>
      <w:rPr>
        <w:rFonts w:cs="Times New Roman"/>
      </w:rPr>
    </w:lvl>
    <w:lvl w:ilvl="8" w:tplc="0415001B" w:tentative="1">
      <w:start w:val="1"/>
      <w:numFmt w:val="lowerRoman"/>
      <w:lvlText w:val="%9."/>
      <w:lvlJc w:val="right"/>
      <w:pPr>
        <w:ind w:left="7280" w:hanging="180"/>
      </w:pPr>
      <w:rPr>
        <w:rFonts w:cs="Times New Roman"/>
      </w:rPr>
    </w:lvl>
  </w:abstractNum>
  <w:abstractNum w:abstractNumId="40" w15:restartNumberingAfterBreak="0">
    <w:nsid w:val="11F224E7"/>
    <w:multiLevelType w:val="multilevel"/>
    <w:tmpl w:val="FFFFFFFF"/>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129E77D3"/>
    <w:multiLevelType w:val="hybridMultilevel"/>
    <w:tmpl w:val="FFFFFFFF"/>
    <w:lvl w:ilvl="0" w:tplc="B50ACF78">
      <w:start w:val="1"/>
      <w:numFmt w:val="decimal"/>
      <w:lvlText w:val="2.%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12E92B5E"/>
    <w:multiLevelType w:val="hybridMultilevel"/>
    <w:tmpl w:val="FFFFFFFF"/>
    <w:lvl w:ilvl="0" w:tplc="4F1090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3" w15:restartNumberingAfterBreak="0">
    <w:nsid w:val="13014FFA"/>
    <w:multiLevelType w:val="hybridMultilevel"/>
    <w:tmpl w:val="FFFFFFFF"/>
    <w:lvl w:ilvl="0" w:tplc="04150011">
      <w:start w:val="1"/>
      <w:numFmt w:val="decimal"/>
      <w:lvlText w:val="%1)"/>
      <w:lvlJc w:val="left"/>
      <w:pPr>
        <w:ind w:left="1519" w:hanging="360"/>
      </w:pPr>
      <w:rPr>
        <w:rFonts w:cs="Times New Roman"/>
      </w:rPr>
    </w:lvl>
    <w:lvl w:ilvl="1" w:tplc="04150019" w:tentative="1">
      <w:start w:val="1"/>
      <w:numFmt w:val="lowerLetter"/>
      <w:lvlText w:val="%2."/>
      <w:lvlJc w:val="left"/>
      <w:pPr>
        <w:ind w:left="2239" w:hanging="360"/>
      </w:pPr>
      <w:rPr>
        <w:rFonts w:cs="Times New Roman"/>
      </w:rPr>
    </w:lvl>
    <w:lvl w:ilvl="2" w:tplc="0415001B" w:tentative="1">
      <w:start w:val="1"/>
      <w:numFmt w:val="lowerRoman"/>
      <w:lvlText w:val="%3."/>
      <w:lvlJc w:val="right"/>
      <w:pPr>
        <w:ind w:left="2959" w:hanging="180"/>
      </w:pPr>
      <w:rPr>
        <w:rFonts w:cs="Times New Roman"/>
      </w:rPr>
    </w:lvl>
    <w:lvl w:ilvl="3" w:tplc="0415000F" w:tentative="1">
      <w:start w:val="1"/>
      <w:numFmt w:val="decimal"/>
      <w:lvlText w:val="%4."/>
      <w:lvlJc w:val="left"/>
      <w:pPr>
        <w:ind w:left="3679" w:hanging="360"/>
      </w:pPr>
      <w:rPr>
        <w:rFonts w:cs="Times New Roman"/>
      </w:rPr>
    </w:lvl>
    <w:lvl w:ilvl="4" w:tplc="04150019" w:tentative="1">
      <w:start w:val="1"/>
      <w:numFmt w:val="lowerLetter"/>
      <w:lvlText w:val="%5."/>
      <w:lvlJc w:val="left"/>
      <w:pPr>
        <w:ind w:left="4399" w:hanging="360"/>
      </w:pPr>
      <w:rPr>
        <w:rFonts w:cs="Times New Roman"/>
      </w:rPr>
    </w:lvl>
    <w:lvl w:ilvl="5" w:tplc="0415001B" w:tentative="1">
      <w:start w:val="1"/>
      <w:numFmt w:val="lowerRoman"/>
      <w:lvlText w:val="%6."/>
      <w:lvlJc w:val="right"/>
      <w:pPr>
        <w:ind w:left="5119" w:hanging="180"/>
      </w:pPr>
      <w:rPr>
        <w:rFonts w:cs="Times New Roman"/>
      </w:rPr>
    </w:lvl>
    <w:lvl w:ilvl="6" w:tplc="0415000F" w:tentative="1">
      <w:start w:val="1"/>
      <w:numFmt w:val="decimal"/>
      <w:lvlText w:val="%7."/>
      <w:lvlJc w:val="left"/>
      <w:pPr>
        <w:ind w:left="5839" w:hanging="360"/>
      </w:pPr>
      <w:rPr>
        <w:rFonts w:cs="Times New Roman"/>
      </w:rPr>
    </w:lvl>
    <w:lvl w:ilvl="7" w:tplc="04150019" w:tentative="1">
      <w:start w:val="1"/>
      <w:numFmt w:val="lowerLetter"/>
      <w:lvlText w:val="%8."/>
      <w:lvlJc w:val="left"/>
      <w:pPr>
        <w:ind w:left="6559" w:hanging="360"/>
      </w:pPr>
      <w:rPr>
        <w:rFonts w:cs="Times New Roman"/>
      </w:rPr>
    </w:lvl>
    <w:lvl w:ilvl="8" w:tplc="0415001B" w:tentative="1">
      <w:start w:val="1"/>
      <w:numFmt w:val="lowerRoman"/>
      <w:lvlText w:val="%9."/>
      <w:lvlJc w:val="right"/>
      <w:pPr>
        <w:ind w:left="7279" w:hanging="180"/>
      </w:pPr>
      <w:rPr>
        <w:rFonts w:cs="Times New Roman"/>
      </w:rPr>
    </w:lvl>
  </w:abstractNum>
  <w:abstractNum w:abstractNumId="44" w15:restartNumberingAfterBreak="0">
    <w:nsid w:val="14EF4AEA"/>
    <w:multiLevelType w:val="hybridMultilevel"/>
    <w:tmpl w:val="FFFFFFFF"/>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154F2C73"/>
    <w:multiLevelType w:val="hybridMultilevel"/>
    <w:tmpl w:val="FFFFFFFF"/>
    <w:lvl w:ilvl="0" w:tplc="237EFDD2">
      <w:start w:val="3"/>
      <w:numFmt w:val="decimal"/>
      <w:lvlText w:val="2.%1"/>
      <w:lvlJc w:val="left"/>
      <w:pPr>
        <w:ind w:left="920" w:hanging="360"/>
      </w:pPr>
      <w:rPr>
        <w:rFonts w:cs="Times New Roman" w:hint="default"/>
        <w:b w:val="0"/>
        <w:bCs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15BE4751"/>
    <w:multiLevelType w:val="multilevel"/>
    <w:tmpl w:val="FFFFFFFF"/>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47" w15:restartNumberingAfterBreak="0">
    <w:nsid w:val="167C567D"/>
    <w:multiLevelType w:val="multilevel"/>
    <w:tmpl w:val="FFFFFFFF"/>
    <w:lvl w:ilvl="0">
      <w:start w:val="2"/>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8" w15:restartNumberingAfterBreak="0">
    <w:nsid w:val="197B3BCE"/>
    <w:multiLevelType w:val="hybridMultilevel"/>
    <w:tmpl w:val="FFFFFFFF"/>
    <w:lvl w:ilvl="0" w:tplc="DAEC3A50">
      <w:start w:val="1"/>
      <w:numFmt w:val="decimal"/>
      <w:lvlText w:val="3.%1"/>
      <w:lvlJc w:val="left"/>
      <w:pPr>
        <w:tabs>
          <w:tab w:val="num" w:pos="2040"/>
        </w:tabs>
        <w:ind w:left="2040" w:hanging="360"/>
      </w:pPr>
      <w:rPr>
        <w:rFonts w:cs="Times New Roman" w:hint="default"/>
        <w:b w:val="0"/>
        <w:sz w:val="20"/>
        <w:szCs w:val="20"/>
      </w:rPr>
    </w:lvl>
    <w:lvl w:ilvl="1" w:tplc="0C1032C6">
      <w:start w:val="2"/>
      <w:numFmt w:val="decimal"/>
      <w:lvlText w:val="%2."/>
      <w:lvlJc w:val="left"/>
      <w:pPr>
        <w:tabs>
          <w:tab w:val="num" w:pos="2115"/>
        </w:tabs>
        <w:ind w:left="2115" w:hanging="435"/>
      </w:pPr>
      <w:rPr>
        <w:rFonts w:cs="Times New Roman" w:hint="default"/>
        <w:b w:val="0"/>
        <w:sz w:val="22"/>
        <w:szCs w:val="22"/>
      </w:rPr>
    </w:lvl>
    <w:lvl w:ilvl="2" w:tplc="0415001B">
      <w:start w:val="1"/>
      <w:numFmt w:val="lowerRoman"/>
      <w:lvlText w:val="%3."/>
      <w:lvlJc w:val="right"/>
      <w:pPr>
        <w:tabs>
          <w:tab w:val="num" w:pos="2760"/>
        </w:tabs>
        <w:ind w:left="2760" w:hanging="180"/>
      </w:pPr>
      <w:rPr>
        <w:rFonts w:cs="Times New Roman"/>
      </w:rPr>
    </w:lvl>
    <w:lvl w:ilvl="3" w:tplc="0415000F" w:tentative="1">
      <w:start w:val="1"/>
      <w:numFmt w:val="decimal"/>
      <w:lvlText w:val="%4."/>
      <w:lvlJc w:val="left"/>
      <w:pPr>
        <w:tabs>
          <w:tab w:val="num" w:pos="3480"/>
        </w:tabs>
        <w:ind w:left="3480" w:hanging="360"/>
      </w:pPr>
      <w:rPr>
        <w:rFonts w:cs="Times New Roman"/>
      </w:rPr>
    </w:lvl>
    <w:lvl w:ilvl="4" w:tplc="04150019" w:tentative="1">
      <w:start w:val="1"/>
      <w:numFmt w:val="lowerLetter"/>
      <w:lvlText w:val="%5."/>
      <w:lvlJc w:val="left"/>
      <w:pPr>
        <w:tabs>
          <w:tab w:val="num" w:pos="4200"/>
        </w:tabs>
        <w:ind w:left="4200" w:hanging="360"/>
      </w:pPr>
      <w:rPr>
        <w:rFonts w:cs="Times New Roman"/>
      </w:rPr>
    </w:lvl>
    <w:lvl w:ilvl="5" w:tplc="0415001B" w:tentative="1">
      <w:start w:val="1"/>
      <w:numFmt w:val="lowerRoman"/>
      <w:lvlText w:val="%6."/>
      <w:lvlJc w:val="right"/>
      <w:pPr>
        <w:tabs>
          <w:tab w:val="num" w:pos="4920"/>
        </w:tabs>
        <w:ind w:left="4920" w:hanging="180"/>
      </w:pPr>
      <w:rPr>
        <w:rFonts w:cs="Times New Roman"/>
      </w:rPr>
    </w:lvl>
    <w:lvl w:ilvl="6" w:tplc="0415000F" w:tentative="1">
      <w:start w:val="1"/>
      <w:numFmt w:val="decimal"/>
      <w:lvlText w:val="%7."/>
      <w:lvlJc w:val="left"/>
      <w:pPr>
        <w:tabs>
          <w:tab w:val="num" w:pos="5640"/>
        </w:tabs>
        <w:ind w:left="5640" w:hanging="360"/>
      </w:pPr>
      <w:rPr>
        <w:rFonts w:cs="Times New Roman"/>
      </w:rPr>
    </w:lvl>
    <w:lvl w:ilvl="7" w:tplc="04150019" w:tentative="1">
      <w:start w:val="1"/>
      <w:numFmt w:val="lowerLetter"/>
      <w:lvlText w:val="%8."/>
      <w:lvlJc w:val="left"/>
      <w:pPr>
        <w:tabs>
          <w:tab w:val="num" w:pos="6360"/>
        </w:tabs>
        <w:ind w:left="6360" w:hanging="360"/>
      </w:pPr>
      <w:rPr>
        <w:rFonts w:cs="Times New Roman"/>
      </w:rPr>
    </w:lvl>
    <w:lvl w:ilvl="8" w:tplc="0415001B" w:tentative="1">
      <w:start w:val="1"/>
      <w:numFmt w:val="lowerRoman"/>
      <w:lvlText w:val="%9."/>
      <w:lvlJc w:val="right"/>
      <w:pPr>
        <w:tabs>
          <w:tab w:val="num" w:pos="7080"/>
        </w:tabs>
        <w:ind w:left="7080" w:hanging="180"/>
      </w:pPr>
      <w:rPr>
        <w:rFonts w:cs="Times New Roman"/>
      </w:rPr>
    </w:lvl>
  </w:abstractNum>
  <w:abstractNum w:abstractNumId="49" w15:restartNumberingAfterBreak="0">
    <w:nsid w:val="1A5F52CB"/>
    <w:multiLevelType w:val="hybridMultilevel"/>
    <w:tmpl w:val="FFFFFFFF"/>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1AAD1002"/>
    <w:multiLevelType w:val="hybridMultilevel"/>
    <w:tmpl w:val="FFFFFFFF"/>
    <w:lvl w:ilvl="0" w:tplc="FBBA9838">
      <w:start w:val="1"/>
      <w:numFmt w:val="decimal"/>
      <w:lvlText w:val="%1)"/>
      <w:lvlJc w:val="left"/>
      <w:pPr>
        <w:ind w:left="1120" w:hanging="360"/>
      </w:pPr>
      <w:rPr>
        <w:rFonts w:cs="Times New Roman" w:hint="default"/>
        <w:b w:val="0"/>
        <w:sz w:val="20"/>
        <w:szCs w:val="20"/>
      </w:rPr>
    </w:lvl>
    <w:lvl w:ilvl="1" w:tplc="04150019" w:tentative="1">
      <w:start w:val="1"/>
      <w:numFmt w:val="lowerLetter"/>
      <w:lvlText w:val="%2."/>
      <w:lvlJc w:val="left"/>
      <w:pPr>
        <w:ind w:left="1840" w:hanging="360"/>
      </w:pPr>
      <w:rPr>
        <w:rFonts w:cs="Times New Roman"/>
      </w:rPr>
    </w:lvl>
    <w:lvl w:ilvl="2" w:tplc="0415001B" w:tentative="1">
      <w:start w:val="1"/>
      <w:numFmt w:val="lowerRoman"/>
      <w:lvlText w:val="%3."/>
      <w:lvlJc w:val="right"/>
      <w:pPr>
        <w:ind w:left="2560" w:hanging="180"/>
      </w:pPr>
      <w:rPr>
        <w:rFonts w:cs="Times New Roman"/>
      </w:rPr>
    </w:lvl>
    <w:lvl w:ilvl="3" w:tplc="0415000F" w:tentative="1">
      <w:start w:val="1"/>
      <w:numFmt w:val="decimal"/>
      <w:lvlText w:val="%4."/>
      <w:lvlJc w:val="left"/>
      <w:pPr>
        <w:ind w:left="3280" w:hanging="360"/>
      </w:pPr>
      <w:rPr>
        <w:rFonts w:cs="Times New Roman"/>
      </w:rPr>
    </w:lvl>
    <w:lvl w:ilvl="4" w:tplc="04150019" w:tentative="1">
      <w:start w:val="1"/>
      <w:numFmt w:val="lowerLetter"/>
      <w:lvlText w:val="%5."/>
      <w:lvlJc w:val="left"/>
      <w:pPr>
        <w:ind w:left="4000" w:hanging="360"/>
      </w:pPr>
      <w:rPr>
        <w:rFonts w:cs="Times New Roman"/>
      </w:rPr>
    </w:lvl>
    <w:lvl w:ilvl="5" w:tplc="0415001B" w:tentative="1">
      <w:start w:val="1"/>
      <w:numFmt w:val="lowerRoman"/>
      <w:lvlText w:val="%6."/>
      <w:lvlJc w:val="right"/>
      <w:pPr>
        <w:ind w:left="4720" w:hanging="180"/>
      </w:pPr>
      <w:rPr>
        <w:rFonts w:cs="Times New Roman"/>
      </w:rPr>
    </w:lvl>
    <w:lvl w:ilvl="6" w:tplc="0415000F" w:tentative="1">
      <w:start w:val="1"/>
      <w:numFmt w:val="decimal"/>
      <w:lvlText w:val="%7."/>
      <w:lvlJc w:val="left"/>
      <w:pPr>
        <w:ind w:left="5440" w:hanging="360"/>
      </w:pPr>
      <w:rPr>
        <w:rFonts w:cs="Times New Roman"/>
      </w:rPr>
    </w:lvl>
    <w:lvl w:ilvl="7" w:tplc="04150019" w:tentative="1">
      <w:start w:val="1"/>
      <w:numFmt w:val="lowerLetter"/>
      <w:lvlText w:val="%8."/>
      <w:lvlJc w:val="left"/>
      <w:pPr>
        <w:ind w:left="6160" w:hanging="360"/>
      </w:pPr>
      <w:rPr>
        <w:rFonts w:cs="Times New Roman"/>
      </w:rPr>
    </w:lvl>
    <w:lvl w:ilvl="8" w:tplc="0415001B" w:tentative="1">
      <w:start w:val="1"/>
      <w:numFmt w:val="lowerRoman"/>
      <w:lvlText w:val="%9."/>
      <w:lvlJc w:val="right"/>
      <w:pPr>
        <w:ind w:left="6880" w:hanging="180"/>
      </w:pPr>
      <w:rPr>
        <w:rFonts w:cs="Times New Roman"/>
      </w:rPr>
    </w:lvl>
  </w:abstractNum>
  <w:abstractNum w:abstractNumId="51" w15:restartNumberingAfterBreak="0">
    <w:nsid w:val="1AB95DE4"/>
    <w:multiLevelType w:val="multilevel"/>
    <w:tmpl w:val="FFFFFFFF"/>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1B18293C"/>
    <w:multiLevelType w:val="hybridMultilevel"/>
    <w:tmpl w:val="FFFFFFFF"/>
    <w:lvl w:ilvl="0" w:tplc="4508D894">
      <w:start w:val="1"/>
      <w:numFmt w:val="decimal"/>
      <w:lvlText w:val="%1."/>
      <w:lvlJc w:val="left"/>
      <w:pPr>
        <w:tabs>
          <w:tab w:val="num" w:pos="720"/>
        </w:tabs>
        <w:ind w:left="720" w:hanging="360"/>
      </w:pPr>
      <w:rPr>
        <w:rFonts w:cs="Times New Roman" w:hint="default"/>
      </w:rPr>
    </w:lvl>
    <w:lvl w:ilvl="1" w:tplc="FAAAE934">
      <w:start w:val="1"/>
      <w:numFmt w:val="decimal"/>
      <w:lvlText w:val="1.%2"/>
      <w:lvlJc w:val="left"/>
      <w:pPr>
        <w:tabs>
          <w:tab w:val="num" w:pos="1455"/>
        </w:tabs>
        <w:ind w:left="1455" w:hanging="375"/>
      </w:pPr>
      <w:rPr>
        <w:rFonts w:cs="Times New Roman" w:hint="default"/>
        <w:b w:val="0"/>
        <w:color w:val="auto"/>
        <w:sz w:val="20"/>
        <w:szCs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1C0068CA"/>
    <w:multiLevelType w:val="hybridMultilevel"/>
    <w:tmpl w:val="FFFFFFFF"/>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1CCB6065"/>
    <w:multiLevelType w:val="multilevel"/>
    <w:tmpl w:val="FFFFFFFF"/>
    <w:styleLink w:val="WW8Num6"/>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5" w15:restartNumberingAfterBreak="0">
    <w:nsid w:val="1D1E42C6"/>
    <w:multiLevelType w:val="multilevel"/>
    <w:tmpl w:val="FFFFFFFF"/>
    <w:name w:val="WW8Num742"/>
    <w:lvl w:ilvl="0">
      <w:start w:val="12"/>
      <w:numFmt w:val="decimal"/>
      <w:lvlText w:val="%1."/>
      <w:lvlJc w:val="left"/>
      <w:pPr>
        <w:tabs>
          <w:tab w:val="num" w:pos="360"/>
        </w:tabs>
        <w:ind w:left="360" w:hanging="360"/>
      </w:pPr>
      <w:rPr>
        <w:rFonts w:cs="Times New Roman" w:hint="default"/>
        <w:b w:val="0"/>
        <w:sz w:val="20"/>
        <w:szCs w:val="20"/>
      </w:rPr>
    </w:lvl>
    <w:lvl w:ilvl="1">
      <w:start w:val="1"/>
      <w:numFmt w:val="decimal"/>
      <w:lvlText w:val="11.%2"/>
      <w:lvlJc w:val="left"/>
      <w:pPr>
        <w:tabs>
          <w:tab w:val="num" w:pos="480"/>
        </w:tabs>
        <w:ind w:left="480" w:hanging="480"/>
      </w:pPr>
      <w:rPr>
        <w:rFonts w:cs="Times New Roman" w:hint="default"/>
        <w:b w:val="0"/>
        <w:bCs w:val="0"/>
        <w:color w:val="auto"/>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15:restartNumberingAfterBreak="0">
    <w:nsid w:val="1E526076"/>
    <w:multiLevelType w:val="hybridMultilevel"/>
    <w:tmpl w:val="FFFFFFFF"/>
    <w:lvl w:ilvl="0" w:tplc="B0B48522">
      <w:start w:val="1"/>
      <w:numFmt w:val="decimal"/>
      <w:lvlText w:val="%1."/>
      <w:lvlJc w:val="left"/>
      <w:pPr>
        <w:ind w:left="720" w:hanging="360"/>
      </w:pPr>
      <w:rPr>
        <w:rFonts w:cs="Times New Roman"/>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1F152668"/>
    <w:multiLevelType w:val="multilevel"/>
    <w:tmpl w:val="FFFFFFFF"/>
    <w:lvl w:ilvl="0">
      <w:start w:val="13"/>
      <w:numFmt w:val="decimal"/>
      <w:lvlText w:val="%1"/>
      <w:lvlJc w:val="left"/>
      <w:pPr>
        <w:ind w:left="375" w:hanging="375"/>
      </w:pPr>
      <w:rPr>
        <w:rFonts w:cs="Times New Roman" w:hint="default"/>
      </w:rPr>
    </w:lvl>
    <w:lvl w:ilvl="1">
      <w:start w:val="1"/>
      <w:numFmt w:val="decimal"/>
      <w:lvlText w:val="18.%2"/>
      <w:lvlJc w:val="left"/>
      <w:pPr>
        <w:ind w:left="915" w:hanging="375"/>
      </w:pPr>
      <w:rPr>
        <w:rFonts w:cs="Times New Roman" w:hint="default"/>
        <w:b w:val="0"/>
        <w:sz w:val="20"/>
        <w:szCs w:val="20"/>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22D916BF"/>
    <w:multiLevelType w:val="hybridMultilevel"/>
    <w:tmpl w:val="FFFFFFFF"/>
    <w:lvl w:ilvl="0" w:tplc="87D6C3B0">
      <w:start w:val="1"/>
      <w:numFmt w:val="decimal"/>
      <w:lvlText w:val="1.%1"/>
      <w:lvlJc w:val="left"/>
      <w:pPr>
        <w:ind w:left="1260" w:hanging="360"/>
      </w:pPr>
      <w:rPr>
        <w:rFonts w:cs="Times New Roman" w:hint="default"/>
        <w:b w:val="0"/>
        <w:bCs w:val="0"/>
        <w:sz w:val="20"/>
        <w:szCs w:val="20"/>
      </w:rPr>
    </w:lvl>
    <w:lvl w:ilvl="1" w:tplc="04150019" w:tentative="1">
      <w:start w:val="1"/>
      <w:numFmt w:val="lowerLetter"/>
      <w:lvlText w:val="%2."/>
      <w:lvlJc w:val="left"/>
      <w:pPr>
        <w:ind w:left="1980" w:hanging="360"/>
      </w:pPr>
      <w:rPr>
        <w:rFonts w:cs="Times New Roman"/>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59" w15:restartNumberingAfterBreak="0">
    <w:nsid w:val="22E850DC"/>
    <w:multiLevelType w:val="hybridMultilevel"/>
    <w:tmpl w:val="FFFFFFFF"/>
    <w:lvl w:ilvl="0" w:tplc="B31831D6">
      <w:start w:val="5"/>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235C45F2"/>
    <w:multiLevelType w:val="hybridMultilevel"/>
    <w:tmpl w:val="FFFFFFFF"/>
    <w:lvl w:ilvl="0" w:tplc="CBB69E5A">
      <w:start w:val="2"/>
      <w:numFmt w:val="decimal"/>
      <w:lvlText w:val="2.%1"/>
      <w:lvlJc w:val="left"/>
      <w:pPr>
        <w:ind w:left="1159"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23651273"/>
    <w:multiLevelType w:val="hybridMultilevel"/>
    <w:tmpl w:val="FFFFFFFF"/>
    <w:lvl w:ilvl="0" w:tplc="552E4836">
      <w:start w:val="1"/>
      <w:numFmt w:val="decimal"/>
      <w:lvlText w:val="5.%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23AF3B20"/>
    <w:multiLevelType w:val="hybridMultilevel"/>
    <w:tmpl w:val="FFFFFFFF"/>
    <w:lvl w:ilvl="0" w:tplc="18640D0E">
      <w:start w:val="1"/>
      <w:numFmt w:val="decimal"/>
      <w:lvlText w:val="16.%1"/>
      <w:lvlJc w:val="left"/>
      <w:pPr>
        <w:ind w:left="720" w:hanging="360"/>
      </w:pPr>
      <w:rPr>
        <w:rFonts w:cs="Times New Roman" w:hint="default"/>
        <w:b w:val="0"/>
        <w:bCs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244C27D7"/>
    <w:multiLevelType w:val="hybridMultilevel"/>
    <w:tmpl w:val="FFFFFFFF"/>
    <w:lvl w:ilvl="0" w:tplc="6EBA41D0">
      <w:start w:val="8"/>
      <w:numFmt w:val="upperRoman"/>
      <w:lvlText w:val="%1."/>
      <w:lvlJc w:val="left"/>
      <w:pPr>
        <w:ind w:left="720" w:hanging="360"/>
      </w:pPr>
      <w:rPr>
        <w:rFonts w:cs="Times New Roman" w:hint="default"/>
        <w:b/>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257815E1"/>
    <w:multiLevelType w:val="hybridMultilevel"/>
    <w:tmpl w:val="FFFFFFFF"/>
    <w:lvl w:ilvl="0" w:tplc="33BE6B92">
      <w:start w:val="1"/>
      <w:numFmt w:val="decimal"/>
      <w:lvlText w:val="11.%1"/>
      <w:lvlJc w:val="left"/>
      <w:pPr>
        <w:ind w:left="720"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27911553"/>
    <w:multiLevelType w:val="hybridMultilevel"/>
    <w:tmpl w:val="FFFFFFFF"/>
    <w:lvl w:ilvl="0" w:tplc="FE163F34">
      <w:start w:val="1"/>
      <w:numFmt w:val="decimal"/>
      <w:lvlText w:val="4.%1"/>
      <w:lvlJc w:val="left"/>
      <w:pPr>
        <w:ind w:left="720" w:hanging="360"/>
      </w:pPr>
      <w:rPr>
        <w:rFonts w:cs="Times New Roman" w:hint="default"/>
        <w:b w:val="0"/>
        <w:bCs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289753A9"/>
    <w:multiLevelType w:val="hybridMultilevel"/>
    <w:tmpl w:val="FFFFFFFF"/>
    <w:lvl w:ilvl="0" w:tplc="4B485730">
      <w:start w:val="1"/>
      <w:numFmt w:val="decimal"/>
      <w:lvlText w:val="1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2CFD2404"/>
    <w:multiLevelType w:val="hybridMultilevel"/>
    <w:tmpl w:val="FFFFFFFF"/>
    <w:lvl w:ilvl="0" w:tplc="E45C3434">
      <w:start w:val="1"/>
      <w:numFmt w:val="decimal"/>
      <w:lvlText w:val="3.%1"/>
      <w:lvlJc w:val="left"/>
      <w:pPr>
        <w:ind w:left="1320" w:hanging="360"/>
      </w:pPr>
      <w:rPr>
        <w:rFonts w:cs="Times New Roman" w:hint="default"/>
        <w:b w:val="0"/>
        <w:sz w:val="20"/>
        <w:szCs w:val="20"/>
      </w:rPr>
    </w:lvl>
    <w:lvl w:ilvl="1" w:tplc="04150019" w:tentative="1">
      <w:start w:val="1"/>
      <w:numFmt w:val="lowerLetter"/>
      <w:lvlText w:val="%2."/>
      <w:lvlJc w:val="left"/>
      <w:pPr>
        <w:ind w:left="2040" w:hanging="360"/>
      </w:pPr>
      <w:rPr>
        <w:rFonts w:cs="Times New Roman"/>
      </w:rPr>
    </w:lvl>
    <w:lvl w:ilvl="2" w:tplc="0415001B" w:tentative="1">
      <w:start w:val="1"/>
      <w:numFmt w:val="lowerRoman"/>
      <w:lvlText w:val="%3."/>
      <w:lvlJc w:val="right"/>
      <w:pPr>
        <w:ind w:left="2760" w:hanging="180"/>
      </w:pPr>
      <w:rPr>
        <w:rFonts w:cs="Times New Roman"/>
      </w:rPr>
    </w:lvl>
    <w:lvl w:ilvl="3" w:tplc="0415000F" w:tentative="1">
      <w:start w:val="1"/>
      <w:numFmt w:val="decimal"/>
      <w:lvlText w:val="%4."/>
      <w:lvlJc w:val="left"/>
      <w:pPr>
        <w:ind w:left="3480" w:hanging="360"/>
      </w:pPr>
      <w:rPr>
        <w:rFonts w:cs="Times New Roman"/>
      </w:rPr>
    </w:lvl>
    <w:lvl w:ilvl="4" w:tplc="04150019" w:tentative="1">
      <w:start w:val="1"/>
      <w:numFmt w:val="lowerLetter"/>
      <w:lvlText w:val="%5."/>
      <w:lvlJc w:val="left"/>
      <w:pPr>
        <w:ind w:left="4200" w:hanging="360"/>
      </w:pPr>
      <w:rPr>
        <w:rFonts w:cs="Times New Roman"/>
      </w:rPr>
    </w:lvl>
    <w:lvl w:ilvl="5" w:tplc="0415001B" w:tentative="1">
      <w:start w:val="1"/>
      <w:numFmt w:val="lowerRoman"/>
      <w:lvlText w:val="%6."/>
      <w:lvlJc w:val="right"/>
      <w:pPr>
        <w:ind w:left="4920" w:hanging="180"/>
      </w:pPr>
      <w:rPr>
        <w:rFonts w:cs="Times New Roman"/>
      </w:rPr>
    </w:lvl>
    <w:lvl w:ilvl="6" w:tplc="0415000F" w:tentative="1">
      <w:start w:val="1"/>
      <w:numFmt w:val="decimal"/>
      <w:lvlText w:val="%7."/>
      <w:lvlJc w:val="left"/>
      <w:pPr>
        <w:ind w:left="5640" w:hanging="360"/>
      </w:pPr>
      <w:rPr>
        <w:rFonts w:cs="Times New Roman"/>
      </w:rPr>
    </w:lvl>
    <w:lvl w:ilvl="7" w:tplc="04150019" w:tentative="1">
      <w:start w:val="1"/>
      <w:numFmt w:val="lowerLetter"/>
      <w:lvlText w:val="%8."/>
      <w:lvlJc w:val="left"/>
      <w:pPr>
        <w:ind w:left="6360" w:hanging="360"/>
      </w:pPr>
      <w:rPr>
        <w:rFonts w:cs="Times New Roman"/>
      </w:rPr>
    </w:lvl>
    <w:lvl w:ilvl="8" w:tplc="0415001B" w:tentative="1">
      <w:start w:val="1"/>
      <w:numFmt w:val="lowerRoman"/>
      <w:lvlText w:val="%9."/>
      <w:lvlJc w:val="right"/>
      <w:pPr>
        <w:ind w:left="7080" w:hanging="180"/>
      </w:pPr>
      <w:rPr>
        <w:rFonts w:cs="Times New Roman"/>
      </w:rPr>
    </w:lvl>
  </w:abstractNum>
  <w:abstractNum w:abstractNumId="68" w15:restartNumberingAfterBreak="0">
    <w:nsid w:val="2D025E48"/>
    <w:multiLevelType w:val="hybridMultilevel"/>
    <w:tmpl w:val="FFFFFFFF"/>
    <w:lvl w:ilvl="0" w:tplc="FE8E5A1E">
      <w:start w:val="1"/>
      <w:numFmt w:val="decimal"/>
      <w:lvlText w:val="8.%1"/>
      <w:lvlJc w:val="left"/>
      <w:pPr>
        <w:ind w:left="1080" w:hanging="360"/>
      </w:pPr>
      <w:rPr>
        <w:rFonts w:cs="Times New Roman" w:hint="default"/>
        <w:b w:val="0"/>
        <w:sz w:val="20"/>
        <w:szCs w:val="20"/>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2D7052B5"/>
    <w:multiLevelType w:val="hybridMultilevel"/>
    <w:tmpl w:val="FFFFFFFF"/>
    <w:lvl w:ilvl="0" w:tplc="E35CFE24">
      <w:start w:val="6"/>
      <w:numFmt w:val="decimal"/>
      <w:lvlText w:val="2.%1"/>
      <w:lvlJc w:val="left"/>
      <w:pPr>
        <w:ind w:left="1854"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2D804121"/>
    <w:multiLevelType w:val="multilevel"/>
    <w:tmpl w:val="FFFFFFFF"/>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1" w15:restartNumberingAfterBreak="0">
    <w:nsid w:val="2DE31D52"/>
    <w:multiLevelType w:val="multilevel"/>
    <w:tmpl w:val="FFFFFFFF"/>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cs="Times New Roman" w:hint="default"/>
      </w:rPr>
    </w:lvl>
    <w:lvl w:ilvl="3">
      <w:start w:val="1"/>
      <w:numFmt w:val="decimal"/>
      <w:isLgl/>
      <w:lvlText w:val="%1.%2.%3.%4"/>
      <w:lvlJc w:val="left"/>
      <w:pPr>
        <w:ind w:left="1280" w:hanging="1080"/>
      </w:pPr>
      <w:rPr>
        <w:rFonts w:cs="Times New Roman" w:hint="default"/>
      </w:rPr>
    </w:lvl>
    <w:lvl w:ilvl="4">
      <w:start w:val="1"/>
      <w:numFmt w:val="decimal"/>
      <w:isLgl/>
      <w:lvlText w:val="%1.%2.%3.%4.%5"/>
      <w:lvlJc w:val="left"/>
      <w:pPr>
        <w:ind w:left="1280" w:hanging="1080"/>
      </w:pPr>
      <w:rPr>
        <w:rFonts w:cs="Times New Roman" w:hint="default"/>
      </w:rPr>
    </w:lvl>
    <w:lvl w:ilvl="5">
      <w:start w:val="1"/>
      <w:numFmt w:val="decimal"/>
      <w:isLgl/>
      <w:lvlText w:val="%1.%2.%3.%4.%5.%6"/>
      <w:lvlJc w:val="left"/>
      <w:pPr>
        <w:ind w:left="1640" w:hanging="1440"/>
      </w:pPr>
      <w:rPr>
        <w:rFonts w:cs="Times New Roman" w:hint="default"/>
      </w:rPr>
    </w:lvl>
    <w:lvl w:ilvl="6">
      <w:start w:val="1"/>
      <w:numFmt w:val="decimal"/>
      <w:isLgl/>
      <w:lvlText w:val="%1.%2.%3.%4.%5.%6.%7"/>
      <w:lvlJc w:val="left"/>
      <w:pPr>
        <w:ind w:left="1640" w:hanging="1440"/>
      </w:pPr>
      <w:rPr>
        <w:rFonts w:cs="Times New Roman" w:hint="default"/>
      </w:rPr>
    </w:lvl>
    <w:lvl w:ilvl="7">
      <w:start w:val="1"/>
      <w:numFmt w:val="decimal"/>
      <w:isLgl/>
      <w:lvlText w:val="%1.%2.%3.%4.%5.%6.%7.%8"/>
      <w:lvlJc w:val="left"/>
      <w:pPr>
        <w:ind w:left="2000" w:hanging="1800"/>
      </w:pPr>
      <w:rPr>
        <w:rFonts w:cs="Times New Roman" w:hint="default"/>
      </w:rPr>
    </w:lvl>
    <w:lvl w:ilvl="8">
      <w:start w:val="1"/>
      <w:numFmt w:val="decimal"/>
      <w:isLgl/>
      <w:lvlText w:val="%1.%2.%3.%4.%5.%6.%7.%8.%9"/>
      <w:lvlJc w:val="left"/>
      <w:pPr>
        <w:ind w:left="2000" w:hanging="1800"/>
      </w:pPr>
      <w:rPr>
        <w:rFonts w:cs="Times New Roman" w:hint="default"/>
      </w:rPr>
    </w:lvl>
  </w:abstractNum>
  <w:abstractNum w:abstractNumId="72" w15:restartNumberingAfterBreak="0">
    <w:nsid w:val="2EA93B41"/>
    <w:multiLevelType w:val="hybridMultilevel"/>
    <w:tmpl w:val="FFFFFFFF"/>
    <w:lvl w:ilvl="0" w:tplc="48BA65DE">
      <w:start w:val="1"/>
      <w:numFmt w:val="decimal"/>
      <w:lvlText w:val="6.%1"/>
      <w:lvlJc w:val="left"/>
      <w:pPr>
        <w:ind w:left="1080" w:hanging="360"/>
      </w:pPr>
      <w:rPr>
        <w:rFonts w:cs="Times New Roman" w:hint="default"/>
        <w:b w:val="0"/>
        <w:sz w:val="20"/>
        <w:szCs w:val="2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2F3B3425"/>
    <w:multiLevelType w:val="hybridMultilevel"/>
    <w:tmpl w:val="FFFFFFFF"/>
    <w:lvl w:ilvl="0" w:tplc="7D545D08">
      <w:start w:val="1"/>
      <w:numFmt w:val="decimal"/>
      <w:lvlText w:val="2.%1"/>
      <w:lvlJc w:val="left"/>
      <w:pPr>
        <w:ind w:left="675" w:hanging="675"/>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2F5D3AC3"/>
    <w:multiLevelType w:val="multilevel"/>
    <w:tmpl w:val="FFFFFFFF"/>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cs="Times New Roman" w:hint="default"/>
      </w:rPr>
    </w:lvl>
    <w:lvl w:ilvl="2">
      <w:start w:val="1"/>
      <w:numFmt w:val="decimal"/>
      <w:isLgl/>
      <w:lvlText w:val="%1.%2.%3"/>
      <w:lvlJc w:val="left"/>
      <w:pPr>
        <w:ind w:left="4020" w:hanging="720"/>
      </w:pPr>
      <w:rPr>
        <w:rFonts w:cs="Times New Roman" w:hint="default"/>
      </w:rPr>
    </w:lvl>
    <w:lvl w:ilvl="3">
      <w:start w:val="1"/>
      <w:numFmt w:val="decimal"/>
      <w:isLgl/>
      <w:lvlText w:val="%1.%2.%3.%4"/>
      <w:lvlJc w:val="left"/>
      <w:pPr>
        <w:ind w:left="4380" w:hanging="1080"/>
      </w:pPr>
      <w:rPr>
        <w:rFonts w:cs="Times New Roman" w:hint="default"/>
      </w:rPr>
    </w:lvl>
    <w:lvl w:ilvl="4">
      <w:start w:val="1"/>
      <w:numFmt w:val="decimal"/>
      <w:isLgl/>
      <w:lvlText w:val="%1.%2.%3.%4.%5"/>
      <w:lvlJc w:val="left"/>
      <w:pPr>
        <w:ind w:left="4380" w:hanging="1080"/>
      </w:pPr>
      <w:rPr>
        <w:rFonts w:cs="Times New Roman" w:hint="default"/>
      </w:rPr>
    </w:lvl>
    <w:lvl w:ilvl="5">
      <w:start w:val="1"/>
      <w:numFmt w:val="decimal"/>
      <w:isLgl/>
      <w:lvlText w:val="%1.%2.%3.%4.%5.%6"/>
      <w:lvlJc w:val="left"/>
      <w:pPr>
        <w:ind w:left="4740" w:hanging="1440"/>
      </w:pPr>
      <w:rPr>
        <w:rFonts w:cs="Times New Roman" w:hint="default"/>
      </w:rPr>
    </w:lvl>
    <w:lvl w:ilvl="6">
      <w:start w:val="1"/>
      <w:numFmt w:val="decimal"/>
      <w:isLgl/>
      <w:lvlText w:val="%1.%2.%3.%4.%5.%6.%7"/>
      <w:lvlJc w:val="left"/>
      <w:pPr>
        <w:ind w:left="4740" w:hanging="1440"/>
      </w:pPr>
      <w:rPr>
        <w:rFonts w:cs="Times New Roman" w:hint="default"/>
      </w:rPr>
    </w:lvl>
    <w:lvl w:ilvl="7">
      <w:start w:val="1"/>
      <w:numFmt w:val="decimal"/>
      <w:isLgl/>
      <w:lvlText w:val="%1.%2.%3.%4.%5.%6.%7.%8"/>
      <w:lvlJc w:val="left"/>
      <w:pPr>
        <w:ind w:left="5100" w:hanging="1800"/>
      </w:pPr>
      <w:rPr>
        <w:rFonts w:cs="Times New Roman" w:hint="default"/>
      </w:rPr>
    </w:lvl>
    <w:lvl w:ilvl="8">
      <w:start w:val="1"/>
      <w:numFmt w:val="decimal"/>
      <w:isLgl/>
      <w:lvlText w:val="%1.%2.%3.%4.%5.%6.%7.%8.%9"/>
      <w:lvlJc w:val="left"/>
      <w:pPr>
        <w:ind w:left="5100" w:hanging="1800"/>
      </w:pPr>
      <w:rPr>
        <w:rFonts w:cs="Times New Roman" w:hint="default"/>
      </w:rPr>
    </w:lvl>
  </w:abstractNum>
  <w:abstractNum w:abstractNumId="75" w15:restartNumberingAfterBreak="0">
    <w:nsid w:val="2FE11924"/>
    <w:multiLevelType w:val="multilevel"/>
    <w:tmpl w:val="FFFFFFFF"/>
    <w:lvl w:ilvl="0">
      <w:start w:val="2"/>
      <w:numFmt w:val="decimal"/>
      <w:lvlText w:val="%1"/>
      <w:lvlJc w:val="left"/>
      <w:pPr>
        <w:ind w:left="360" w:hanging="360"/>
      </w:pPr>
      <w:rPr>
        <w:rFonts w:cs="Times New Roman" w:hint="default"/>
        <w:b/>
        <w:u w:val="single"/>
      </w:rPr>
    </w:lvl>
    <w:lvl w:ilvl="1">
      <w:start w:val="1"/>
      <w:numFmt w:val="decimal"/>
      <w:lvlText w:val="%1.%2"/>
      <w:lvlJc w:val="left"/>
      <w:pPr>
        <w:ind w:left="360" w:hanging="360"/>
      </w:pPr>
      <w:rPr>
        <w:rFonts w:cs="Times New Roman" w:hint="default"/>
        <w:b w:val="0"/>
        <w:u w:val="none"/>
      </w:rPr>
    </w:lvl>
    <w:lvl w:ilvl="2">
      <w:start w:val="1"/>
      <w:numFmt w:val="decimal"/>
      <w:lvlText w:val="%1.%2.%3"/>
      <w:lvlJc w:val="left"/>
      <w:pPr>
        <w:ind w:left="720" w:hanging="720"/>
      </w:pPr>
      <w:rPr>
        <w:rFonts w:cs="Times New Roman" w:hint="default"/>
        <w:b/>
        <w:u w:val="single"/>
      </w:rPr>
    </w:lvl>
    <w:lvl w:ilvl="3">
      <w:start w:val="1"/>
      <w:numFmt w:val="decimal"/>
      <w:lvlText w:val="%1.%2.%3.%4"/>
      <w:lvlJc w:val="left"/>
      <w:pPr>
        <w:ind w:left="1080" w:hanging="1080"/>
      </w:pPr>
      <w:rPr>
        <w:rFonts w:cs="Times New Roman" w:hint="default"/>
        <w:b/>
        <w:u w:val="single"/>
      </w:rPr>
    </w:lvl>
    <w:lvl w:ilvl="4">
      <w:start w:val="1"/>
      <w:numFmt w:val="decimal"/>
      <w:lvlText w:val="%1.%2.%3.%4.%5"/>
      <w:lvlJc w:val="left"/>
      <w:pPr>
        <w:ind w:left="1080" w:hanging="1080"/>
      </w:pPr>
      <w:rPr>
        <w:rFonts w:cs="Times New Roman" w:hint="default"/>
        <w:b/>
        <w:u w:val="single"/>
      </w:rPr>
    </w:lvl>
    <w:lvl w:ilvl="5">
      <w:start w:val="1"/>
      <w:numFmt w:val="decimal"/>
      <w:lvlText w:val="%1.%2.%3.%4.%5.%6"/>
      <w:lvlJc w:val="left"/>
      <w:pPr>
        <w:ind w:left="1440" w:hanging="1440"/>
      </w:pPr>
      <w:rPr>
        <w:rFonts w:cs="Times New Roman" w:hint="default"/>
        <w:b/>
        <w:u w:val="single"/>
      </w:rPr>
    </w:lvl>
    <w:lvl w:ilvl="6">
      <w:start w:val="1"/>
      <w:numFmt w:val="decimal"/>
      <w:lvlText w:val="%1.%2.%3.%4.%5.%6.%7"/>
      <w:lvlJc w:val="left"/>
      <w:pPr>
        <w:ind w:left="1440" w:hanging="1440"/>
      </w:pPr>
      <w:rPr>
        <w:rFonts w:cs="Times New Roman" w:hint="default"/>
        <w:b/>
        <w:u w:val="single"/>
      </w:rPr>
    </w:lvl>
    <w:lvl w:ilvl="7">
      <w:start w:val="1"/>
      <w:numFmt w:val="decimal"/>
      <w:lvlText w:val="%1.%2.%3.%4.%5.%6.%7.%8"/>
      <w:lvlJc w:val="left"/>
      <w:pPr>
        <w:ind w:left="1800" w:hanging="1800"/>
      </w:pPr>
      <w:rPr>
        <w:rFonts w:cs="Times New Roman" w:hint="default"/>
        <w:b/>
        <w:u w:val="single"/>
      </w:rPr>
    </w:lvl>
    <w:lvl w:ilvl="8">
      <w:start w:val="1"/>
      <w:numFmt w:val="decimal"/>
      <w:lvlText w:val="%1.%2.%3.%4.%5.%6.%7.%8.%9"/>
      <w:lvlJc w:val="left"/>
      <w:pPr>
        <w:ind w:left="1800" w:hanging="1800"/>
      </w:pPr>
      <w:rPr>
        <w:rFonts w:cs="Times New Roman" w:hint="default"/>
        <w:b/>
        <w:u w:val="single"/>
      </w:rPr>
    </w:lvl>
  </w:abstractNum>
  <w:abstractNum w:abstractNumId="76" w15:restartNumberingAfterBreak="0">
    <w:nsid w:val="321E670A"/>
    <w:multiLevelType w:val="multilevel"/>
    <w:tmpl w:val="FFFFFFFF"/>
    <w:lvl w:ilvl="0">
      <w:start w:val="1"/>
      <w:numFmt w:val="decimal"/>
      <w:lvlText w:val="3.%1"/>
      <w:lvlJc w:val="left"/>
      <w:pPr>
        <w:tabs>
          <w:tab w:val="num" w:pos="720"/>
        </w:tabs>
        <w:ind w:left="720" w:hanging="360"/>
      </w:pPr>
      <w:rPr>
        <w:rFonts w:cs="Times New Roman" w:hint="default"/>
        <w:b w:val="0"/>
        <w:sz w:val="20"/>
        <w:szCs w:val="20"/>
      </w:rPr>
    </w:lvl>
    <w:lvl w:ilvl="1">
      <w:start w:val="1"/>
      <w:numFmt w:val="decimal"/>
      <w:lvlText w:val="%2."/>
      <w:lvlJc w:val="left"/>
      <w:pPr>
        <w:tabs>
          <w:tab w:val="num" w:pos="1800"/>
        </w:tabs>
        <w:ind w:left="1800" w:hanging="360"/>
      </w:pPr>
      <w:rPr>
        <w:rFonts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77" w15:restartNumberingAfterBreak="0">
    <w:nsid w:val="330638AE"/>
    <w:multiLevelType w:val="hybridMultilevel"/>
    <w:tmpl w:val="FFFFFFFF"/>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78" w15:restartNumberingAfterBreak="0">
    <w:nsid w:val="352100E7"/>
    <w:multiLevelType w:val="hybridMultilevel"/>
    <w:tmpl w:val="FFFFFFFF"/>
    <w:lvl w:ilvl="0" w:tplc="7AF8F570">
      <w:start w:val="4"/>
      <w:numFmt w:val="decimal"/>
      <w:lvlText w:val="2.%1"/>
      <w:lvlJc w:val="left"/>
      <w:pPr>
        <w:ind w:left="675" w:hanging="675"/>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374458EC"/>
    <w:multiLevelType w:val="hybridMultilevel"/>
    <w:tmpl w:val="FFFFFFFF"/>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37630258"/>
    <w:multiLevelType w:val="hybridMultilevel"/>
    <w:tmpl w:val="FFFFFFFF"/>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385E3E62"/>
    <w:multiLevelType w:val="multilevel"/>
    <w:tmpl w:val="FFFFFFFF"/>
    <w:lvl w:ilvl="0">
      <w:start w:val="4"/>
      <w:numFmt w:val="decimal"/>
      <w:lvlText w:val="%1."/>
      <w:lvlJc w:val="left"/>
      <w:pPr>
        <w:tabs>
          <w:tab w:val="num" w:pos="720"/>
        </w:tabs>
        <w:ind w:left="720" w:hanging="360"/>
      </w:pPr>
      <w:rPr>
        <w:rFonts w:cs="Times New Roman" w:hint="default"/>
        <w:b w:val="0"/>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2" w15:restartNumberingAfterBreak="0">
    <w:nsid w:val="38ED162A"/>
    <w:multiLevelType w:val="hybridMultilevel"/>
    <w:tmpl w:val="FFFFFFFF"/>
    <w:lvl w:ilvl="0" w:tplc="04150011">
      <w:start w:val="1"/>
      <w:numFmt w:val="decimal"/>
      <w:lvlText w:val="%1)"/>
      <w:lvlJc w:val="left"/>
      <w:pPr>
        <w:ind w:left="1159" w:hanging="360"/>
      </w:pPr>
      <w:rPr>
        <w:rFonts w:cs="Times New Roman"/>
      </w:rPr>
    </w:lvl>
    <w:lvl w:ilvl="1" w:tplc="4DBA63A0">
      <w:start w:val="1"/>
      <w:numFmt w:val="lowerLetter"/>
      <w:lvlText w:val="%2)"/>
      <w:lvlJc w:val="left"/>
      <w:pPr>
        <w:ind w:left="1879" w:hanging="360"/>
      </w:pPr>
      <w:rPr>
        <w:rFonts w:cs="Times New Roman" w:hint="default"/>
        <w:color w:val="auto"/>
      </w:rPr>
    </w:lvl>
    <w:lvl w:ilvl="2" w:tplc="0415001B">
      <w:start w:val="1"/>
      <w:numFmt w:val="lowerRoman"/>
      <w:lvlText w:val="%3."/>
      <w:lvlJc w:val="right"/>
      <w:pPr>
        <w:ind w:left="2599" w:hanging="180"/>
      </w:pPr>
      <w:rPr>
        <w:rFonts w:cs="Times New Roman"/>
      </w:rPr>
    </w:lvl>
    <w:lvl w:ilvl="3" w:tplc="E12251EA">
      <w:start w:val="1"/>
      <w:numFmt w:val="decimal"/>
      <w:lvlText w:val="%4."/>
      <w:lvlJc w:val="left"/>
      <w:pPr>
        <w:ind w:left="3319" w:hanging="360"/>
      </w:pPr>
      <w:rPr>
        <w:rFonts w:cs="Times New Roman" w:hint="default"/>
      </w:rPr>
    </w:lvl>
    <w:lvl w:ilvl="4" w:tplc="04150019" w:tentative="1">
      <w:start w:val="1"/>
      <w:numFmt w:val="lowerLetter"/>
      <w:lvlText w:val="%5."/>
      <w:lvlJc w:val="left"/>
      <w:pPr>
        <w:ind w:left="4039" w:hanging="360"/>
      </w:pPr>
      <w:rPr>
        <w:rFonts w:cs="Times New Roman"/>
      </w:rPr>
    </w:lvl>
    <w:lvl w:ilvl="5" w:tplc="0415001B" w:tentative="1">
      <w:start w:val="1"/>
      <w:numFmt w:val="lowerRoman"/>
      <w:lvlText w:val="%6."/>
      <w:lvlJc w:val="right"/>
      <w:pPr>
        <w:ind w:left="4759" w:hanging="180"/>
      </w:pPr>
      <w:rPr>
        <w:rFonts w:cs="Times New Roman"/>
      </w:rPr>
    </w:lvl>
    <w:lvl w:ilvl="6" w:tplc="0415000F" w:tentative="1">
      <w:start w:val="1"/>
      <w:numFmt w:val="decimal"/>
      <w:lvlText w:val="%7."/>
      <w:lvlJc w:val="left"/>
      <w:pPr>
        <w:ind w:left="5479" w:hanging="360"/>
      </w:pPr>
      <w:rPr>
        <w:rFonts w:cs="Times New Roman"/>
      </w:rPr>
    </w:lvl>
    <w:lvl w:ilvl="7" w:tplc="04150019" w:tentative="1">
      <w:start w:val="1"/>
      <w:numFmt w:val="lowerLetter"/>
      <w:lvlText w:val="%8."/>
      <w:lvlJc w:val="left"/>
      <w:pPr>
        <w:ind w:left="6199" w:hanging="360"/>
      </w:pPr>
      <w:rPr>
        <w:rFonts w:cs="Times New Roman"/>
      </w:rPr>
    </w:lvl>
    <w:lvl w:ilvl="8" w:tplc="0415001B" w:tentative="1">
      <w:start w:val="1"/>
      <w:numFmt w:val="lowerRoman"/>
      <w:lvlText w:val="%9."/>
      <w:lvlJc w:val="right"/>
      <w:pPr>
        <w:ind w:left="6919" w:hanging="180"/>
      </w:pPr>
      <w:rPr>
        <w:rFonts w:cs="Times New Roman"/>
      </w:rPr>
    </w:lvl>
  </w:abstractNum>
  <w:abstractNum w:abstractNumId="83" w15:restartNumberingAfterBreak="0">
    <w:nsid w:val="38F83859"/>
    <w:multiLevelType w:val="hybridMultilevel"/>
    <w:tmpl w:val="FFFFFFFF"/>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84" w15:restartNumberingAfterBreak="0">
    <w:nsid w:val="393C7353"/>
    <w:multiLevelType w:val="hybridMultilevel"/>
    <w:tmpl w:val="FFFFFFFF"/>
    <w:lvl w:ilvl="0" w:tplc="04150017">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85" w15:restartNumberingAfterBreak="0">
    <w:nsid w:val="399A0514"/>
    <w:multiLevelType w:val="multilevel"/>
    <w:tmpl w:val="FFFFFFFF"/>
    <w:name w:val="WW8Num74"/>
    <w:lvl w:ilvl="0">
      <w:start w:val="12"/>
      <w:numFmt w:val="decimal"/>
      <w:lvlText w:val="%1."/>
      <w:lvlJc w:val="left"/>
      <w:pPr>
        <w:tabs>
          <w:tab w:val="num" w:pos="360"/>
        </w:tabs>
        <w:ind w:left="360" w:hanging="360"/>
      </w:pPr>
      <w:rPr>
        <w:rFonts w:cs="Times New Roman" w:hint="default"/>
        <w:b w:val="0"/>
        <w:sz w:val="20"/>
        <w:szCs w:val="20"/>
      </w:rPr>
    </w:lvl>
    <w:lvl w:ilvl="1">
      <w:start w:val="1"/>
      <w:numFmt w:val="decimal"/>
      <w:lvlText w:val="11.%2"/>
      <w:lvlJc w:val="left"/>
      <w:pPr>
        <w:tabs>
          <w:tab w:val="num" w:pos="480"/>
        </w:tabs>
        <w:ind w:left="480" w:hanging="480"/>
      </w:pPr>
      <w:rPr>
        <w:rFonts w:cs="Times New Roman" w:hint="default"/>
        <w:b w:val="0"/>
        <w:bCs w:val="0"/>
        <w:color w:val="auto"/>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6" w15:restartNumberingAfterBreak="0">
    <w:nsid w:val="3AD83971"/>
    <w:multiLevelType w:val="hybridMultilevel"/>
    <w:tmpl w:val="FFFFFFFF"/>
    <w:lvl w:ilvl="0" w:tplc="C5DAB192">
      <w:start w:val="1"/>
      <w:numFmt w:val="decimal"/>
      <w:lvlText w:val="%1."/>
      <w:lvlJc w:val="left"/>
      <w:pPr>
        <w:ind w:left="900" w:hanging="360"/>
      </w:pPr>
      <w:rPr>
        <w:rFonts w:cs="Times New Roman" w:hint="default"/>
        <w:b/>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87" w15:restartNumberingAfterBreak="0">
    <w:nsid w:val="3BB37D44"/>
    <w:multiLevelType w:val="hybridMultilevel"/>
    <w:tmpl w:val="FFFFFFFF"/>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15:restartNumberingAfterBreak="0">
    <w:nsid w:val="3DE96188"/>
    <w:multiLevelType w:val="hybridMultilevel"/>
    <w:tmpl w:val="FFFFFFFF"/>
    <w:lvl w:ilvl="0" w:tplc="FBBA9838">
      <w:start w:val="1"/>
      <w:numFmt w:val="decimal"/>
      <w:lvlText w:val="%1)"/>
      <w:lvlJc w:val="left"/>
      <w:pPr>
        <w:ind w:left="1440" w:hanging="360"/>
      </w:pPr>
      <w:rPr>
        <w:rFonts w:cs="Times New Roman" w:hint="default"/>
        <w:b w:val="0"/>
        <w:sz w:val="20"/>
        <w:szCs w:val="2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9" w15:restartNumberingAfterBreak="0">
    <w:nsid w:val="3E1916B5"/>
    <w:multiLevelType w:val="hybridMultilevel"/>
    <w:tmpl w:val="FFFFFFFF"/>
    <w:lvl w:ilvl="0" w:tplc="291A31BC">
      <w:start w:val="1"/>
      <w:numFmt w:val="decimal"/>
      <w:lvlText w:val="%1."/>
      <w:lvlJc w:val="left"/>
      <w:pPr>
        <w:ind w:left="1077" w:hanging="360"/>
      </w:pPr>
      <w:rPr>
        <w:rFonts w:cs="Times New Roman" w:hint="default"/>
        <w:b/>
        <w:sz w:val="20"/>
        <w:szCs w:val="20"/>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0" w15:restartNumberingAfterBreak="0">
    <w:nsid w:val="3FD04886"/>
    <w:multiLevelType w:val="hybridMultilevel"/>
    <w:tmpl w:val="FFFFFFFF"/>
    <w:lvl w:ilvl="0" w:tplc="34947536">
      <w:start w:val="1"/>
      <w:numFmt w:val="decimal"/>
      <w:lvlText w:val="12.%1"/>
      <w:lvlJc w:val="left"/>
      <w:pPr>
        <w:ind w:left="862" w:hanging="360"/>
      </w:pPr>
      <w:rPr>
        <w:rFonts w:cs="Times New Roman" w:hint="default"/>
        <w:b w:val="0"/>
        <w:sz w:val="20"/>
        <w:szCs w:val="20"/>
      </w:rPr>
    </w:lvl>
    <w:lvl w:ilvl="1" w:tplc="34585F0C">
      <w:start w:val="1"/>
      <w:numFmt w:val="decimal"/>
      <w:lvlText w:val="6.%2"/>
      <w:lvlJc w:val="left"/>
      <w:pPr>
        <w:ind w:left="1582" w:hanging="360"/>
      </w:pPr>
      <w:rPr>
        <w:rFonts w:cs="Times New Roman" w:hint="default"/>
        <w:b w:val="0"/>
        <w:sz w:val="20"/>
        <w:szCs w:val="20"/>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91" w15:restartNumberingAfterBreak="0">
    <w:nsid w:val="40FE1BC2"/>
    <w:multiLevelType w:val="hybridMultilevel"/>
    <w:tmpl w:val="FFFFFFFF"/>
    <w:lvl w:ilvl="0" w:tplc="904884B0">
      <w:start w:val="1"/>
      <w:numFmt w:val="decimal"/>
      <w:lvlText w:val="3.%1"/>
      <w:lvlJc w:val="left"/>
      <w:pPr>
        <w:ind w:left="720"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29E6C0E"/>
    <w:multiLevelType w:val="hybridMultilevel"/>
    <w:tmpl w:val="FFFFFFFF"/>
    <w:lvl w:ilvl="0" w:tplc="04150011">
      <w:start w:val="1"/>
      <w:numFmt w:val="decimal"/>
      <w:lvlText w:val="%1)"/>
      <w:lvlJc w:val="left"/>
      <w:pPr>
        <w:ind w:left="1494" w:hanging="360"/>
      </w:pPr>
      <w:rPr>
        <w:rFonts w:cs="Times New Roman"/>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93" w15:restartNumberingAfterBreak="0">
    <w:nsid w:val="43C803A2"/>
    <w:multiLevelType w:val="hybridMultilevel"/>
    <w:tmpl w:val="FFFFFFFF"/>
    <w:lvl w:ilvl="0" w:tplc="11124CEC">
      <w:start w:val="1"/>
      <w:numFmt w:val="decimal"/>
      <w:lvlText w:val="8.%1"/>
      <w:lvlJc w:val="left"/>
      <w:pPr>
        <w:ind w:left="720" w:hanging="360"/>
      </w:pPr>
      <w:rPr>
        <w:rFonts w:cs="Times New Roman" w:hint="default"/>
        <w:b w:val="0"/>
        <w:bCs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45296B2A"/>
    <w:multiLevelType w:val="hybridMultilevel"/>
    <w:tmpl w:val="FFFFFFFF"/>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455E67BE"/>
    <w:multiLevelType w:val="hybridMultilevel"/>
    <w:tmpl w:val="FFFFFFFF"/>
    <w:lvl w:ilvl="0" w:tplc="5560D1C8">
      <w:start w:val="1"/>
      <w:numFmt w:val="decimal"/>
      <w:lvlText w:val="%1."/>
      <w:lvlJc w:val="left"/>
      <w:pPr>
        <w:tabs>
          <w:tab w:val="num" w:pos="720"/>
        </w:tabs>
        <w:ind w:left="720" w:hanging="360"/>
      </w:pPr>
      <w:rPr>
        <w:rFonts w:cs="Times New Roman" w:hint="default"/>
        <w:b w:val="0"/>
      </w:rPr>
    </w:lvl>
    <w:lvl w:ilvl="1" w:tplc="BA98DDE4">
      <w:start w:val="1"/>
      <w:numFmt w:val="decimal"/>
      <w:lvlText w:val="%2."/>
      <w:lvlJc w:val="left"/>
      <w:pPr>
        <w:tabs>
          <w:tab w:val="num" w:pos="1440"/>
        </w:tabs>
        <w:ind w:left="1440"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6" w15:restartNumberingAfterBreak="0">
    <w:nsid w:val="45AB06E7"/>
    <w:multiLevelType w:val="hybridMultilevel"/>
    <w:tmpl w:val="FFFFFFFF"/>
    <w:lvl w:ilvl="0" w:tplc="B19E68FE">
      <w:start w:val="1"/>
      <w:numFmt w:val="decimal"/>
      <w:lvlText w:val="13.%1"/>
      <w:lvlJc w:val="left"/>
      <w:pPr>
        <w:ind w:left="720" w:hanging="360"/>
      </w:pPr>
      <w:rPr>
        <w:rFonts w:cs="Times New Roman" w:hint="default"/>
        <w:b w:val="0"/>
        <w:bCs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15:restartNumberingAfterBreak="0">
    <w:nsid w:val="4695027B"/>
    <w:multiLevelType w:val="hybridMultilevel"/>
    <w:tmpl w:val="FFFFFFFF"/>
    <w:lvl w:ilvl="0" w:tplc="BE205872">
      <w:start w:val="6"/>
      <w:numFmt w:val="decimal"/>
      <w:lvlText w:val="%1."/>
      <w:lvlJc w:val="left"/>
      <w:pPr>
        <w:tabs>
          <w:tab w:val="num" w:pos="720"/>
        </w:tabs>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469F1272"/>
    <w:multiLevelType w:val="hybridMultilevel"/>
    <w:tmpl w:val="FFFFFFFF"/>
    <w:lvl w:ilvl="0" w:tplc="FBBA9838">
      <w:start w:val="1"/>
      <w:numFmt w:val="decimal"/>
      <w:lvlText w:val="%1)"/>
      <w:lvlJc w:val="left"/>
      <w:pPr>
        <w:ind w:left="1219" w:hanging="360"/>
      </w:pPr>
      <w:rPr>
        <w:rFonts w:cs="Times New Roman" w:hint="default"/>
        <w:b w:val="0"/>
        <w:color w:val="auto"/>
        <w:sz w:val="20"/>
        <w:szCs w:val="20"/>
      </w:rPr>
    </w:lvl>
    <w:lvl w:ilvl="1" w:tplc="04150019" w:tentative="1">
      <w:start w:val="1"/>
      <w:numFmt w:val="lowerLetter"/>
      <w:lvlText w:val="%2."/>
      <w:lvlJc w:val="left"/>
      <w:pPr>
        <w:ind w:left="1939" w:hanging="360"/>
      </w:pPr>
      <w:rPr>
        <w:rFonts w:cs="Times New Roman"/>
      </w:rPr>
    </w:lvl>
    <w:lvl w:ilvl="2" w:tplc="0415001B" w:tentative="1">
      <w:start w:val="1"/>
      <w:numFmt w:val="lowerRoman"/>
      <w:lvlText w:val="%3."/>
      <w:lvlJc w:val="right"/>
      <w:pPr>
        <w:ind w:left="2659" w:hanging="180"/>
      </w:pPr>
      <w:rPr>
        <w:rFonts w:cs="Times New Roman"/>
      </w:rPr>
    </w:lvl>
    <w:lvl w:ilvl="3" w:tplc="0415000F" w:tentative="1">
      <w:start w:val="1"/>
      <w:numFmt w:val="decimal"/>
      <w:lvlText w:val="%4."/>
      <w:lvlJc w:val="left"/>
      <w:pPr>
        <w:ind w:left="3379" w:hanging="360"/>
      </w:pPr>
      <w:rPr>
        <w:rFonts w:cs="Times New Roman"/>
      </w:rPr>
    </w:lvl>
    <w:lvl w:ilvl="4" w:tplc="04150019" w:tentative="1">
      <w:start w:val="1"/>
      <w:numFmt w:val="lowerLetter"/>
      <w:lvlText w:val="%5."/>
      <w:lvlJc w:val="left"/>
      <w:pPr>
        <w:ind w:left="4099" w:hanging="360"/>
      </w:pPr>
      <w:rPr>
        <w:rFonts w:cs="Times New Roman"/>
      </w:rPr>
    </w:lvl>
    <w:lvl w:ilvl="5" w:tplc="0415001B" w:tentative="1">
      <w:start w:val="1"/>
      <w:numFmt w:val="lowerRoman"/>
      <w:lvlText w:val="%6."/>
      <w:lvlJc w:val="right"/>
      <w:pPr>
        <w:ind w:left="4819" w:hanging="180"/>
      </w:pPr>
      <w:rPr>
        <w:rFonts w:cs="Times New Roman"/>
      </w:rPr>
    </w:lvl>
    <w:lvl w:ilvl="6" w:tplc="0415000F" w:tentative="1">
      <w:start w:val="1"/>
      <w:numFmt w:val="decimal"/>
      <w:lvlText w:val="%7."/>
      <w:lvlJc w:val="left"/>
      <w:pPr>
        <w:ind w:left="5539" w:hanging="360"/>
      </w:pPr>
      <w:rPr>
        <w:rFonts w:cs="Times New Roman"/>
      </w:rPr>
    </w:lvl>
    <w:lvl w:ilvl="7" w:tplc="04150019" w:tentative="1">
      <w:start w:val="1"/>
      <w:numFmt w:val="lowerLetter"/>
      <w:lvlText w:val="%8."/>
      <w:lvlJc w:val="left"/>
      <w:pPr>
        <w:ind w:left="6259" w:hanging="360"/>
      </w:pPr>
      <w:rPr>
        <w:rFonts w:cs="Times New Roman"/>
      </w:rPr>
    </w:lvl>
    <w:lvl w:ilvl="8" w:tplc="0415001B" w:tentative="1">
      <w:start w:val="1"/>
      <w:numFmt w:val="lowerRoman"/>
      <w:lvlText w:val="%9."/>
      <w:lvlJc w:val="right"/>
      <w:pPr>
        <w:ind w:left="6979" w:hanging="180"/>
      </w:pPr>
      <w:rPr>
        <w:rFonts w:cs="Times New Roman"/>
      </w:rPr>
    </w:lvl>
  </w:abstractNum>
  <w:abstractNum w:abstractNumId="99" w15:restartNumberingAfterBreak="0">
    <w:nsid w:val="4B8F7A68"/>
    <w:multiLevelType w:val="hybridMultilevel"/>
    <w:tmpl w:val="FFFFFFFF"/>
    <w:lvl w:ilvl="0" w:tplc="1A0A7732">
      <w:start w:val="1"/>
      <w:numFmt w:val="decimal"/>
      <w:lvlText w:val="%1."/>
      <w:lvlJc w:val="left"/>
      <w:pPr>
        <w:tabs>
          <w:tab w:val="num" w:pos="720"/>
        </w:tabs>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0" w15:restartNumberingAfterBreak="0">
    <w:nsid w:val="4C7E4F02"/>
    <w:multiLevelType w:val="hybridMultilevel"/>
    <w:tmpl w:val="FFFFFFFF"/>
    <w:lvl w:ilvl="0" w:tplc="04150011">
      <w:start w:val="1"/>
      <w:numFmt w:val="decimal"/>
      <w:lvlText w:val="%1)"/>
      <w:lvlJc w:val="left"/>
      <w:pPr>
        <w:ind w:left="1260" w:hanging="360"/>
      </w:pPr>
      <w:rPr>
        <w:rFonts w:cs="Times New Roman"/>
      </w:rPr>
    </w:lvl>
    <w:lvl w:ilvl="1" w:tplc="04150019" w:tentative="1">
      <w:start w:val="1"/>
      <w:numFmt w:val="lowerLetter"/>
      <w:lvlText w:val="%2."/>
      <w:lvlJc w:val="left"/>
      <w:pPr>
        <w:ind w:left="1980" w:hanging="360"/>
      </w:pPr>
      <w:rPr>
        <w:rFonts w:cs="Times New Roman"/>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101" w15:restartNumberingAfterBreak="0">
    <w:nsid w:val="4CA92864"/>
    <w:multiLevelType w:val="hybridMultilevel"/>
    <w:tmpl w:val="FFFFFFFF"/>
    <w:lvl w:ilvl="0" w:tplc="4DBA63A0">
      <w:start w:val="1"/>
      <w:numFmt w:val="lowerLetter"/>
      <w:lvlText w:val="%1)"/>
      <w:lvlJc w:val="left"/>
      <w:pPr>
        <w:ind w:left="2040" w:hanging="360"/>
      </w:pPr>
      <w:rPr>
        <w:rFonts w:cs="Times New Roman" w:hint="default"/>
        <w:color w:val="auto"/>
      </w:rPr>
    </w:lvl>
    <w:lvl w:ilvl="1" w:tplc="04150019" w:tentative="1">
      <w:start w:val="1"/>
      <w:numFmt w:val="lowerLetter"/>
      <w:lvlText w:val="%2."/>
      <w:lvlJc w:val="left"/>
      <w:pPr>
        <w:ind w:left="2760" w:hanging="360"/>
      </w:pPr>
      <w:rPr>
        <w:rFonts w:cs="Times New Roman"/>
      </w:rPr>
    </w:lvl>
    <w:lvl w:ilvl="2" w:tplc="0415001B" w:tentative="1">
      <w:start w:val="1"/>
      <w:numFmt w:val="lowerRoman"/>
      <w:lvlText w:val="%3."/>
      <w:lvlJc w:val="right"/>
      <w:pPr>
        <w:ind w:left="3480" w:hanging="180"/>
      </w:pPr>
      <w:rPr>
        <w:rFonts w:cs="Times New Roman"/>
      </w:rPr>
    </w:lvl>
    <w:lvl w:ilvl="3" w:tplc="0415000F" w:tentative="1">
      <w:start w:val="1"/>
      <w:numFmt w:val="decimal"/>
      <w:lvlText w:val="%4."/>
      <w:lvlJc w:val="left"/>
      <w:pPr>
        <w:ind w:left="4200" w:hanging="360"/>
      </w:pPr>
      <w:rPr>
        <w:rFonts w:cs="Times New Roman"/>
      </w:rPr>
    </w:lvl>
    <w:lvl w:ilvl="4" w:tplc="04150019" w:tentative="1">
      <w:start w:val="1"/>
      <w:numFmt w:val="lowerLetter"/>
      <w:lvlText w:val="%5."/>
      <w:lvlJc w:val="left"/>
      <w:pPr>
        <w:ind w:left="4920" w:hanging="360"/>
      </w:pPr>
      <w:rPr>
        <w:rFonts w:cs="Times New Roman"/>
      </w:rPr>
    </w:lvl>
    <w:lvl w:ilvl="5" w:tplc="0415001B" w:tentative="1">
      <w:start w:val="1"/>
      <w:numFmt w:val="lowerRoman"/>
      <w:lvlText w:val="%6."/>
      <w:lvlJc w:val="right"/>
      <w:pPr>
        <w:ind w:left="5640" w:hanging="180"/>
      </w:pPr>
      <w:rPr>
        <w:rFonts w:cs="Times New Roman"/>
      </w:rPr>
    </w:lvl>
    <w:lvl w:ilvl="6" w:tplc="0415000F" w:tentative="1">
      <w:start w:val="1"/>
      <w:numFmt w:val="decimal"/>
      <w:lvlText w:val="%7."/>
      <w:lvlJc w:val="left"/>
      <w:pPr>
        <w:ind w:left="6360" w:hanging="360"/>
      </w:pPr>
      <w:rPr>
        <w:rFonts w:cs="Times New Roman"/>
      </w:rPr>
    </w:lvl>
    <w:lvl w:ilvl="7" w:tplc="04150019" w:tentative="1">
      <w:start w:val="1"/>
      <w:numFmt w:val="lowerLetter"/>
      <w:lvlText w:val="%8."/>
      <w:lvlJc w:val="left"/>
      <w:pPr>
        <w:ind w:left="7080" w:hanging="360"/>
      </w:pPr>
      <w:rPr>
        <w:rFonts w:cs="Times New Roman"/>
      </w:rPr>
    </w:lvl>
    <w:lvl w:ilvl="8" w:tplc="0415001B" w:tentative="1">
      <w:start w:val="1"/>
      <w:numFmt w:val="lowerRoman"/>
      <w:lvlText w:val="%9."/>
      <w:lvlJc w:val="right"/>
      <w:pPr>
        <w:ind w:left="7800" w:hanging="180"/>
      </w:pPr>
      <w:rPr>
        <w:rFonts w:cs="Times New Roman"/>
      </w:rPr>
    </w:lvl>
  </w:abstractNum>
  <w:abstractNum w:abstractNumId="102" w15:restartNumberingAfterBreak="0">
    <w:nsid w:val="4CB75EF9"/>
    <w:multiLevelType w:val="hybridMultilevel"/>
    <w:tmpl w:val="FFFFFFFF"/>
    <w:lvl w:ilvl="0" w:tplc="04150011">
      <w:start w:val="1"/>
      <w:numFmt w:val="decimal"/>
      <w:lvlText w:val="%1)"/>
      <w:lvlJc w:val="left"/>
      <w:pPr>
        <w:ind w:left="2460" w:hanging="360"/>
      </w:pPr>
      <w:rPr>
        <w:rFonts w:cs="Times New Roman"/>
      </w:rPr>
    </w:lvl>
    <w:lvl w:ilvl="1" w:tplc="04150019">
      <w:start w:val="1"/>
      <w:numFmt w:val="lowerLetter"/>
      <w:lvlText w:val="%2."/>
      <w:lvlJc w:val="left"/>
      <w:pPr>
        <w:ind w:left="2073" w:hanging="360"/>
      </w:pPr>
      <w:rPr>
        <w:rFonts w:cs="Times New Roman"/>
      </w:rPr>
    </w:lvl>
    <w:lvl w:ilvl="2" w:tplc="0415001B">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103" w15:restartNumberingAfterBreak="0">
    <w:nsid w:val="4E014A82"/>
    <w:multiLevelType w:val="hybridMultilevel"/>
    <w:tmpl w:val="FFFFFFFF"/>
    <w:lvl w:ilvl="0" w:tplc="A3D2292E">
      <w:start w:val="1"/>
      <w:numFmt w:val="lowerLetter"/>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cs="Times New Roman" w:hint="default"/>
        <w:color w:val="auto"/>
      </w:rPr>
    </w:lvl>
    <w:lvl w:ilvl="2" w:tplc="0415001B">
      <w:start w:val="1"/>
      <w:numFmt w:val="lowerRoman"/>
      <w:lvlText w:val="%3."/>
      <w:lvlJc w:val="right"/>
      <w:pPr>
        <w:tabs>
          <w:tab w:val="num" w:pos="1800"/>
        </w:tabs>
        <w:ind w:left="1800" w:hanging="180"/>
      </w:pPr>
      <w:rPr>
        <w:rFonts w:cs="Times New Roman"/>
      </w:rPr>
    </w:lvl>
    <w:lvl w:ilvl="3" w:tplc="8E96B174">
      <w:start w:val="1"/>
      <w:numFmt w:val="decimal"/>
      <w:lvlText w:val="%4)"/>
      <w:lvlJc w:val="left"/>
      <w:pPr>
        <w:tabs>
          <w:tab w:val="num" w:pos="720"/>
        </w:tabs>
        <w:ind w:left="720" w:hanging="360"/>
      </w:pPr>
      <w:rPr>
        <w:rFonts w:cs="Times New Roman" w:hint="default"/>
      </w:rPr>
    </w:lvl>
    <w:lvl w:ilvl="4" w:tplc="7F30CEA6">
      <w:start w:val="1"/>
      <w:numFmt w:val="lowerLetter"/>
      <w:lvlText w:val="%5)"/>
      <w:lvlJc w:val="left"/>
      <w:pPr>
        <w:tabs>
          <w:tab w:val="num" w:pos="1080"/>
        </w:tabs>
        <w:ind w:left="1080" w:hanging="360"/>
      </w:pPr>
      <w:rPr>
        <w:rFonts w:cs="Times New Roman" w:hint="default"/>
      </w:rPr>
    </w:lvl>
    <w:lvl w:ilvl="5" w:tplc="7F30CEA6">
      <w:start w:val="1"/>
      <w:numFmt w:val="lowerLetter"/>
      <w:lvlText w:val="%6)"/>
      <w:lvlJc w:val="left"/>
      <w:pPr>
        <w:tabs>
          <w:tab w:val="num" w:pos="1080"/>
        </w:tabs>
        <w:ind w:left="1080" w:hanging="360"/>
      </w:pPr>
      <w:rPr>
        <w:rFonts w:cs="Times New Roman" w:hint="default"/>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4" w15:restartNumberingAfterBreak="0">
    <w:nsid w:val="4FAF2263"/>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4FBE6FAC"/>
    <w:multiLevelType w:val="hybridMultilevel"/>
    <w:tmpl w:val="FFFFFFFF"/>
    <w:lvl w:ilvl="0" w:tplc="8B3E69D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504B15BE"/>
    <w:multiLevelType w:val="multilevel"/>
    <w:tmpl w:val="FFFFFFFF"/>
    <w:styleLink w:val="WWNum23"/>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7" w15:restartNumberingAfterBreak="0">
    <w:nsid w:val="50EE72FF"/>
    <w:multiLevelType w:val="multilevel"/>
    <w:tmpl w:val="FFFFFFFF"/>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08" w15:restartNumberingAfterBreak="0">
    <w:nsid w:val="520C65C0"/>
    <w:multiLevelType w:val="multilevel"/>
    <w:tmpl w:val="FFFFFFFF"/>
    <w:lvl w:ilvl="0">
      <w:start w:val="5"/>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537B6B12"/>
    <w:multiLevelType w:val="hybridMultilevel"/>
    <w:tmpl w:val="FFFFFFFF"/>
    <w:lvl w:ilvl="0" w:tplc="33E42E68">
      <w:start w:val="1"/>
      <w:numFmt w:val="decimal"/>
      <w:lvlText w:val="5.%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0" w15:restartNumberingAfterBreak="0">
    <w:nsid w:val="5580626D"/>
    <w:multiLevelType w:val="hybridMultilevel"/>
    <w:tmpl w:val="FFFFFFFF"/>
    <w:lvl w:ilvl="0" w:tplc="7FFA0A90">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560D045B"/>
    <w:multiLevelType w:val="multilevel"/>
    <w:tmpl w:val="FFFFFFFF"/>
    <w:lvl w:ilvl="0">
      <w:start w:val="1"/>
      <w:numFmt w:val="decimal"/>
      <w:lvlText w:val="4.%1"/>
      <w:lvlJc w:val="left"/>
      <w:pPr>
        <w:ind w:left="1260" w:hanging="360"/>
      </w:pPr>
      <w:rPr>
        <w:rFonts w:cs="Times New Roman" w:hint="default"/>
        <w:b w:val="0"/>
        <w:bCs w:val="0"/>
        <w:color w:val="auto"/>
        <w:sz w:val="20"/>
        <w:szCs w:val="20"/>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12" w15:restartNumberingAfterBreak="0">
    <w:nsid w:val="580D2B7D"/>
    <w:multiLevelType w:val="multilevel"/>
    <w:tmpl w:val="FFFFFFFF"/>
    <w:lvl w:ilvl="0">
      <w:start w:val="1"/>
      <w:numFmt w:val="decimal"/>
      <w:lvlText w:val="%1."/>
      <w:lvlJc w:val="left"/>
      <w:pPr>
        <w:ind w:left="720" w:hanging="360"/>
      </w:pPr>
      <w:rPr>
        <w:rFonts w:cs="Times New Roman" w:hint="default"/>
        <w:b/>
      </w:rPr>
    </w:lvl>
    <w:lvl w:ilvl="1">
      <w:start w:val="3"/>
      <w:numFmt w:val="decimal"/>
      <w:lvlText w:val="1.%2"/>
      <w:lvlJc w:val="left"/>
      <w:pPr>
        <w:ind w:left="1080" w:hanging="72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3" w15:restartNumberingAfterBreak="0">
    <w:nsid w:val="58805F0D"/>
    <w:multiLevelType w:val="hybridMultilevel"/>
    <w:tmpl w:val="FFFFFFFF"/>
    <w:name w:val="WW8Num72"/>
    <w:lvl w:ilvl="0" w:tplc="2DCA259A">
      <w:start w:val="1"/>
      <w:numFmt w:val="decimal"/>
      <w:lvlText w:val="8.%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590B327D"/>
    <w:multiLevelType w:val="hybridMultilevel"/>
    <w:tmpl w:val="FFFFFFFF"/>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5AC570AD"/>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5ACE64D9"/>
    <w:multiLevelType w:val="hybridMultilevel"/>
    <w:tmpl w:val="FFFFFFFF"/>
    <w:lvl w:ilvl="0" w:tplc="821E5D74">
      <w:start w:val="1"/>
      <w:numFmt w:val="decimal"/>
      <w:lvlText w:val="8.%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15:restartNumberingAfterBreak="0">
    <w:nsid w:val="5B8F49DE"/>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15:restartNumberingAfterBreak="0">
    <w:nsid w:val="5C1F5F36"/>
    <w:multiLevelType w:val="multilevel"/>
    <w:tmpl w:val="FFFFFFFF"/>
    <w:lvl w:ilvl="0">
      <w:start w:val="1"/>
      <w:numFmt w:val="decimal"/>
      <w:lvlText w:val="6.%1."/>
      <w:lvlJc w:val="left"/>
      <w:pPr>
        <w:ind w:left="720" w:hanging="360"/>
      </w:pPr>
      <w:rPr>
        <w:rFonts w:cs="Times New Roman" w:hint="default"/>
        <w:b w:val="0"/>
        <w:color w:val="000000"/>
        <w:sz w:val="20"/>
        <w:szCs w:val="20"/>
      </w:rPr>
    </w:lvl>
    <w:lvl w:ilvl="1">
      <w:start w:val="1"/>
      <w:numFmt w:val="decimal"/>
      <w:isLgl/>
      <w:lvlText w:val="%1.%2"/>
      <w:lvlJc w:val="left"/>
      <w:pPr>
        <w:ind w:left="900" w:hanging="360"/>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19" w15:restartNumberingAfterBreak="0">
    <w:nsid w:val="5C881814"/>
    <w:multiLevelType w:val="hybridMultilevel"/>
    <w:tmpl w:val="FFFFFFFF"/>
    <w:lvl w:ilvl="0" w:tplc="FAAAE934">
      <w:start w:val="1"/>
      <w:numFmt w:val="decimal"/>
      <w:lvlText w:val="1.%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15:restartNumberingAfterBreak="0">
    <w:nsid w:val="5CC64F77"/>
    <w:multiLevelType w:val="hybridMultilevel"/>
    <w:tmpl w:val="FFFFFFFF"/>
    <w:lvl w:ilvl="0" w:tplc="0415000F">
      <w:start w:val="1"/>
      <w:numFmt w:val="decimal"/>
      <w:lvlText w:val="%1."/>
      <w:lvlJc w:val="left"/>
      <w:pPr>
        <w:ind w:left="720" w:hanging="360"/>
      </w:pPr>
      <w:rPr>
        <w:rFonts w:cs="Times New Roman"/>
      </w:rPr>
    </w:lvl>
    <w:lvl w:ilvl="1" w:tplc="D78CC280">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5DA5499A"/>
    <w:multiLevelType w:val="hybridMultilevel"/>
    <w:tmpl w:val="FFFFFFFF"/>
    <w:lvl w:ilvl="0" w:tplc="0FCAFCFA">
      <w:start w:val="7"/>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2" w15:restartNumberingAfterBreak="0">
    <w:nsid w:val="62E07E8F"/>
    <w:multiLevelType w:val="hybridMultilevel"/>
    <w:tmpl w:val="FFFFFFFF"/>
    <w:lvl w:ilvl="0" w:tplc="04150011">
      <w:start w:val="1"/>
      <w:numFmt w:val="decimal"/>
      <w:lvlText w:val="%1)"/>
      <w:lvlJc w:val="left"/>
      <w:pPr>
        <w:ind w:left="1260" w:hanging="360"/>
      </w:pPr>
      <w:rPr>
        <w:rFonts w:cs="Times New Roman"/>
      </w:rPr>
    </w:lvl>
    <w:lvl w:ilvl="1" w:tplc="04150019" w:tentative="1">
      <w:start w:val="1"/>
      <w:numFmt w:val="lowerLetter"/>
      <w:lvlText w:val="%2."/>
      <w:lvlJc w:val="left"/>
      <w:pPr>
        <w:ind w:left="1980" w:hanging="360"/>
      </w:pPr>
      <w:rPr>
        <w:rFonts w:cs="Times New Roman"/>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123" w15:restartNumberingAfterBreak="0">
    <w:nsid w:val="635B6951"/>
    <w:multiLevelType w:val="hybridMultilevel"/>
    <w:tmpl w:val="FFFFFFFF"/>
    <w:lvl w:ilvl="0" w:tplc="04150011">
      <w:start w:val="1"/>
      <w:numFmt w:val="decimal"/>
      <w:lvlText w:val="%1)"/>
      <w:lvlJc w:val="left"/>
      <w:pPr>
        <w:ind w:left="1211" w:hanging="360"/>
      </w:pPr>
      <w:rPr>
        <w:rFonts w:cs="Times New Roman"/>
      </w:rPr>
    </w:lvl>
    <w:lvl w:ilvl="1" w:tplc="04150011">
      <w:start w:val="1"/>
      <w:numFmt w:val="decimal"/>
      <w:lvlText w:val="%2)"/>
      <w:lvlJc w:val="left"/>
      <w:pPr>
        <w:ind w:left="1931" w:hanging="360"/>
      </w:pPr>
      <w:rPr>
        <w:rFonts w:cs="Times New Roman"/>
      </w:rPr>
    </w:lvl>
    <w:lvl w:ilvl="2" w:tplc="0415001B">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24" w15:restartNumberingAfterBreak="0">
    <w:nsid w:val="66CD0C05"/>
    <w:multiLevelType w:val="multilevel"/>
    <w:tmpl w:val="FFFFFFFF"/>
    <w:lvl w:ilvl="0">
      <w:start w:val="1"/>
      <w:numFmt w:val="decimal"/>
      <w:lvlText w:val="%1."/>
      <w:lvlJc w:val="left"/>
      <w:pPr>
        <w:tabs>
          <w:tab w:val="num" w:pos="720"/>
        </w:tabs>
        <w:ind w:left="720" w:hanging="360"/>
      </w:pPr>
      <w:rPr>
        <w:rFonts w:cs="Times New Roman"/>
        <w:b w:val="0"/>
        <w:i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5" w15:restartNumberingAfterBreak="0">
    <w:nsid w:val="67D40D8E"/>
    <w:multiLevelType w:val="hybridMultilevel"/>
    <w:tmpl w:val="FFFFFFFF"/>
    <w:lvl w:ilvl="0" w:tplc="281C1DE8">
      <w:start w:val="12"/>
      <w:numFmt w:val="decimal"/>
      <w:lvlText w:val="%1."/>
      <w:lvlJc w:val="left"/>
      <w:pPr>
        <w:tabs>
          <w:tab w:val="num" w:pos="720"/>
        </w:tabs>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6" w15:restartNumberingAfterBreak="0">
    <w:nsid w:val="681A724A"/>
    <w:multiLevelType w:val="hybridMultilevel"/>
    <w:tmpl w:val="FFFFFFFF"/>
    <w:lvl w:ilvl="0" w:tplc="19423810">
      <w:start w:val="1"/>
      <w:numFmt w:val="decimal"/>
      <w:lvlText w:val="5.%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15:restartNumberingAfterBreak="0">
    <w:nsid w:val="68EB5D8F"/>
    <w:multiLevelType w:val="hybridMultilevel"/>
    <w:tmpl w:val="FFFFFFFF"/>
    <w:lvl w:ilvl="0" w:tplc="7DEAD67C">
      <w:start w:val="1"/>
      <w:numFmt w:val="decimal"/>
      <w:lvlText w:val="%1."/>
      <w:lvlJc w:val="left"/>
      <w:pPr>
        <w:tabs>
          <w:tab w:val="num" w:pos="720"/>
        </w:tabs>
        <w:ind w:left="720" w:hanging="360"/>
      </w:pPr>
      <w:rPr>
        <w:rFonts w:cs="Times New Roman"/>
        <w:b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8" w15:restartNumberingAfterBreak="0">
    <w:nsid w:val="69343AB6"/>
    <w:multiLevelType w:val="hybridMultilevel"/>
    <w:tmpl w:val="FFFFFFFF"/>
    <w:lvl w:ilvl="0" w:tplc="BA06EA5E">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55"/>
        </w:tabs>
        <w:ind w:left="1455" w:hanging="375"/>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9" w15:restartNumberingAfterBreak="0">
    <w:nsid w:val="6A0D42DA"/>
    <w:multiLevelType w:val="multilevel"/>
    <w:tmpl w:val="FFFFFFFF"/>
    <w:lvl w:ilvl="0">
      <w:start w:val="3"/>
      <w:numFmt w:val="decimal"/>
      <w:lvlText w:val="3.%1"/>
      <w:lvlJc w:val="left"/>
      <w:pPr>
        <w:ind w:left="360" w:hanging="360"/>
      </w:pPr>
      <w:rPr>
        <w:rFonts w:cs="Times New Roman" w:hint="default"/>
        <w:b w:val="0"/>
        <w:sz w:val="20"/>
        <w:szCs w:val="20"/>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130" w15:restartNumberingAfterBreak="0">
    <w:nsid w:val="6B4C0EA5"/>
    <w:multiLevelType w:val="multilevel"/>
    <w:tmpl w:val="FFFFFFFF"/>
    <w:lvl w:ilvl="0">
      <w:start w:val="1"/>
      <w:numFmt w:val="decimal"/>
      <w:lvlText w:val="%1."/>
      <w:lvlJc w:val="left"/>
      <w:pPr>
        <w:ind w:left="720" w:hanging="360"/>
      </w:pPr>
      <w:rPr>
        <w:rFonts w:cs="Times New Roman" w:hint="default"/>
        <w:b/>
      </w:rPr>
    </w:lvl>
    <w:lvl w:ilvl="1">
      <w:start w:val="1"/>
      <w:numFmt w:val="decimal"/>
      <w:lvlText w:val="5.%2"/>
      <w:lvlJc w:val="left"/>
      <w:pPr>
        <w:ind w:left="720" w:hanging="360"/>
      </w:pPr>
      <w:rPr>
        <w:rFonts w:cs="Times New Roman" w:hint="default"/>
        <w:b w:val="0"/>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1" w15:restartNumberingAfterBreak="0">
    <w:nsid w:val="6C2337F6"/>
    <w:multiLevelType w:val="multilevel"/>
    <w:tmpl w:val="FFFFFFFF"/>
    <w:styleLink w:val="WW8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132" w15:restartNumberingAfterBreak="0">
    <w:nsid w:val="6C29244A"/>
    <w:multiLevelType w:val="hybridMultilevel"/>
    <w:tmpl w:val="FFFFFFFF"/>
    <w:lvl w:ilvl="0" w:tplc="A0043738">
      <w:start w:val="1"/>
      <w:numFmt w:val="decimal"/>
      <w:lvlText w:val="%1)"/>
      <w:lvlJc w:val="left"/>
      <w:pPr>
        <w:ind w:left="1220" w:hanging="360"/>
      </w:pPr>
      <w:rPr>
        <w:rFonts w:cs="Times New Roman" w:hint="default"/>
        <w:b w:val="0"/>
        <w:i w:val="0"/>
        <w:sz w:val="20"/>
        <w:szCs w:val="20"/>
      </w:rPr>
    </w:lvl>
    <w:lvl w:ilvl="1" w:tplc="04150019">
      <w:start w:val="1"/>
      <w:numFmt w:val="lowerLetter"/>
      <w:lvlText w:val="%2."/>
      <w:lvlJc w:val="left"/>
      <w:pPr>
        <w:ind w:left="1940" w:hanging="360"/>
      </w:pPr>
      <w:rPr>
        <w:rFonts w:cs="Times New Roman"/>
      </w:rPr>
    </w:lvl>
    <w:lvl w:ilvl="2" w:tplc="0415001B" w:tentative="1">
      <w:start w:val="1"/>
      <w:numFmt w:val="lowerRoman"/>
      <w:lvlText w:val="%3."/>
      <w:lvlJc w:val="right"/>
      <w:pPr>
        <w:ind w:left="2660" w:hanging="180"/>
      </w:pPr>
      <w:rPr>
        <w:rFonts w:cs="Times New Roman"/>
      </w:rPr>
    </w:lvl>
    <w:lvl w:ilvl="3" w:tplc="0415000F" w:tentative="1">
      <w:start w:val="1"/>
      <w:numFmt w:val="decimal"/>
      <w:lvlText w:val="%4."/>
      <w:lvlJc w:val="left"/>
      <w:pPr>
        <w:ind w:left="3380" w:hanging="360"/>
      </w:pPr>
      <w:rPr>
        <w:rFonts w:cs="Times New Roman"/>
      </w:rPr>
    </w:lvl>
    <w:lvl w:ilvl="4" w:tplc="04150019" w:tentative="1">
      <w:start w:val="1"/>
      <w:numFmt w:val="lowerLetter"/>
      <w:lvlText w:val="%5."/>
      <w:lvlJc w:val="left"/>
      <w:pPr>
        <w:ind w:left="4100" w:hanging="360"/>
      </w:pPr>
      <w:rPr>
        <w:rFonts w:cs="Times New Roman"/>
      </w:rPr>
    </w:lvl>
    <w:lvl w:ilvl="5" w:tplc="0415001B" w:tentative="1">
      <w:start w:val="1"/>
      <w:numFmt w:val="lowerRoman"/>
      <w:lvlText w:val="%6."/>
      <w:lvlJc w:val="right"/>
      <w:pPr>
        <w:ind w:left="4820" w:hanging="180"/>
      </w:pPr>
      <w:rPr>
        <w:rFonts w:cs="Times New Roman"/>
      </w:rPr>
    </w:lvl>
    <w:lvl w:ilvl="6" w:tplc="0415000F" w:tentative="1">
      <w:start w:val="1"/>
      <w:numFmt w:val="decimal"/>
      <w:lvlText w:val="%7."/>
      <w:lvlJc w:val="left"/>
      <w:pPr>
        <w:ind w:left="5540" w:hanging="360"/>
      </w:pPr>
      <w:rPr>
        <w:rFonts w:cs="Times New Roman"/>
      </w:rPr>
    </w:lvl>
    <w:lvl w:ilvl="7" w:tplc="04150019" w:tentative="1">
      <w:start w:val="1"/>
      <w:numFmt w:val="lowerLetter"/>
      <w:lvlText w:val="%8."/>
      <w:lvlJc w:val="left"/>
      <w:pPr>
        <w:ind w:left="6260" w:hanging="360"/>
      </w:pPr>
      <w:rPr>
        <w:rFonts w:cs="Times New Roman"/>
      </w:rPr>
    </w:lvl>
    <w:lvl w:ilvl="8" w:tplc="0415001B" w:tentative="1">
      <w:start w:val="1"/>
      <w:numFmt w:val="lowerRoman"/>
      <w:lvlText w:val="%9."/>
      <w:lvlJc w:val="right"/>
      <w:pPr>
        <w:ind w:left="6980" w:hanging="180"/>
      </w:pPr>
      <w:rPr>
        <w:rFonts w:cs="Times New Roman"/>
      </w:rPr>
    </w:lvl>
  </w:abstractNum>
  <w:abstractNum w:abstractNumId="133" w15:restartNumberingAfterBreak="0">
    <w:nsid w:val="6CB64676"/>
    <w:multiLevelType w:val="hybridMultilevel"/>
    <w:tmpl w:val="FFFFFFFF"/>
    <w:lvl w:ilvl="0" w:tplc="67F45FFE">
      <w:start w:val="1"/>
      <w:numFmt w:val="decimal"/>
      <w:lvlText w:val="5.%1"/>
      <w:lvlJc w:val="left"/>
      <w:pPr>
        <w:ind w:left="720"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4" w15:restartNumberingAfterBreak="0">
    <w:nsid w:val="6E226FAB"/>
    <w:multiLevelType w:val="hybridMultilevel"/>
    <w:tmpl w:val="FFFFFFFF"/>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35" w15:restartNumberingAfterBreak="0">
    <w:nsid w:val="6E8C4036"/>
    <w:multiLevelType w:val="multilevel"/>
    <w:tmpl w:val="FFFFFFFF"/>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6" w15:restartNumberingAfterBreak="0">
    <w:nsid w:val="72E225F3"/>
    <w:multiLevelType w:val="hybridMultilevel"/>
    <w:tmpl w:val="FFFFFFFF"/>
    <w:lvl w:ilvl="0" w:tplc="FBBA9838">
      <w:start w:val="1"/>
      <w:numFmt w:val="decimal"/>
      <w:lvlText w:val="%1)"/>
      <w:lvlJc w:val="left"/>
      <w:pPr>
        <w:ind w:left="1520" w:hanging="360"/>
      </w:pPr>
      <w:rPr>
        <w:rFonts w:cs="Times New Roman" w:hint="default"/>
        <w:b w:val="0"/>
        <w:sz w:val="20"/>
        <w:szCs w:val="20"/>
      </w:rPr>
    </w:lvl>
    <w:lvl w:ilvl="1" w:tplc="04150019" w:tentative="1">
      <w:start w:val="1"/>
      <w:numFmt w:val="lowerLetter"/>
      <w:lvlText w:val="%2."/>
      <w:lvlJc w:val="left"/>
      <w:pPr>
        <w:ind w:left="2240" w:hanging="360"/>
      </w:pPr>
      <w:rPr>
        <w:rFonts w:cs="Times New Roman"/>
      </w:rPr>
    </w:lvl>
    <w:lvl w:ilvl="2" w:tplc="0415001B" w:tentative="1">
      <w:start w:val="1"/>
      <w:numFmt w:val="lowerRoman"/>
      <w:lvlText w:val="%3."/>
      <w:lvlJc w:val="right"/>
      <w:pPr>
        <w:ind w:left="2960" w:hanging="180"/>
      </w:pPr>
      <w:rPr>
        <w:rFonts w:cs="Times New Roman"/>
      </w:rPr>
    </w:lvl>
    <w:lvl w:ilvl="3" w:tplc="0415000F" w:tentative="1">
      <w:start w:val="1"/>
      <w:numFmt w:val="decimal"/>
      <w:lvlText w:val="%4."/>
      <w:lvlJc w:val="left"/>
      <w:pPr>
        <w:ind w:left="3680" w:hanging="360"/>
      </w:pPr>
      <w:rPr>
        <w:rFonts w:cs="Times New Roman"/>
      </w:rPr>
    </w:lvl>
    <w:lvl w:ilvl="4" w:tplc="04150019" w:tentative="1">
      <w:start w:val="1"/>
      <w:numFmt w:val="lowerLetter"/>
      <w:lvlText w:val="%5."/>
      <w:lvlJc w:val="left"/>
      <w:pPr>
        <w:ind w:left="4400" w:hanging="360"/>
      </w:pPr>
      <w:rPr>
        <w:rFonts w:cs="Times New Roman"/>
      </w:rPr>
    </w:lvl>
    <w:lvl w:ilvl="5" w:tplc="0415001B" w:tentative="1">
      <w:start w:val="1"/>
      <w:numFmt w:val="lowerRoman"/>
      <w:lvlText w:val="%6."/>
      <w:lvlJc w:val="right"/>
      <w:pPr>
        <w:ind w:left="5120" w:hanging="180"/>
      </w:pPr>
      <w:rPr>
        <w:rFonts w:cs="Times New Roman"/>
      </w:rPr>
    </w:lvl>
    <w:lvl w:ilvl="6" w:tplc="0415000F" w:tentative="1">
      <w:start w:val="1"/>
      <w:numFmt w:val="decimal"/>
      <w:lvlText w:val="%7."/>
      <w:lvlJc w:val="left"/>
      <w:pPr>
        <w:ind w:left="5840" w:hanging="360"/>
      </w:pPr>
      <w:rPr>
        <w:rFonts w:cs="Times New Roman"/>
      </w:rPr>
    </w:lvl>
    <w:lvl w:ilvl="7" w:tplc="04150019" w:tentative="1">
      <w:start w:val="1"/>
      <w:numFmt w:val="lowerLetter"/>
      <w:lvlText w:val="%8."/>
      <w:lvlJc w:val="left"/>
      <w:pPr>
        <w:ind w:left="6560" w:hanging="360"/>
      </w:pPr>
      <w:rPr>
        <w:rFonts w:cs="Times New Roman"/>
      </w:rPr>
    </w:lvl>
    <w:lvl w:ilvl="8" w:tplc="0415001B" w:tentative="1">
      <w:start w:val="1"/>
      <w:numFmt w:val="lowerRoman"/>
      <w:lvlText w:val="%9."/>
      <w:lvlJc w:val="right"/>
      <w:pPr>
        <w:ind w:left="7280" w:hanging="180"/>
      </w:pPr>
      <w:rPr>
        <w:rFonts w:cs="Times New Roman"/>
      </w:rPr>
    </w:lvl>
  </w:abstractNum>
  <w:abstractNum w:abstractNumId="137" w15:restartNumberingAfterBreak="0">
    <w:nsid w:val="73525C90"/>
    <w:multiLevelType w:val="multilevel"/>
    <w:tmpl w:val="FFFFFFFF"/>
    <w:lvl w:ilvl="0">
      <w:start w:val="1"/>
      <w:numFmt w:val="decimal"/>
      <w:lvlText w:val="%1."/>
      <w:lvlJc w:val="left"/>
      <w:pPr>
        <w:ind w:left="720" w:hanging="360"/>
      </w:pPr>
      <w:rPr>
        <w:rFonts w:cs="Times New Roman"/>
        <w:b w:val="0"/>
      </w:rPr>
    </w:lvl>
    <w:lvl w:ilvl="1">
      <w:start w:val="1"/>
      <w:numFmt w:val="decimal"/>
      <w:lvlText w:val="7.%2"/>
      <w:lvlJc w:val="left"/>
      <w:pPr>
        <w:ind w:left="720" w:hanging="360"/>
      </w:pPr>
      <w:rPr>
        <w:rFonts w:cs="Times New Roman" w:hint="default"/>
        <w:b w:val="0"/>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8" w15:restartNumberingAfterBreak="0">
    <w:nsid w:val="741F0B1F"/>
    <w:multiLevelType w:val="multilevel"/>
    <w:tmpl w:val="FFFFFFFF"/>
    <w:lvl w:ilvl="0">
      <w:start w:val="1"/>
      <w:numFmt w:val="decimal"/>
      <w:lvlText w:val="%1"/>
      <w:lvlJc w:val="left"/>
      <w:pPr>
        <w:ind w:left="360" w:hanging="360"/>
      </w:pPr>
      <w:rPr>
        <w:rFonts w:cs="Times New Roman" w:hint="default"/>
      </w:rPr>
    </w:lvl>
    <w:lvl w:ilvl="1">
      <w:start w:val="1"/>
      <w:numFmt w:val="decimal"/>
      <w:lvlText w:val="4.%2"/>
      <w:lvlJc w:val="left"/>
      <w:pPr>
        <w:ind w:left="360" w:hanging="360"/>
      </w:pPr>
      <w:rPr>
        <w:rFonts w:cs="Times New Roman" w:hint="default"/>
        <w:b w:val="0"/>
        <w:bCs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9" w15:restartNumberingAfterBreak="0">
    <w:nsid w:val="76444E47"/>
    <w:multiLevelType w:val="hybridMultilevel"/>
    <w:tmpl w:val="FFFFFFFF"/>
    <w:lvl w:ilvl="0" w:tplc="958CBBFE">
      <w:start w:val="1"/>
      <w:numFmt w:val="decimal"/>
      <w:lvlText w:val="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0" w15:restartNumberingAfterBreak="0">
    <w:nsid w:val="764A563F"/>
    <w:multiLevelType w:val="multilevel"/>
    <w:tmpl w:val="FFFFFFFF"/>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1" w15:restartNumberingAfterBreak="0">
    <w:nsid w:val="76B016DA"/>
    <w:multiLevelType w:val="multilevel"/>
    <w:tmpl w:val="FFFFFFFF"/>
    <w:name w:val="WW8Num1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2" w15:restartNumberingAfterBreak="0">
    <w:nsid w:val="785E743E"/>
    <w:multiLevelType w:val="hybridMultilevel"/>
    <w:tmpl w:val="FFFFFFFF"/>
    <w:name w:val="WW8Num73"/>
    <w:lvl w:ilvl="0" w:tplc="13CAA66E">
      <w:start w:val="1"/>
      <w:numFmt w:val="decimal"/>
      <w:lvlText w:val="11. %17"/>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3" w15:restartNumberingAfterBreak="0">
    <w:nsid w:val="78F234E1"/>
    <w:multiLevelType w:val="hybridMultilevel"/>
    <w:tmpl w:val="FFFFFFFF"/>
    <w:lvl w:ilvl="0" w:tplc="787E09DC">
      <w:start w:val="3"/>
      <w:numFmt w:val="decimal"/>
      <w:lvlText w:val="%1."/>
      <w:lvlJc w:val="left"/>
      <w:pPr>
        <w:tabs>
          <w:tab w:val="num" w:pos="720"/>
        </w:tabs>
        <w:ind w:left="720" w:hanging="360"/>
      </w:pPr>
      <w:rPr>
        <w:rFonts w:cs="Times New Roman" w:hint="default"/>
        <w:b w:val="0"/>
        <w:strike w:val="0"/>
        <w:dstrike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4" w15:restartNumberingAfterBreak="0">
    <w:nsid w:val="79422C23"/>
    <w:multiLevelType w:val="multilevel"/>
    <w:tmpl w:val="FFFFFFFF"/>
    <w:lvl w:ilvl="0">
      <w:start w:val="1"/>
      <w:numFmt w:val="decimal"/>
      <w:lvlText w:val="%1."/>
      <w:lvlJc w:val="left"/>
      <w:pPr>
        <w:ind w:left="720" w:hanging="360"/>
      </w:pPr>
      <w:rPr>
        <w:rFonts w:cs="Times New Roman" w:hint="default"/>
        <w:b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5" w15:restartNumberingAfterBreak="0">
    <w:nsid w:val="796D2768"/>
    <w:multiLevelType w:val="hybridMultilevel"/>
    <w:tmpl w:val="FFFFFFFF"/>
    <w:lvl w:ilvl="0" w:tplc="A6E077CA">
      <w:start w:val="1"/>
      <w:numFmt w:val="decimal"/>
      <w:lvlText w:val="3.%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6" w15:restartNumberingAfterBreak="0">
    <w:nsid w:val="7A0C77E1"/>
    <w:multiLevelType w:val="hybridMultilevel"/>
    <w:tmpl w:val="FFFFFFFF"/>
    <w:lvl w:ilvl="0" w:tplc="B7886964">
      <w:start w:val="1"/>
      <w:numFmt w:val="decimal"/>
      <w:lvlText w:val="9.%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7" w15:restartNumberingAfterBreak="0">
    <w:nsid w:val="7A1E22B5"/>
    <w:multiLevelType w:val="hybridMultilevel"/>
    <w:tmpl w:val="FFFFFFFF"/>
    <w:lvl w:ilvl="0" w:tplc="FBBA9838">
      <w:start w:val="1"/>
      <w:numFmt w:val="decimal"/>
      <w:lvlText w:val="%1)"/>
      <w:lvlJc w:val="left"/>
      <w:pPr>
        <w:ind w:left="1520" w:hanging="360"/>
      </w:pPr>
      <w:rPr>
        <w:rFonts w:cs="Times New Roman" w:hint="default"/>
        <w:b w:val="0"/>
        <w:sz w:val="20"/>
        <w:szCs w:val="20"/>
      </w:rPr>
    </w:lvl>
    <w:lvl w:ilvl="1" w:tplc="04150019" w:tentative="1">
      <w:start w:val="1"/>
      <w:numFmt w:val="lowerLetter"/>
      <w:lvlText w:val="%2."/>
      <w:lvlJc w:val="left"/>
      <w:pPr>
        <w:ind w:left="2240" w:hanging="360"/>
      </w:pPr>
      <w:rPr>
        <w:rFonts w:cs="Times New Roman"/>
      </w:rPr>
    </w:lvl>
    <w:lvl w:ilvl="2" w:tplc="0415001B" w:tentative="1">
      <w:start w:val="1"/>
      <w:numFmt w:val="lowerRoman"/>
      <w:lvlText w:val="%3."/>
      <w:lvlJc w:val="right"/>
      <w:pPr>
        <w:ind w:left="2960" w:hanging="180"/>
      </w:pPr>
      <w:rPr>
        <w:rFonts w:cs="Times New Roman"/>
      </w:rPr>
    </w:lvl>
    <w:lvl w:ilvl="3" w:tplc="0415000F" w:tentative="1">
      <w:start w:val="1"/>
      <w:numFmt w:val="decimal"/>
      <w:lvlText w:val="%4."/>
      <w:lvlJc w:val="left"/>
      <w:pPr>
        <w:ind w:left="3680" w:hanging="360"/>
      </w:pPr>
      <w:rPr>
        <w:rFonts w:cs="Times New Roman"/>
      </w:rPr>
    </w:lvl>
    <w:lvl w:ilvl="4" w:tplc="04150019" w:tentative="1">
      <w:start w:val="1"/>
      <w:numFmt w:val="lowerLetter"/>
      <w:lvlText w:val="%5."/>
      <w:lvlJc w:val="left"/>
      <w:pPr>
        <w:ind w:left="4400" w:hanging="360"/>
      </w:pPr>
      <w:rPr>
        <w:rFonts w:cs="Times New Roman"/>
      </w:rPr>
    </w:lvl>
    <w:lvl w:ilvl="5" w:tplc="0415001B" w:tentative="1">
      <w:start w:val="1"/>
      <w:numFmt w:val="lowerRoman"/>
      <w:lvlText w:val="%6."/>
      <w:lvlJc w:val="right"/>
      <w:pPr>
        <w:ind w:left="5120" w:hanging="180"/>
      </w:pPr>
      <w:rPr>
        <w:rFonts w:cs="Times New Roman"/>
      </w:rPr>
    </w:lvl>
    <w:lvl w:ilvl="6" w:tplc="0415000F" w:tentative="1">
      <w:start w:val="1"/>
      <w:numFmt w:val="decimal"/>
      <w:lvlText w:val="%7."/>
      <w:lvlJc w:val="left"/>
      <w:pPr>
        <w:ind w:left="5840" w:hanging="360"/>
      </w:pPr>
      <w:rPr>
        <w:rFonts w:cs="Times New Roman"/>
      </w:rPr>
    </w:lvl>
    <w:lvl w:ilvl="7" w:tplc="04150019" w:tentative="1">
      <w:start w:val="1"/>
      <w:numFmt w:val="lowerLetter"/>
      <w:lvlText w:val="%8."/>
      <w:lvlJc w:val="left"/>
      <w:pPr>
        <w:ind w:left="6560" w:hanging="360"/>
      </w:pPr>
      <w:rPr>
        <w:rFonts w:cs="Times New Roman"/>
      </w:rPr>
    </w:lvl>
    <w:lvl w:ilvl="8" w:tplc="0415001B" w:tentative="1">
      <w:start w:val="1"/>
      <w:numFmt w:val="lowerRoman"/>
      <w:lvlText w:val="%9."/>
      <w:lvlJc w:val="right"/>
      <w:pPr>
        <w:ind w:left="7280" w:hanging="180"/>
      </w:pPr>
      <w:rPr>
        <w:rFonts w:cs="Times New Roman"/>
      </w:rPr>
    </w:lvl>
  </w:abstractNum>
  <w:abstractNum w:abstractNumId="148" w15:restartNumberingAfterBreak="0">
    <w:nsid w:val="7A322470"/>
    <w:multiLevelType w:val="multilevel"/>
    <w:tmpl w:val="FFFFFFFF"/>
    <w:lvl w:ilvl="0">
      <w:start w:val="18"/>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9" w15:restartNumberingAfterBreak="0">
    <w:nsid w:val="7A8E6EA1"/>
    <w:multiLevelType w:val="hybridMultilevel"/>
    <w:tmpl w:val="FFFFFFFF"/>
    <w:lvl w:ilvl="0" w:tplc="A636FDEA">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0" w15:restartNumberingAfterBreak="0">
    <w:nsid w:val="7AE87BAA"/>
    <w:multiLevelType w:val="hybridMultilevel"/>
    <w:tmpl w:val="FFFFFFFF"/>
    <w:lvl w:ilvl="0" w:tplc="267E2CB8">
      <w:start w:val="4"/>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1" w15:restartNumberingAfterBreak="0">
    <w:nsid w:val="7BB94726"/>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2" w15:restartNumberingAfterBreak="0">
    <w:nsid w:val="7C801587"/>
    <w:multiLevelType w:val="hybridMultilevel"/>
    <w:tmpl w:val="FFFFFFFF"/>
    <w:lvl w:ilvl="0" w:tplc="B2309250">
      <w:start w:val="1"/>
      <w:numFmt w:val="decimal"/>
      <w:lvlText w:val="1.%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53" w15:restartNumberingAfterBreak="0">
    <w:nsid w:val="7C84223D"/>
    <w:multiLevelType w:val="hybridMultilevel"/>
    <w:tmpl w:val="FFFFFFFF"/>
    <w:lvl w:ilvl="0" w:tplc="FCD04EC6">
      <w:start w:val="1"/>
      <w:numFmt w:val="decimal"/>
      <w:lvlText w:val="1.%1"/>
      <w:lvlJc w:val="left"/>
      <w:pPr>
        <w:ind w:left="1120" w:hanging="360"/>
      </w:pPr>
      <w:rPr>
        <w:rFonts w:cs="Times New Roman" w:hint="default"/>
        <w:sz w:val="18"/>
        <w:szCs w:val="18"/>
      </w:rPr>
    </w:lvl>
    <w:lvl w:ilvl="1" w:tplc="04150019" w:tentative="1">
      <w:start w:val="1"/>
      <w:numFmt w:val="lowerLetter"/>
      <w:lvlText w:val="%2."/>
      <w:lvlJc w:val="left"/>
      <w:pPr>
        <w:ind w:left="1840" w:hanging="360"/>
      </w:pPr>
      <w:rPr>
        <w:rFonts w:cs="Times New Roman"/>
      </w:rPr>
    </w:lvl>
    <w:lvl w:ilvl="2" w:tplc="0415001B" w:tentative="1">
      <w:start w:val="1"/>
      <w:numFmt w:val="lowerRoman"/>
      <w:lvlText w:val="%3."/>
      <w:lvlJc w:val="right"/>
      <w:pPr>
        <w:ind w:left="2560" w:hanging="180"/>
      </w:pPr>
      <w:rPr>
        <w:rFonts w:cs="Times New Roman"/>
      </w:rPr>
    </w:lvl>
    <w:lvl w:ilvl="3" w:tplc="0415000F" w:tentative="1">
      <w:start w:val="1"/>
      <w:numFmt w:val="decimal"/>
      <w:lvlText w:val="%4."/>
      <w:lvlJc w:val="left"/>
      <w:pPr>
        <w:ind w:left="3280" w:hanging="360"/>
      </w:pPr>
      <w:rPr>
        <w:rFonts w:cs="Times New Roman"/>
      </w:rPr>
    </w:lvl>
    <w:lvl w:ilvl="4" w:tplc="04150019" w:tentative="1">
      <w:start w:val="1"/>
      <w:numFmt w:val="lowerLetter"/>
      <w:lvlText w:val="%5."/>
      <w:lvlJc w:val="left"/>
      <w:pPr>
        <w:ind w:left="4000" w:hanging="360"/>
      </w:pPr>
      <w:rPr>
        <w:rFonts w:cs="Times New Roman"/>
      </w:rPr>
    </w:lvl>
    <w:lvl w:ilvl="5" w:tplc="0415001B" w:tentative="1">
      <w:start w:val="1"/>
      <w:numFmt w:val="lowerRoman"/>
      <w:lvlText w:val="%6."/>
      <w:lvlJc w:val="right"/>
      <w:pPr>
        <w:ind w:left="4720" w:hanging="180"/>
      </w:pPr>
      <w:rPr>
        <w:rFonts w:cs="Times New Roman"/>
      </w:rPr>
    </w:lvl>
    <w:lvl w:ilvl="6" w:tplc="0415000F" w:tentative="1">
      <w:start w:val="1"/>
      <w:numFmt w:val="decimal"/>
      <w:lvlText w:val="%7."/>
      <w:lvlJc w:val="left"/>
      <w:pPr>
        <w:ind w:left="5440" w:hanging="360"/>
      </w:pPr>
      <w:rPr>
        <w:rFonts w:cs="Times New Roman"/>
      </w:rPr>
    </w:lvl>
    <w:lvl w:ilvl="7" w:tplc="04150019" w:tentative="1">
      <w:start w:val="1"/>
      <w:numFmt w:val="lowerLetter"/>
      <w:lvlText w:val="%8."/>
      <w:lvlJc w:val="left"/>
      <w:pPr>
        <w:ind w:left="6160" w:hanging="360"/>
      </w:pPr>
      <w:rPr>
        <w:rFonts w:cs="Times New Roman"/>
      </w:rPr>
    </w:lvl>
    <w:lvl w:ilvl="8" w:tplc="0415001B" w:tentative="1">
      <w:start w:val="1"/>
      <w:numFmt w:val="lowerRoman"/>
      <w:lvlText w:val="%9."/>
      <w:lvlJc w:val="right"/>
      <w:pPr>
        <w:ind w:left="6880" w:hanging="180"/>
      </w:pPr>
      <w:rPr>
        <w:rFonts w:cs="Times New Roman"/>
      </w:rPr>
    </w:lvl>
  </w:abstractNum>
  <w:abstractNum w:abstractNumId="154" w15:restartNumberingAfterBreak="0">
    <w:nsid w:val="7CCA36D5"/>
    <w:multiLevelType w:val="hybridMultilevel"/>
    <w:tmpl w:val="FFFFFFFF"/>
    <w:lvl w:ilvl="0" w:tplc="BCAEE456">
      <w:start w:val="1"/>
      <w:numFmt w:val="bullet"/>
      <w:lvlText w:val=""/>
      <w:lvlJc w:val="left"/>
      <w:pPr>
        <w:ind w:left="729" w:hanging="360"/>
      </w:pPr>
      <w:rPr>
        <w:rFonts w:ascii="Symbol" w:hAnsi="Symbol" w:hint="default"/>
        <w:b w:val="0"/>
        <w:sz w:val="20"/>
      </w:rPr>
    </w:lvl>
    <w:lvl w:ilvl="1" w:tplc="04150019">
      <w:start w:val="1"/>
      <w:numFmt w:val="lowerLetter"/>
      <w:lvlText w:val="%2."/>
      <w:lvlJc w:val="left"/>
      <w:pPr>
        <w:ind w:left="1449" w:hanging="360"/>
      </w:pPr>
      <w:rPr>
        <w:rFonts w:cs="Times New Roman"/>
      </w:rPr>
    </w:lvl>
    <w:lvl w:ilvl="2" w:tplc="0415001B" w:tentative="1">
      <w:start w:val="1"/>
      <w:numFmt w:val="lowerRoman"/>
      <w:lvlText w:val="%3."/>
      <w:lvlJc w:val="right"/>
      <w:pPr>
        <w:ind w:left="2169" w:hanging="180"/>
      </w:pPr>
      <w:rPr>
        <w:rFonts w:cs="Times New Roman"/>
      </w:rPr>
    </w:lvl>
    <w:lvl w:ilvl="3" w:tplc="0415000F" w:tentative="1">
      <w:start w:val="1"/>
      <w:numFmt w:val="decimal"/>
      <w:lvlText w:val="%4."/>
      <w:lvlJc w:val="left"/>
      <w:pPr>
        <w:ind w:left="2889" w:hanging="360"/>
      </w:pPr>
      <w:rPr>
        <w:rFonts w:cs="Times New Roman"/>
      </w:rPr>
    </w:lvl>
    <w:lvl w:ilvl="4" w:tplc="04150019" w:tentative="1">
      <w:start w:val="1"/>
      <w:numFmt w:val="lowerLetter"/>
      <w:lvlText w:val="%5."/>
      <w:lvlJc w:val="left"/>
      <w:pPr>
        <w:ind w:left="3609" w:hanging="360"/>
      </w:pPr>
      <w:rPr>
        <w:rFonts w:cs="Times New Roman"/>
      </w:rPr>
    </w:lvl>
    <w:lvl w:ilvl="5" w:tplc="0415001B" w:tentative="1">
      <w:start w:val="1"/>
      <w:numFmt w:val="lowerRoman"/>
      <w:lvlText w:val="%6."/>
      <w:lvlJc w:val="right"/>
      <w:pPr>
        <w:ind w:left="4329" w:hanging="180"/>
      </w:pPr>
      <w:rPr>
        <w:rFonts w:cs="Times New Roman"/>
      </w:rPr>
    </w:lvl>
    <w:lvl w:ilvl="6" w:tplc="0415000F" w:tentative="1">
      <w:start w:val="1"/>
      <w:numFmt w:val="decimal"/>
      <w:lvlText w:val="%7."/>
      <w:lvlJc w:val="left"/>
      <w:pPr>
        <w:ind w:left="5049" w:hanging="360"/>
      </w:pPr>
      <w:rPr>
        <w:rFonts w:cs="Times New Roman"/>
      </w:rPr>
    </w:lvl>
    <w:lvl w:ilvl="7" w:tplc="04150019" w:tentative="1">
      <w:start w:val="1"/>
      <w:numFmt w:val="lowerLetter"/>
      <w:lvlText w:val="%8."/>
      <w:lvlJc w:val="left"/>
      <w:pPr>
        <w:ind w:left="5769" w:hanging="360"/>
      </w:pPr>
      <w:rPr>
        <w:rFonts w:cs="Times New Roman"/>
      </w:rPr>
    </w:lvl>
    <w:lvl w:ilvl="8" w:tplc="0415001B" w:tentative="1">
      <w:start w:val="1"/>
      <w:numFmt w:val="lowerRoman"/>
      <w:lvlText w:val="%9."/>
      <w:lvlJc w:val="right"/>
      <w:pPr>
        <w:ind w:left="6489" w:hanging="180"/>
      </w:pPr>
      <w:rPr>
        <w:rFonts w:cs="Times New Roman"/>
      </w:rPr>
    </w:lvl>
  </w:abstractNum>
  <w:abstractNum w:abstractNumId="155" w15:restartNumberingAfterBreak="0">
    <w:nsid w:val="7D86628B"/>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pStyle w:val="Hania"/>
      <w:lvlText w:val="%1.%2.%3."/>
      <w:lvlJc w:val="left"/>
      <w:pPr>
        <w:ind w:left="1224" w:hanging="504"/>
      </w:pPr>
      <w:rPr>
        <w:rFonts w:cs="Times New Roman"/>
        <w:b w:val="0"/>
      </w:rPr>
    </w:lvl>
    <w:lvl w:ilvl="3">
      <w:start w:val="1"/>
      <w:numFmt w:val="lowerLetter"/>
      <w:lvlText w:val="%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6" w15:restartNumberingAfterBreak="0">
    <w:nsid w:val="7E3633F3"/>
    <w:multiLevelType w:val="hybridMultilevel"/>
    <w:tmpl w:val="FFFFFFFF"/>
    <w:lvl w:ilvl="0" w:tplc="D78CC280">
      <w:start w:val="1"/>
      <w:numFmt w:val="lowerLetter"/>
      <w:lvlText w:val="%1)"/>
      <w:lvlJc w:val="left"/>
      <w:pPr>
        <w:tabs>
          <w:tab w:val="num" w:pos="720"/>
        </w:tabs>
        <w:ind w:left="720" w:hanging="360"/>
      </w:pPr>
      <w:rPr>
        <w:rFonts w:cs="Times New Roman"/>
      </w:rPr>
    </w:lvl>
    <w:lvl w:ilvl="1" w:tplc="70ACE532">
      <w:start w:val="1"/>
      <w:numFmt w:val="decimal"/>
      <w:lvlText w:val="%2."/>
      <w:lvlJc w:val="left"/>
      <w:pPr>
        <w:tabs>
          <w:tab w:val="num" w:pos="1440"/>
        </w:tabs>
        <w:ind w:left="1440" w:hanging="360"/>
      </w:pPr>
      <w:rPr>
        <w:rFonts w:cs="Times New Roman"/>
        <w:b w:val="0"/>
        <w:i w:val="0"/>
        <w:color w:val="auto"/>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7" w15:restartNumberingAfterBreak="0">
    <w:nsid w:val="7FBF1AB8"/>
    <w:multiLevelType w:val="hybridMultilevel"/>
    <w:tmpl w:val="FFFFFFFF"/>
    <w:lvl w:ilvl="0" w:tplc="F53E168A">
      <w:start w:val="1"/>
      <w:numFmt w:val="decimal"/>
      <w:lvlText w:val="2.%1"/>
      <w:lvlJc w:val="left"/>
      <w:pPr>
        <w:ind w:left="720" w:hanging="360"/>
      </w:pPr>
      <w:rPr>
        <w:rFonts w:cs="Times New Roman" w:hint="default"/>
        <w:b w:val="0"/>
        <w:sz w:val="20"/>
        <w:szCs w:val="20"/>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905870843">
    <w:abstractNumId w:val="1"/>
  </w:num>
  <w:num w:numId="2" w16cid:durableId="1311986330">
    <w:abstractNumId w:val="118"/>
  </w:num>
  <w:num w:numId="3" w16cid:durableId="565183195">
    <w:abstractNumId w:val="56"/>
  </w:num>
  <w:num w:numId="4" w16cid:durableId="683628402">
    <w:abstractNumId w:val="135"/>
  </w:num>
  <w:num w:numId="5" w16cid:durableId="1860194486">
    <w:abstractNumId w:val="152"/>
  </w:num>
  <w:num w:numId="6" w16cid:durableId="480196150">
    <w:abstractNumId w:val="111"/>
  </w:num>
  <w:num w:numId="7" w16cid:durableId="1937858247">
    <w:abstractNumId w:val="119"/>
  </w:num>
  <w:num w:numId="8" w16cid:durableId="1381899411">
    <w:abstractNumId w:val="48"/>
  </w:num>
  <w:num w:numId="9" w16cid:durableId="1897163632">
    <w:abstractNumId w:val="4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1750267">
    <w:abstractNumId w:val="138"/>
  </w:num>
  <w:num w:numId="11" w16cid:durableId="967316318">
    <w:abstractNumId w:val="107"/>
  </w:num>
  <w:num w:numId="12" w16cid:durableId="594478294">
    <w:abstractNumId w:val="49"/>
  </w:num>
  <w:num w:numId="13" w16cid:durableId="652951991">
    <w:abstractNumId w:val="77"/>
  </w:num>
  <w:num w:numId="14" w16cid:durableId="1098258418">
    <w:abstractNumId w:val="112"/>
  </w:num>
  <w:num w:numId="15" w16cid:durableId="1252858512">
    <w:abstractNumId w:val="130"/>
  </w:num>
  <w:num w:numId="16" w16cid:durableId="1277523657">
    <w:abstractNumId w:val="131"/>
  </w:num>
  <w:num w:numId="17" w16cid:durableId="1310789477">
    <w:abstractNumId w:val="75"/>
  </w:num>
  <w:num w:numId="18" w16cid:durableId="1183477505">
    <w:abstractNumId w:val="54"/>
  </w:num>
  <w:num w:numId="19" w16cid:durableId="1097024109">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732215">
    <w:abstractNumId w:val="47"/>
  </w:num>
  <w:num w:numId="21" w16cid:durableId="1004747492">
    <w:abstractNumId w:val="149"/>
  </w:num>
  <w:num w:numId="22" w16cid:durableId="1866601808">
    <w:abstractNumId w:val="70"/>
  </w:num>
  <w:num w:numId="23" w16cid:durableId="1362709668">
    <w:abstractNumId w:val="109"/>
  </w:num>
  <w:num w:numId="24" w16cid:durableId="1841195726">
    <w:abstractNumId w:val="132"/>
  </w:num>
  <w:num w:numId="25" w16cid:durableId="808547662">
    <w:abstractNumId w:val="34"/>
  </w:num>
  <w:num w:numId="26" w16cid:durableId="231698180">
    <w:abstractNumId w:val="102"/>
  </w:num>
  <w:num w:numId="27" w16cid:durableId="1277522825">
    <w:abstractNumId w:val="84"/>
  </w:num>
  <w:num w:numId="28" w16cid:durableId="813376126">
    <w:abstractNumId w:val="24"/>
  </w:num>
  <w:num w:numId="29" w16cid:durableId="1698265708">
    <w:abstractNumId w:val="92"/>
  </w:num>
  <w:num w:numId="30" w16cid:durableId="1513493558">
    <w:abstractNumId w:val="116"/>
  </w:num>
  <w:num w:numId="31" w16cid:durableId="258567455">
    <w:abstractNumId w:val="133"/>
  </w:num>
  <w:num w:numId="32" w16cid:durableId="452751019">
    <w:abstractNumId w:val="146"/>
  </w:num>
  <w:num w:numId="33" w16cid:durableId="1920014615">
    <w:abstractNumId w:val="98"/>
  </w:num>
  <w:num w:numId="34" w16cid:durableId="1168327329">
    <w:abstractNumId w:val="96"/>
  </w:num>
  <w:num w:numId="35" w16cid:durableId="1541817843">
    <w:abstractNumId w:val="62"/>
  </w:num>
  <w:num w:numId="36" w16cid:durableId="1310088307">
    <w:abstractNumId w:val="71"/>
  </w:num>
  <w:num w:numId="37" w16cid:durableId="1663464704">
    <w:abstractNumId w:val="73"/>
  </w:num>
  <w:num w:numId="38" w16cid:durableId="1607351757">
    <w:abstractNumId w:val="67"/>
  </w:num>
  <w:num w:numId="39" w16cid:durableId="780690246">
    <w:abstractNumId w:val="58"/>
  </w:num>
  <w:num w:numId="40" w16cid:durableId="1128159777">
    <w:abstractNumId w:val="28"/>
  </w:num>
  <w:num w:numId="41" w16cid:durableId="1697385224">
    <w:abstractNumId w:val="123"/>
  </w:num>
  <w:num w:numId="42" w16cid:durableId="1495145766">
    <w:abstractNumId w:val="68"/>
  </w:num>
  <w:num w:numId="43" w16cid:durableId="2010476774">
    <w:abstractNumId w:val="87"/>
  </w:num>
  <w:num w:numId="44" w16cid:durableId="1693335751">
    <w:abstractNumId w:val="94"/>
  </w:num>
  <w:num w:numId="45" w16cid:durableId="1581671211">
    <w:abstractNumId w:val="114"/>
  </w:num>
  <w:num w:numId="46" w16cid:durableId="717902972">
    <w:abstractNumId w:val="26"/>
  </w:num>
  <w:num w:numId="47" w16cid:durableId="1433234415">
    <w:abstractNumId w:val="44"/>
  </w:num>
  <w:num w:numId="48" w16cid:durableId="146895678">
    <w:abstractNumId w:val="79"/>
  </w:num>
  <w:num w:numId="49" w16cid:durableId="1431967982">
    <w:abstractNumId w:val="37"/>
  </w:num>
  <w:num w:numId="50" w16cid:durableId="682437266">
    <w:abstractNumId w:val="33"/>
  </w:num>
  <w:num w:numId="51" w16cid:durableId="1871530598">
    <w:abstractNumId w:val="100"/>
  </w:num>
  <w:num w:numId="52" w16cid:durableId="1996645841">
    <w:abstractNumId w:val="41"/>
  </w:num>
  <w:num w:numId="53" w16cid:durableId="1378966975">
    <w:abstractNumId w:val="115"/>
  </w:num>
  <w:num w:numId="54" w16cid:durableId="542593369">
    <w:abstractNumId w:val="86"/>
  </w:num>
  <w:num w:numId="55" w16cid:durableId="177694493">
    <w:abstractNumId w:val="53"/>
  </w:num>
  <w:num w:numId="56" w16cid:durableId="475223417">
    <w:abstractNumId w:val="93"/>
  </w:num>
  <w:num w:numId="57" w16cid:durableId="1240285656">
    <w:abstractNumId w:val="134"/>
  </w:num>
  <w:num w:numId="58" w16cid:durableId="964384667">
    <w:abstractNumId w:val="25"/>
  </w:num>
  <w:num w:numId="59" w16cid:durableId="758062927">
    <w:abstractNumId w:val="124"/>
  </w:num>
  <w:num w:numId="60" w16cid:durableId="1651905068">
    <w:abstractNumId w:val="144"/>
  </w:num>
  <w:num w:numId="61" w16cid:durableId="1142843190">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00068525">
    <w:abstractNumId w:val="1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40984269">
    <w:abstractNumId w:val="27"/>
  </w:num>
  <w:num w:numId="64" w16cid:durableId="1047487473">
    <w:abstractNumId w:val="103"/>
  </w:num>
  <w:num w:numId="65" w16cid:durableId="1829319361">
    <w:abstractNumId w:val="88"/>
  </w:num>
  <w:num w:numId="66" w16cid:durableId="1195073608">
    <w:abstractNumId w:val="46"/>
  </w:num>
  <w:num w:numId="67" w16cid:durableId="1740057803">
    <w:abstractNumId w:val="139"/>
  </w:num>
  <w:num w:numId="68" w16cid:durableId="882861821">
    <w:abstractNumId w:val="72"/>
  </w:num>
  <w:num w:numId="69" w16cid:durableId="1048380248">
    <w:abstractNumId w:val="59"/>
  </w:num>
  <w:num w:numId="70" w16cid:durableId="1868176841">
    <w:abstractNumId w:val="127"/>
  </w:num>
  <w:num w:numId="71" w16cid:durableId="1443458308">
    <w:abstractNumId w:val="32"/>
  </w:num>
  <w:num w:numId="72" w16cid:durableId="288516153">
    <w:abstractNumId w:val="110"/>
  </w:num>
  <w:num w:numId="73" w16cid:durableId="697974862">
    <w:abstractNumId w:val="105"/>
  </w:num>
  <w:num w:numId="74" w16cid:durableId="671181418">
    <w:abstractNumId w:val="89"/>
  </w:num>
  <w:num w:numId="75" w16cid:durableId="1029602228">
    <w:abstractNumId w:val="151"/>
  </w:num>
  <w:num w:numId="76" w16cid:durableId="2133160534">
    <w:abstractNumId w:val="42"/>
  </w:num>
  <w:num w:numId="77" w16cid:durableId="431364103">
    <w:abstractNumId w:val="82"/>
  </w:num>
  <w:num w:numId="78" w16cid:durableId="1940330990">
    <w:abstractNumId w:val="129"/>
  </w:num>
  <w:num w:numId="79" w16cid:durableId="1864594324">
    <w:abstractNumId w:val="136"/>
  </w:num>
  <w:num w:numId="80" w16cid:durableId="858466542">
    <w:abstractNumId w:val="39"/>
  </w:num>
  <w:num w:numId="81" w16cid:durableId="1879003780">
    <w:abstractNumId w:val="29"/>
  </w:num>
  <w:num w:numId="82" w16cid:durableId="1456022145">
    <w:abstractNumId w:val="50"/>
  </w:num>
  <w:num w:numId="83" w16cid:durableId="1695502272">
    <w:abstractNumId w:val="147"/>
  </w:num>
  <w:num w:numId="84" w16cid:durableId="1362316937">
    <w:abstractNumId w:val="78"/>
  </w:num>
  <w:num w:numId="85" w16cid:durableId="291834270">
    <w:abstractNumId w:val="69"/>
  </w:num>
  <w:num w:numId="86" w16cid:durableId="539169263">
    <w:abstractNumId w:val="60"/>
  </w:num>
  <w:num w:numId="87" w16cid:durableId="812406005">
    <w:abstractNumId w:val="45"/>
  </w:num>
  <w:num w:numId="88" w16cid:durableId="12609862">
    <w:abstractNumId w:val="36"/>
  </w:num>
  <w:num w:numId="89" w16cid:durableId="1580284102">
    <w:abstractNumId w:val="153"/>
  </w:num>
  <w:num w:numId="90" w16cid:durableId="1315597388">
    <w:abstractNumId w:val="65"/>
  </w:num>
  <w:num w:numId="91" w16cid:durableId="1861699053">
    <w:abstractNumId w:val="126"/>
  </w:num>
  <w:num w:numId="92" w16cid:durableId="12579062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75297967">
    <w:abstractNumId w:val="36"/>
    <w:lvlOverride w:ilvl="0">
      <w:startOverride w:val="1"/>
    </w:lvlOverride>
  </w:num>
  <w:num w:numId="94" w16cid:durableId="1710496920">
    <w:abstractNumId w:val="74"/>
  </w:num>
  <w:num w:numId="95" w16cid:durableId="538662235">
    <w:abstractNumId w:val="80"/>
  </w:num>
  <w:num w:numId="96" w16cid:durableId="1368795840">
    <w:abstractNumId w:val="51"/>
  </w:num>
  <w:num w:numId="97" w16cid:durableId="900749194">
    <w:abstractNumId w:val="4"/>
  </w:num>
  <w:num w:numId="98" w16cid:durableId="135613508">
    <w:abstractNumId w:val="148"/>
  </w:num>
  <w:num w:numId="99" w16cid:durableId="2136293955">
    <w:abstractNumId w:val="108"/>
  </w:num>
  <w:num w:numId="100" w16cid:durableId="877861668">
    <w:abstractNumId w:val="157"/>
  </w:num>
  <w:num w:numId="101" w16cid:durableId="1988511262">
    <w:abstractNumId w:val="106"/>
  </w:num>
  <w:num w:numId="102" w16cid:durableId="881869531">
    <w:abstractNumId w:val="63"/>
  </w:num>
  <w:num w:numId="103" w16cid:durableId="464394260">
    <w:abstractNumId w:val="76"/>
  </w:num>
  <w:num w:numId="104" w16cid:durableId="1563786545">
    <w:abstractNumId w:val="128"/>
  </w:num>
  <w:num w:numId="105" w16cid:durableId="515390912">
    <w:abstractNumId w:val="95"/>
  </w:num>
  <w:num w:numId="106" w16cid:durableId="73852725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66000196">
    <w:abstractNumId w:val="137"/>
  </w:num>
  <w:num w:numId="108" w16cid:durableId="1718818874">
    <w:abstractNumId w:val="70"/>
    <w:lvlOverride w:ilvl="0">
      <w:lvl w:ilvl="0">
        <w:start w:val="1"/>
        <w:numFmt w:val="decimal"/>
        <w:lvlText w:val="%1."/>
        <w:lvlJc w:val="left"/>
        <w:rPr>
          <w:rFonts w:ascii="Tahoma" w:eastAsia="Times New Roman" w:hAnsi="Tahoma" w:cs="Tahoma" w:hint="default"/>
          <w:b w:val="0"/>
          <w:position w:val="0"/>
        </w:rPr>
      </w:lvl>
    </w:lvlOverride>
  </w:num>
  <w:num w:numId="109" w16cid:durableId="410349749">
    <w:abstractNumId w:val="140"/>
  </w:num>
  <w:num w:numId="110" w16cid:durableId="451748291">
    <w:abstractNumId w:val="52"/>
  </w:num>
  <w:num w:numId="111" w16cid:durableId="2131900566">
    <w:abstractNumId w:val="35"/>
  </w:num>
  <w:num w:numId="112" w16cid:durableId="515383447">
    <w:abstractNumId w:val="113"/>
  </w:num>
  <w:num w:numId="113" w16cid:durableId="2015917060">
    <w:abstractNumId w:val="145"/>
  </w:num>
  <w:num w:numId="114" w16cid:durableId="126238555">
    <w:abstractNumId w:val="91"/>
  </w:num>
  <w:num w:numId="115" w16cid:durableId="1262954870">
    <w:abstractNumId w:val="81"/>
  </w:num>
  <w:num w:numId="116" w16cid:durableId="1531064502">
    <w:abstractNumId w:val="90"/>
  </w:num>
  <w:num w:numId="117" w16cid:durableId="1782987746">
    <w:abstractNumId w:val="64"/>
  </w:num>
  <w:num w:numId="118" w16cid:durableId="412746172">
    <w:abstractNumId w:val="66"/>
  </w:num>
  <w:num w:numId="119" w16cid:durableId="1102067911">
    <w:abstractNumId w:val="61"/>
  </w:num>
  <w:num w:numId="120" w16cid:durableId="1685784038">
    <w:abstractNumId w:val="30"/>
  </w:num>
  <w:num w:numId="121" w16cid:durableId="100927766">
    <w:abstractNumId w:val="57"/>
  </w:num>
  <w:num w:numId="122" w16cid:durableId="95401940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26535112">
    <w:abstractNumId w:val="97"/>
  </w:num>
  <w:num w:numId="124" w16cid:durableId="767311014">
    <w:abstractNumId w:val="83"/>
  </w:num>
  <w:num w:numId="125" w16cid:durableId="1955167061">
    <w:abstractNumId w:val="101"/>
  </w:num>
  <w:num w:numId="126" w16cid:durableId="848905366">
    <w:abstractNumId w:val="154"/>
  </w:num>
  <w:num w:numId="127" w16cid:durableId="2137139149">
    <w:abstractNumId w:val="40"/>
  </w:num>
  <w:num w:numId="128" w16cid:durableId="765617209">
    <w:abstractNumId w:val="122"/>
  </w:num>
  <w:num w:numId="129" w16cid:durableId="860708523">
    <w:abstractNumId w:val="43"/>
  </w:num>
  <w:num w:numId="130" w16cid:durableId="575017058">
    <w:abstractNumId w:val="156"/>
  </w:num>
  <w:num w:numId="131" w16cid:durableId="820149268">
    <w:abstractNumId w:val="104"/>
  </w:num>
  <w:num w:numId="132" w16cid:durableId="1686594382">
    <w:abstractNumId w:val="120"/>
  </w:num>
  <w:num w:numId="133" w16cid:durableId="1813716643">
    <w:abstractNumId w:val="38"/>
  </w:num>
  <w:num w:numId="134" w16cid:durableId="132607071">
    <w:abstractNumId w:val="121"/>
  </w:num>
  <w:num w:numId="135" w16cid:durableId="1028221421">
    <w:abstractNumId w:val="31"/>
  </w:num>
  <w:num w:numId="136" w16cid:durableId="29769627">
    <w:abstractNumId w:val="125"/>
  </w:num>
  <w:num w:numId="137" w16cid:durableId="1552300129">
    <w:abstractNumId w:val="117"/>
  </w:num>
  <w:num w:numId="138" w16cid:durableId="435911513">
    <w:abstractNumId w:val="150"/>
  </w:num>
  <w:num w:numId="139" w16cid:durableId="1667976856">
    <w:abstractNumId w:val="155"/>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5DF6"/>
    <w:rsid w:val="0000607B"/>
    <w:rsid w:val="00006AD6"/>
    <w:rsid w:val="000118B3"/>
    <w:rsid w:val="00012AE8"/>
    <w:rsid w:val="00012CAE"/>
    <w:rsid w:val="00012FB1"/>
    <w:rsid w:val="00013200"/>
    <w:rsid w:val="00013D07"/>
    <w:rsid w:val="00014152"/>
    <w:rsid w:val="00014F70"/>
    <w:rsid w:val="000156AA"/>
    <w:rsid w:val="00016154"/>
    <w:rsid w:val="00016518"/>
    <w:rsid w:val="00016FEF"/>
    <w:rsid w:val="00017B47"/>
    <w:rsid w:val="00021E8B"/>
    <w:rsid w:val="00023077"/>
    <w:rsid w:val="00024582"/>
    <w:rsid w:val="00024A77"/>
    <w:rsid w:val="0002543F"/>
    <w:rsid w:val="000255C6"/>
    <w:rsid w:val="0002560D"/>
    <w:rsid w:val="0002792F"/>
    <w:rsid w:val="00031F79"/>
    <w:rsid w:val="00033296"/>
    <w:rsid w:val="0003545A"/>
    <w:rsid w:val="00035BC3"/>
    <w:rsid w:val="0003616E"/>
    <w:rsid w:val="000365FB"/>
    <w:rsid w:val="00036E0F"/>
    <w:rsid w:val="00037E73"/>
    <w:rsid w:val="000426F8"/>
    <w:rsid w:val="00042B0B"/>
    <w:rsid w:val="000434BE"/>
    <w:rsid w:val="000437FE"/>
    <w:rsid w:val="00043839"/>
    <w:rsid w:val="000438B6"/>
    <w:rsid w:val="00044823"/>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7D7"/>
    <w:rsid w:val="00065504"/>
    <w:rsid w:val="00065D4F"/>
    <w:rsid w:val="000673F4"/>
    <w:rsid w:val="000677B8"/>
    <w:rsid w:val="00067B08"/>
    <w:rsid w:val="000700A9"/>
    <w:rsid w:val="00070192"/>
    <w:rsid w:val="00070478"/>
    <w:rsid w:val="000704F6"/>
    <w:rsid w:val="0007096E"/>
    <w:rsid w:val="000724C0"/>
    <w:rsid w:val="000725E1"/>
    <w:rsid w:val="00072854"/>
    <w:rsid w:val="00072E9D"/>
    <w:rsid w:val="000738FF"/>
    <w:rsid w:val="000748E7"/>
    <w:rsid w:val="00074B95"/>
    <w:rsid w:val="00075206"/>
    <w:rsid w:val="00075E85"/>
    <w:rsid w:val="0008072A"/>
    <w:rsid w:val="000811BA"/>
    <w:rsid w:val="000818DB"/>
    <w:rsid w:val="0008196F"/>
    <w:rsid w:val="00081C34"/>
    <w:rsid w:val="000820E8"/>
    <w:rsid w:val="00082C4C"/>
    <w:rsid w:val="0008429B"/>
    <w:rsid w:val="00084DE7"/>
    <w:rsid w:val="000857FA"/>
    <w:rsid w:val="00085822"/>
    <w:rsid w:val="00087199"/>
    <w:rsid w:val="000901CB"/>
    <w:rsid w:val="000916DE"/>
    <w:rsid w:val="000929B9"/>
    <w:rsid w:val="0009349C"/>
    <w:rsid w:val="000934A4"/>
    <w:rsid w:val="0009395A"/>
    <w:rsid w:val="00093A3D"/>
    <w:rsid w:val="00095D7F"/>
    <w:rsid w:val="0009774B"/>
    <w:rsid w:val="0009777C"/>
    <w:rsid w:val="000A195F"/>
    <w:rsid w:val="000A19DC"/>
    <w:rsid w:val="000A1E02"/>
    <w:rsid w:val="000A26CB"/>
    <w:rsid w:val="000A70F3"/>
    <w:rsid w:val="000B04C3"/>
    <w:rsid w:val="000B0B23"/>
    <w:rsid w:val="000B2DB3"/>
    <w:rsid w:val="000B45DC"/>
    <w:rsid w:val="000B75EF"/>
    <w:rsid w:val="000C03C7"/>
    <w:rsid w:val="000C11FF"/>
    <w:rsid w:val="000C1A1C"/>
    <w:rsid w:val="000C66EC"/>
    <w:rsid w:val="000D1CC6"/>
    <w:rsid w:val="000D3BAC"/>
    <w:rsid w:val="000D3E07"/>
    <w:rsid w:val="000D4330"/>
    <w:rsid w:val="000D4514"/>
    <w:rsid w:val="000D4FB0"/>
    <w:rsid w:val="000D6666"/>
    <w:rsid w:val="000D7900"/>
    <w:rsid w:val="000D7AB3"/>
    <w:rsid w:val="000D7EAA"/>
    <w:rsid w:val="000E063D"/>
    <w:rsid w:val="000E095B"/>
    <w:rsid w:val="000E1C73"/>
    <w:rsid w:val="000E1E7F"/>
    <w:rsid w:val="000E285E"/>
    <w:rsid w:val="000E29D9"/>
    <w:rsid w:val="000E2E00"/>
    <w:rsid w:val="000E3308"/>
    <w:rsid w:val="000E38F8"/>
    <w:rsid w:val="000E3F7A"/>
    <w:rsid w:val="000E4177"/>
    <w:rsid w:val="000E4404"/>
    <w:rsid w:val="000E45BF"/>
    <w:rsid w:val="000E465B"/>
    <w:rsid w:val="000E57F1"/>
    <w:rsid w:val="000E58AE"/>
    <w:rsid w:val="000E658A"/>
    <w:rsid w:val="000E7345"/>
    <w:rsid w:val="000F090C"/>
    <w:rsid w:val="000F09C0"/>
    <w:rsid w:val="000F0B7D"/>
    <w:rsid w:val="000F4C8F"/>
    <w:rsid w:val="000F4D50"/>
    <w:rsid w:val="000F58E1"/>
    <w:rsid w:val="000F6BA8"/>
    <w:rsid w:val="000F758C"/>
    <w:rsid w:val="00101011"/>
    <w:rsid w:val="001020AB"/>
    <w:rsid w:val="001035EE"/>
    <w:rsid w:val="00103865"/>
    <w:rsid w:val="001066C3"/>
    <w:rsid w:val="00107AC1"/>
    <w:rsid w:val="00112110"/>
    <w:rsid w:val="00113E0D"/>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27824"/>
    <w:rsid w:val="0013016A"/>
    <w:rsid w:val="00131ADA"/>
    <w:rsid w:val="00132D68"/>
    <w:rsid w:val="00134475"/>
    <w:rsid w:val="00134C80"/>
    <w:rsid w:val="00135103"/>
    <w:rsid w:val="001351FF"/>
    <w:rsid w:val="001365CD"/>
    <w:rsid w:val="001366D1"/>
    <w:rsid w:val="00140D26"/>
    <w:rsid w:val="001411A5"/>
    <w:rsid w:val="00142287"/>
    <w:rsid w:val="001424F9"/>
    <w:rsid w:val="00143596"/>
    <w:rsid w:val="0014366A"/>
    <w:rsid w:val="001441D8"/>
    <w:rsid w:val="001458F7"/>
    <w:rsid w:val="00146AB7"/>
    <w:rsid w:val="001508AF"/>
    <w:rsid w:val="0015098D"/>
    <w:rsid w:val="00150C64"/>
    <w:rsid w:val="00151C0C"/>
    <w:rsid w:val="001525DD"/>
    <w:rsid w:val="00153531"/>
    <w:rsid w:val="00153707"/>
    <w:rsid w:val="00153C30"/>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80373"/>
    <w:rsid w:val="00180C71"/>
    <w:rsid w:val="00180DA1"/>
    <w:rsid w:val="00181088"/>
    <w:rsid w:val="00181176"/>
    <w:rsid w:val="00181424"/>
    <w:rsid w:val="00181C3E"/>
    <w:rsid w:val="00181EC5"/>
    <w:rsid w:val="00183A0C"/>
    <w:rsid w:val="00183B34"/>
    <w:rsid w:val="0018409B"/>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1960"/>
    <w:rsid w:val="001C2765"/>
    <w:rsid w:val="001C27FC"/>
    <w:rsid w:val="001C2938"/>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73B8"/>
    <w:rsid w:val="001E7B69"/>
    <w:rsid w:val="001F0663"/>
    <w:rsid w:val="001F169C"/>
    <w:rsid w:val="001F19E7"/>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3D2"/>
    <w:rsid w:val="00202407"/>
    <w:rsid w:val="00202CA1"/>
    <w:rsid w:val="00203BC3"/>
    <w:rsid w:val="00203E02"/>
    <w:rsid w:val="00206BA9"/>
    <w:rsid w:val="00206CA5"/>
    <w:rsid w:val="00211532"/>
    <w:rsid w:val="00211F65"/>
    <w:rsid w:val="00213215"/>
    <w:rsid w:val="00213B86"/>
    <w:rsid w:val="0021419C"/>
    <w:rsid w:val="002147B3"/>
    <w:rsid w:val="0021577F"/>
    <w:rsid w:val="002220B7"/>
    <w:rsid w:val="002233A9"/>
    <w:rsid w:val="002236C3"/>
    <w:rsid w:val="00225493"/>
    <w:rsid w:val="00226227"/>
    <w:rsid w:val="00230232"/>
    <w:rsid w:val="00230C35"/>
    <w:rsid w:val="002318A1"/>
    <w:rsid w:val="002322DD"/>
    <w:rsid w:val="00232CE7"/>
    <w:rsid w:val="00233105"/>
    <w:rsid w:val="00233156"/>
    <w:rsid w:val="00233873"/>
    <w:rsid w:val="0023417D"/>
    <w:rsid w:val="0023431C"/>
    <w:rsid w:val="002345C5"/>
    <w:rsid w:val="002347A4"/>
    <w:rsid w:val="00235D1B"/>
    <w:rsid w:val="00235D22"/>
    <w:rsid w:val="00236A51"/>
    <w:rsid w:val="002401B1"/>
    <w:rsid w:val="00240F8D"/>
    <w:rsid w:val="0024132D"/>
    <w:rsid w:val="00242630"/>
    <w:rsid w:val="00244917"/>
    <w:rsid w:val="00245433"/>
    <w:rsid w:val="002533D3"/>
    <w:rsid w:val="00253644"/>
    <w:rsid w:val="00253996"/>
    <w:rsid w:val="00253B82"/>
    <w:rsid w:val="00253E1D"/>
    <w:rsid w:val="002549D3"/>
    <w:rsid w:val="00254F17"/>
    <w:rsid w:val="00256E84"/>
    <w:rsid w:val="00260586"/>
    <w:rsid w:val="00262A85"/>
    <w:rsid w:val="00263D01"/>
    <w:rsid w:val="0026400E"/>
    <w:rsid w:val="002640EA"/>
    <w:rsid w:val="00264874"/>
    <w:rsid w:val="00264AAE"/>
    <w:rsid w:val="0026536D"/>
    <w:rsid w:val="00265F1D"/>
    <w:rsid w:val="00266B40"/>
    <w:rsid w:val="00267E9C"/>
    <w:rsid w:val="002705D4"/>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905A1"/>
    <w:rsid w:val="00291273"/>
    <w:rsid w:val="00293AFB"/>
    <w:rsid w:val="002945B0"/>
    <w:rsid w:val="00297667"/>
    <w:rsid w:val="002A034E"/>
    <w:rsid w:val="002A052D"/>
    <w:rsid w:val="002A0E2B"/>
    <w:rsid w:val="002A0F33"/>
    <w:rsid w:val="002A146D"/>
    <w:rsid w:val="002A1581"/>
    <w:rsid w:val="002A171E"/>
    <w:rsid w:val="002A181A"/>
    <w:rsid w:val="002A28A6"/>
    <w:rsid w:val="002A2C3F"/>
    <w:rsid w:val="002A3159"/>
    <w:rsid w:val="002A3C6F"/>
    <w:rsid w:val="002A4FC8"/>
    <w:rsid w:val="002A64A8"/>
    <w:rsid w:val="002A6694"/>
    <w:rsid w:val="002A676B"/>
    <w:rsid w:val="002A6CFE"/>
    <w:rsid w:val="002A72EB"/>
    <w:rsid w:val="002A743C"/>
    <w:rsid w:val="002B03EA"/>
    <w:rsid w:val="002B26A7"/>
    <w:rsid w:val="002B3172"/>
    <w:rsid w:val="002B3BF5"/>
    <w:rsid w:val="002B4C9E"/>
    <w:rsid w:val="002B545F"/>
    <w:rsid w:val="002B56FD"/>
    <w:rsid w:val="002B6B39"/>
    <w:rsid w:val="002B72C5"/>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E25F3"/>
    <w:rsid w:val="002E333B"/>
    <w:rsid w:val="002E373E"/>
    <w:rsid w:val="002E40FB"/>
    <w:rsid w:val="002E4256"/>
    <w:rsid w:val="002E4695"/>
    <w:rsid w:val="002E4B19"/>
    <w:rsid w:val="002E4E7E"/>
    <w:rsid w:val="002E7983"/>
    <w:rsid w:val="002F36E4"/>
    <w:rsid w:val="002F39F3"/>
    <w:rsid w:val="002F4313"/>
    <w:rsid w:val="002F477C"/>
    <w:rsid w:val="002F4BEB"/>
    <w:rsid w:val="002F5228"/>
    <w:rsid w:val="002F60CC"/>
    <w:rsid w:val="002F68CE"/>
    <w:rsid w:val="002F7610"/>
    <w:rsid w:val="002F79C0"/>
    <w:rsid w:val="002F7EA7"/>
    <w:rsid w:val="00300287"/>
    <w:rsid w:val="00300518"/>
    <w:rsid w:val="00300D78"/>
    <w:rsid w:val="003012F9"/>
    <w:rsid w:val="003034A6"/>
    <w:rsid w:val="00303771"/>
    <w:rsid w:val="00303B85"/>
    <w:rsid w:val="00305BC3"/>
    <w:rsid w:val="00306BA7"/>
    <w:rsid w:val="003071E7"/>
    <w:rsid w:val="003073CC"/>
    <w:rsid w:val="00307BB1"/>
    <w:rsid w:val="00307D18"/>
    <w:rsid w:val="0031034A"/>
    <w:rsid w:val="00310CDC"/>
    <w:rsid w:val="00312B4E"/>
    <w:rsid w:val="00313BEA"/>
    <w:rsid w:val="00315744"/>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1E37"/>
    <w:rsid w:val="003321F0"/>
    <w:rsid w:val="0033354F"/>
    <w:rsid w:val="00334B96"/>
    <w:rsid w:val="00336836"/>
    <w:rsid w:val="003370FE"/>
    <w:rsid w:val="00337A74"/>
    <w:rsid w:val="00340079"/>
    <w:rsid w:val="00340C4E"/>
    <w:rsid w:val="00340CE1"/>
    <w:rsid w:val="00340F01"/>
    <w:rsid w:val="0034112C"/>
    <w:rsid w:val="00341F6C"/>
    <w:rsid w:val="0034253D"/>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74E3"/>
    <w:rsid w:val="00367AAE"/>
    <w:rsid w:val="00370E3F"/>
    <w:rsid w:val="00371040"/>
    <w:rsid w:val="00371526"/>
    <w:rsid w:val="003724AB"/>
    <w:rsid w:val="00372A51"/>
    <w:rsid w:val="00372A7B"/>
    <w:rsid w:val="00372D8E"/>
    <w:rsid w:val="003734C6"/>
    <w:rsid w:val="00373940"/>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819"/>
    <w:rsid w:val="00395BAE"/>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383D"/>
    <w:rsid w:val="003F3F9B"/>
    <w:rsid w:val="003F4AD2"/>
    <w:rsid w:val="003F5767"/>
    <w:rsid w:val="003F576C"/>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7587"/>
    <w:rsid w:val="00417B66"/>
    <w:rsid w:val="00420AAD"/>
    <w:rsid w:val="00424DAA"/>
    <w:rsid w:val="004250BB"/>
    <w:rsid w:val="00426A37"/>
    <w:rsid w:val="00426CA2"/>
    <w:rsid w:val="00426DD6"/>
    <w:rsid w:val="00426E57"/>
    <w:rsid w:val="00427401"/>
    <w:rsid w:val="00427C61"/>
    <w:rsid w:val="00430A36"/>
    <w:rsid w:val="0043120E"/>
    <w:rsid w:val="00431399"/>
    <w:rsid w:val="00431BE4"/>
    <w:rsid w:val="004322AC"/>
    <w:rsid w:val="004343D3"/>
    <w:rsid w:val="00434466"/>
    <w:rsid w:val="004346B4"/>
    <w:rsid w:val="00434AAA"/>
    <w:rsid w:val="004357E8"/>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765"/>
    <w:rsid w:val="00454D04"/>
    <w:rsid w:val="00455590"/>
    <w:rsid w:val="0045564E"/>
    <w:rsid w:val="0045596D"/>
    <w:rsid w:val="004575F9"/>
    <w:rsid w:val="00457AB6"/>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654"/>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1200"/>
    <w:rsid w:val="004C12F8"/>
    <w:rsid w:val="004C1421"/>
    <w:rsid w:val="004C18CF"/>
    <w:rsid w:val="004C1B6F"/>
    <w:rsid w:val="004C228A"/>
    <w:rsid w:val="004C25A3"/>
    <w:rsid w:val="004C27C9"/>
    <w:rsid w:val="004C4A18"/>
    <w:rsid w:val="004C6C64"/>
    <w:rsid w:val="004C76F2"/>
    <w:rsid w:val="004D0393"/>
    <w:rsid w:val="004D1299"/>
    <w:rsid w:val="004D1C57"/>
    <w:rsid w:val="004D1FDE"/>
    <w:rsid w:val="004D2673"/>
    <w:rsid w:val="004D43D9"/>
    <w:rsid w:val="004D4B8E"/>
    <w:rsid w:val="004D5398"/>
    <w:rsid w:val="004D6DBA"/>
    <w:rsid w:val="004D7787"/>
    <w:rsid w:val="004E0E22"/>
    <w:rsid w:val="004E2D37"/>
    <w:rsid w:val="004E3100"/>
    <w:rsid w:val="004E3674"/>
    <w:rsid w:val="004E529C"/>
    <w:rsid w:val="004E6BEA"/>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BF"/>
    <w:rsid w:val="005001CB"/>
    <w:rsid w:val="00501326"/>
    <w:rsid w:val="00501D43"/>
    <w:rsid w:val="0050280F"/>
    <w:rsid w:val="00502994"/>
    <w:rsid w:val="00503591"/>
    <w:rsid w:val="0050589E"/>
    <w:rsid w:val="00505AAF"/>
    <w:rsid w:val="00505D68"/>
    <w:rsid w:val="00506AFF"/>
    <w:rsid w:val="005076E8"/>
    <w:rsid w:val="00507C18"/>
    <w:rsid w:val="00510787"/>
    <w:rsid w:val="005108C6"/>
    <w:rsid w:val="00510ACB"/>
    <w:rsid w:val="0051104C"/>
    <w:rsid w:val="005139BD"/>
    <w:rsid w:val="0051638B"/>
    <w:rsid w:val="00516E71"/>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DB9"/>
    <w:rsid w:val="00545325"/>
    <w:rsid w:val="00545900"/>
    <w:rsid w:val="00546951"/>
    <w:rsid w:val="00546B61"/>
    <w:rsid w:val="00547A87"/>
    <w:rsid w:val="00547B40"/>
    <w:rsid w:val="00550782"/>
    <w:rsid w:val="005507AF"/>
    <w:rsid w:val="00552B59"/>
    <w:rsid w:val="00555428"/>
    <w:rsid w:val="00556028"/>
    <w:rsid w:val="00556770"/>
    <w:rsid w:val="00556CE9"/>
    <w:rsid w:val="00556EFC"/>
    <w:rsid w:val="00557400"/>
    <w:rsid w:val="00560AAF"/>
    <w:rsid w:val="00560F1D"/>
    <w:rsid w:val="005620DC"/>
    <w:rsid w:val="00562C89"/>
    <w:rsid w:val="00563200"/>
    <w:rsid w:val="005633D3"/>
    <w:rsid w:val="00564044"/>
    <w:rsid w:val="00565C67"/>
    <w:rsid w:val="00565C93"/>
    <w:rsid w:val="00567EB8"/>
    <w:rsid w:val="00570C83"/>
    <w:rsid w:val="005719B0"/>
    <w:rsid w:val="005728EB"/>
    <w:rsid w:val="00572B77"/>
    <w:rsid w:val="00574967"/>
    <w:rsid w:val="0057561D"/>
    <w:rsid w:val="005766C2"/>
    <w:rsid w:val="00577F6A"/>
    <w:rsid w:val="00580357"/>
    <w:rsid w:val="00580676"/>
    <w:rsid w:val="005813CF"/>
    <w:rsid w:val="00581ED7"/>
    <w:rsid w:val="00582FFB"/>
    <w:rsid w:val="005842E3"/>
    <w:rsid w:val="005854B3"/>
    <w:rsid w:val="00585B9C"/>
    <w:rsid w:val="00587E79"/>
    <w:rsid w:val="00590C08"/>
    <w:rsid w:val="005916E5"/>
    <w:rsid w:val="00593166"/>
    <w:rsid w:val="005935B2"/>
    <w:rsid w:val="00594C43"/>
    <w:rsid w:val="00594D0F"/>
    <w:rsid w:val="005958AF"/>
    <w:rsid w:val="0059683D"/>
    <w:rsid w:val="00597F1D"/>
    <w:rsid w:val="005A0780"/>
    <w:rsid w:val="005A11F5"/>
    <w:rsid w:val="005A1420"/>
    <w:rsid w:val="005A15D4"/>
    <w:rsid w:val="005A16C1"/>
    <w:rsid w:val="005A1740"/>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1ECE"/>
    <w:rsid w:val="005B2128"/>
    <w:rsid w:val="005B34CA"/>
    <w:rsid w:val="005B3A62"/>
    <w:rsid w:val="005B5050"/>
    <w:rsid w:val="005B53E8"/>
    <w:rsid w:val="005B6F5D"/>
    <w:rsid w:val="005B7F60"/>
    <w:rsid w:val="005C0CE4"/>
    <w:rsid w:val="005C1A96"/>
    <w:rsid w:val="005C1E2E"/>
    <w:rsid w:val="005C2542"/>
    <w:rsid w:val="005C284F"/>
    <w:rsid w:val="005C35CD"/>
    <w:rsid w:val="005C457E"/>
    <w:rsid w:val="005C4D8C"/>
    <w:rsid w:val="005C4FA1"/>
    <w:rsid w:val="005C5B22"/>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84D"/>
    <w:rsid w:val="005F3976"/>
    <w:rsid w:val="005F3B36"/>
    <w:rsid w:val="005F4545"/>
    <w:rsid w:val="005F53D6"/>
    <w:rsid w:val="005F5886"/>
    <w:rsid w:val="005F5A92"/>
    <w:rsid w:val="005F60AE"/>
    <w:rsid w:val="0060191C"/>
    <w:rsid w:val="00601FC2"/>
    <w:rsid w:val="006022C0"/>
    <w:rsid w:val="006038E0"/>
    <w:rsid w:val="00603A62"/>
    <w:rsid w:val="00604E90"/>
    <w:rsid w:val="00607134"/>
    <w:rsid w:val="00607217"/>
    <w:rsid w:val="00610962"/>
    <w:rsid w:val="00610AD4"/>
    <w:rsid w:val="006111A0"/>
    <w:rsid w:val="00612C2B"/>
    <w:rsid w:val="00616152"/>
    <w:rsid w:val="00616692"/>
    <w:rsid w:val="0061738D"/>
    <w:rsid w:val="00621A45"/>
    <w:rsid w:val="00621C41"/>
    <w:rsid w:val="00622B15"/>
    <w:rsid w:val="00624F3B"/>
    <w:rsid w:val="006250D6"/>
    <w:rsid w:val="00626081"/>
    <w:rsid w:val="00631130"/>
    <w:rsid w:val="00631584"/>
    <w:rsid w:val="00631AAB"/>
    <w:rsid w:val="00632ED5"/>
    <w:rsid w:val="006333BF"/>
    <w:rsid w:val="006336D8"/>
    <w:rsid w:val="00633A39"/>
    <w:rsid w:val="00633D65"/>
    <w:rsid w:val="00634F84"/>
    <w:rsid w:val="00635905"/>
    <w:rsid w:val="00635E37"/>
    <w:rsid w:val="00636141"/>
    <w:rsid w:val="00642739"/>
    <w:rsid w:val="00642C8B"/>
    <w:rsid w:val="006430E5"/>
    <w:rsid w:val="006445A9"/>
    <w:rsid w:val="00644AB4"/>
    <w:rsid w:val="00647B81"/>
    <w:rsid w:val="00650609"/>
    <w:rsid w:val="0065224B"/>
    <w:rsid w:val="00652A07"/>
    <w:rsid w:val="00653A26"/>
    <w:rsid w:val="00655EEB"/>
    <w:rsid w:val="006560AA"/>
    <w:rsid w:val="00660320"/>
    <w:rsid w:val="006620B6"/>
    <w:rsid w:val="00662E8F"/>
    <w:rsid w:val="00663C56"/>
    <w:rsid w:val="00663FEB"/>
    <w:rsid w:val="006653FE"/>
    <w:rsid w:val="00665DE8"/>
    <w:rsid w:val="006662E7"/>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8C7"/>
    <w:rsid w:val="00682D4E"/>
    <w:rsid w:val="00683E6D"/>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9BF"/>
    <w:rsid w:val="006C7B94"/>
    <w:rsid w:val="006D07F2"/>
    <w:rsid w:val="006D0E94"/>
    <w:rsid w:val="006D1116"/>
    <w:rsid w:val="006D1A5C"/>
    <w:rsid w:val="006D2871"/>
    <w:rsid w:val="006D3F2C"/>
    <w:rsid w:val="006D46CB"/>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E7F59"/>
    <w:rsid w:val="006F08E2"/>
    <w:rsid w:val="006F30AA"/>
    <w:rsid w:val="006F505A"/>
    <w:rsid w:val="006F519D"/>
    <w:rsid w:val="006F778A"/>
    <w:rsid w:val="006F77AB"/>
    <w:rsid w:val="0070022A"/>
    <w:rsid w:val="00700571"/>
    <w:rsid w:val="00702869"/>
    <w:rsid w:val="00702BD3"/>
    <w:rsid w:val="00702DAB"/>
    <w:rsid w:val="00704C98"/>
    <w:rsid w:val="0070544B"/>
    <w:rsid w:val="00705484"/>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4921"/>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D49"/>
    <w:rsid w:val="0075780C"/>
    <w:rsid w:val="00757CD7"/>
    <w:rsid w:val="00760083"/>
    <w:rsid w:val="00760EFF"/>
    <w:rsid w:val="00761969"/>
    <w:rsid w:val="00762657"/>
    <w:rsid w:val="00763A81"/>
    <w:rsid w:val="00763DB1"/>
    <w:rsid w:val="00764D2C"/>
    <w:rsid w:val="00765DAF"/>
    <w:rsid w:val="00766789"/>
    <w:rsid w:val="007701DF"/>
    <w:rsid w:val="007701EA"/>
    <w:rsid w:val="00770F92"/>
    <w:rsid w:val="007713F5"/>
    <w:rsid w:val="00771CFB"/>
    <w:rsid w:val="00771ED2"/>
    <w:rsid w:val="0077269F"/>
    <w:rsid w:val="00775CFA"/>
    <w:rsid w:val="0077758A"/>
    <w:rsid w:val="00780D14"/>
    <w:rsid w:val="00781B78"/>
    <w:rsid w:val="007821AB"/>
    <w:rsid w:val="007826D9"/>
    <w:rsid w:val="00782CF5"/>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452D"/>
    <w:rsid w:val="007B5488"/>
    <w:rsid w:val="007B674C"/>
    <w:rsid w:val="007B6F3C"/>
    <w:rsid w:val="007B749E"/>
    <w:rsid w:val="007C14C5"/>
    <w:rsid w:val="007C25F7"/>
    <w:rsid w:val="007C2819"/>
    <w:rsid w:val="007C2BFF"/>
    <w:rsid w:val="007C429A"/>
    <w:rsid w:val="007C47DD"/>
    <w:rsid w:val="007C47F3"/>
    <w:rsid w:val="007C4A4A"/>
    <w:rsid w:val="007C6B7C"/>
    <w:rsid w:val="007C7D73"/>
    <w:rsid w:val="007D07D4"/>
    <w:rsid w:val="007D0C7D"/>
    <w:rsid w:val="007D20E2"/>
    <w:rsid w:val="007D28F2"/>
    <w:rsid w:val="007D292C"/>
    <w:rsid w:val="007D3C31"/>
    <w:rsid w:val="007D4FC2"/>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6BB"/>
    <w:rsid w:val="007F1C45"/>
    <w:rsid w:val="007F264C"/>
    <w:rsid w:val="007F4A67"/>
    <w:rsid w:val="007F4EA8"/>
    <w:rsid w:val="007F6363"/>
    <w:rsid w:val="007F6ABA"/>
    <w:rsid w:val="007F6B53"/>
    <w:rsid w:val="007F7C89"/>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E7B"/>
    <w:rsid w:val="008507C4"/>
    <w:rsid w:val="00851E5A"/>
    <w:rsid w:val="008532D0"/>
    <w:rsid w:val="008538B4"/>
    <w:rsid w:val="008539A8"/>
    <w:rsid w:val="00854C66"/>
    <w:rsid w:val="00855DA9"/>
    <w:rsid w:val="00856CB9"/>
    <w:rsid w:val="008616D1"/>
    <w:rsid w:val="0086308E"/>
    <w:rsid w:val="008635AC"/>
    <w:rsid w:val="00863DDA"/>
    <w:rsid w:val="00863F05"/>
    <w:rsid w:val="008644FC"/>
    <w:rsid w:val="00864A61"/>
    <w:rsid w:val="0086667E"/>
    <w:rsid w:val="00867403"/>
    <w:rsid w:val="0086789A"/>
    <w:rsid w:val="00867D5D"/>
    <w:rsid w:val="00867E51"/>
    <w:rsid w:val="0087074B"/>
    <w:rsid w:val="0087105E"/>
    <w:rsid w:val="0087232D"/>
    <w:rsid w:val="0087297B"/>
    <w:rsid w:val="008736F1"/>
    <w:rsid w:val="00874069"/>
    <w:rsid w:val="00874731"/>
    <w:rsid w:val="00875F4F"/>
    <w:rsid w:val="0087621C"/>
    <w:rsid w:val="0087681F"/>
    <w:rsid w:val="0087750F"/>
    <w:rsid w:val="00877E76"/>
    <w:rsid w:val="008803F6"/>
    <w:rsid w:val="00882B15"/>
    <w:rsid w:val="0088405F"/>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B0381"/>
    <w:rsid w:val="008B0D36"/>
    <w:rsid w:val="008B1252"/>
    <w:rsid w:val="008B17AE"/>
    <w:rsid w:val="008B2BDF"/>
    <w:rsid w:val="008B3584"/>
    <w:rsid w:val="008B3D4D"/>
    <w:rsid w:val="008B42A9"/>
    <w:rsid w:val="008B43AE"/>
    <w:rsid w:val="008B4CAE"/>
    <w:rsid w:val="008B53D0"/>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6BE"/>
    <w:rsid w:val="008C5C35"/>
    <w:rsid w:val="008C6A0D"/>
    <w:rsid w:val="008D004B"/>
    <w:rsid w:val="008D0D02"/>
    <w:rsid w:val="008D1FE5"/>
    <w:rsid w:val="008D3420"/>
    <w:rsid w:val="008D5154"/>
    <w:rsid w:val="008D537C"/>
    <w:rsid w:val="008D5536"/>
    <w:rsid w:val="008E09CC"/>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133"/>
    <w:rsid w:val="008F3F50"/>
    <w:rsid w:val="008F5315"/>
    <w:rsid w:val="008F7072"/>
    <w:rsid w:val="00900833"/>
    <w:rsid w:val="009029B5"/>
    <w:rsid w:val="00903026"/>
    <w:rsid w:val="0090362A"/>
    <w:rsid w:val="00904AC5"/>
    <w:rsid w:val="0090681E"/>
    <w:rsid w:val="00906FE8"/>
    <w:rsid w:val="009112A6"/>
    <w:rsid w:val="009115EB"/>
    <w:rsid w:val="009116FE"/>
    <w:rsid w:val="00911F27"/>
    <w:rsid w:val="0091286B"/>
    <w:rsid w:val="00912C34"/>
    <w:rsid w:val="00913F49"/>
    <w:rsid w:val="00916D7F"/>
    <w:rsid w:val="00922043"/>
    <w:rsid w:val="0092255A"/>
    <w:rsid w:val="009225B0"/>
    <w:rsid w:val="0092471F"/>
    <w:rsid w:val="009304E5"/>
    <w:rsid w:val="009305B3"/>
    <w:rsid w:val="0093354F"/>
    <w:rsid w:val="00933FAB"/>
    <w:rsid w:val="00936267"/>
    <w:rsid w:val="00936355"/>
    <w:rsid w:val="009365A1"/>
    <w:rsid w:val="009369F8"/>
    <w:rsid w:val="009370BF"/>
    <w:rsid w:val="00937232"/>
    <w:rsid w:val="009406F6"/>
    <w:rsid w:val="00940CE2"/>
    <w:rsid w:val="00943055"/>
    <w:rsid w:val="00944A4C"/>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72EB"/>
    <w:rsid w:val="00971697"/>
    <w:rsid w:val="00971799"/>
    <w:rsid w:val="00971886"/>
    <w:rsid w:val="00971D0E"/>
    <w:rsid w:val="00973A80"/>
    <w:rsid w:val="00973BCE"/>
    <w:rsid w:val="00974EBC"/>
    <w:rsid w:val="00975699"/>
    <w:rsid w:val="00976301"/>
    <w:rsid w:val="009767FF"/>
    <w:rsid w:val="009774F6"/>
    <w:rsid w:val="009779DE"/>
    <w:rsid w:val="00980D4B"/>
    <w:rsid w:val="00981291"/>
    <w:rsid w:val="0098194F"/>
    <w:rsid w:val="00981A90"/>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CF6"/>
    <w:rsid w:val="009A6F90"/>
    <w:rsid w:val="009B3635"/>
    <w:rsid w:val="009B5FD0"/>
    <w:rsid w:val="009B6291"/>
    <w:rsid w:val="009B6C99"/>
    <w:rsid w:val="009B7D36"/>
    <w:rsid w:val="009C0045"/>
    <w:rsid w:val="009C13E9"/>
    <w:rsid w:val="009C1996"/>
    <w:rsid w:val="009C1B96"/>
    <w:rsid w:val="009C1E3A"/>
    <w:rsid w:val="009C2E9D"/>
    <w:rsid w:val="009C30CA"/>
    <w:rsid w:val="009C3AB0"/>
    <w:rsid w:val="009C3B35"/>
    <w:rsid w:val="009C6370"/>
    <w:rsid w:val="009C6CD1"/>
    <w:rsid w:val="009C6CF5"/>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6759"/>
    <w:rsid w:val="00A073A1"/>
    <w:rsid w:val="00A077A1"/>
    <w:rsid w:val="00A07EB7"/>
    <w:rsid w:val="00A10C89"/>
    <w:rsid w:val="00A1112F"/>
    <w:rsid w:val="00A11CB9"/>
    <w:rsid w:val="00A12656"/>
    <w:rsid w:val="00A13DD1"/>
    <w:rsid w:val="00A140A8"/>
    <w:rsid w:val="00A1501D"/>
    <w:rsid w:val="00A15A8E"/>
    <w:rsid w:val="00A15C86"/>
    <w:rsid w:val="00A1768D"/>
    <w:rsid w:val="00A21CD1"/>
    <w:rsid w:val="00A22913"/>
    <w:rsid w:val="00A24937"/>
    <w:rsid w:val="00A251A4"/>
    <w:rsid w:val="00A25AA1"/>
    <w:rsid w:val="00A27875"/>
    <w:rsid w:val="00A30004"/>
    <w:rsid w:val="00A32C4C"/>
    <w:rsid w:val="00A33ECD"/>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7A6"/>
    <w:rsid w:val="00A67DB2"/>
    <w:rsid w:val="00A7029E"/>
    <w:rsid w:val="00A7041B"/>
    <w:rsid w:val="00A730E9"/>
    <w:rsid w:val="00A73A8F"/>
    <w:rsid w:val="00A73C63"/>
    <w:rsid w:val="00A73E11"/>
    <w:rsid w:val="00A76FA8"/>
    <w:rsid w:val="00A77AB1"/>
    <w:rsid w:val="00A813D5"/>
    <w:rsid w:val="00A81A6C"/>
    <w:rsid w:val="00A8260A"/>
    <w:rsid w:val="00A834E2"/>
    <w:rsid w:val="00A83C75"/>
    <w:rsid w:val="00A840D6"/>
    <w:rsid w:val="00A84298"/>
    <w:rsid w:val="00A84318"/>
    <w:rsid w:val="00A8444F"/>
    <w:rsid w:val="00A8510D"/>
    <w:rsid w:val="00A85B45"/>
    <w:rsid w:val="00A86DDF"/>
    <w:rsid w:val="00A87638"/>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A1B"/>
    <w:rsid w:val="00AB3D10"/>
    <w:rsid w:val="00AB5DAE"/>
    <w:rsid w:val="00AB6D22"/>
    <w:rsid w:val="00AB712E"/>
    <w:rsid w:val="00AB7661"/>
    <w:rsid w:val="00AC029B"/>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1300"/>
    <w:rsid w:val="00B02B03"/>
    <w:rsid w:val="00B033BB"/>
    <w:rsid w:val="00B039B0"/>
    <w:rsid w:val="00B04C70"/>
    <w:rsid w:val="00B051BE"/>
    <w:rsid w:val="00B05C1C"/>
    <w:rsid w:val="00B06A0C"/>
    <w:rsid w:val="00B07727"/>
    <w:rsid w:val="00B10AB2"/>
    <w:rsid w:val="00B116F7"/>
    <w:rsid w:val="00B125C1"/>
    <w:rsid w:val="00B12A14"/>
    <w:rsid w:val="00B133D7"/>
    <w:rsid w:val="00B13ED5"/>
    <w:rsid w:val="00B142F4"/>
    <w:rsid w:val="00B14CE4"/>
    <w:rsid w:val="00B162D4"/>
    <w:rsid w:val="00B16D04"/>
    <w:rsid w:val="00B17644"/>
    <w:rsid w:val="00B206CF"/>
    <w:rsid w:val="00B224B7"/>
    <w:rsid w:val="00B22E77"/>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3CB9"/>
    <w:rsid w:val="00B441BD"/>
    <w:rsid w:val="00B4533F"/>
    <w:rsid w:val="00B45DB0"/>
    <w:rsid w:val="00B4736E"/>
    <w:rsid w:val="00B4793A"/>
    <w:rsid w:val="00B47D14"/>
    <w:rsid w:val="00B502FF"/>
    <w:rsid w:val="00B50348"/>
    <w:rsid w:val="00B50411"/>
    <w:rsid w:val="00B50918"/>
    <w:rsid w:val="00B5145F"/>
    <w:rsid w:val="00B55BA6"/>
    <w:rsid w:val="00B56241"/>
    <w:rsid w:val="00B56AED"/>
    <w:rsid w:val="00B62094"/>
    <w:rsid w:val="00B65731"/>
    <w:rsid w:val="00B65B6A"/>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560A"/>
    <w:rsid w:val="00B9562E"/>
    <w:rsid w:val="00B95CB6"/>
    <w:rsid w:val="00B962DB"/>
    <w:rsid w:val="00B970D6"/>
    <w:rsid w:val="00B973CF"/>
    <w:rsid w:val="00B97E4B"/>
    <w:rsid w:val="00BA0A4F"/>
    <w:rsid w:val="00BA0A8C"/>
    <w:rsid w:val="00BA4011"/>
    <w:rsid w:val="00BA49A4"/>
    <w:rsid w:val="00BA506F"/>
    <w:rsid w:val="00BA5097"/>
    <w:rsid w:val="00BA5C82"/>
    <w:rsid w:val="00BA6DCF"/>
    <w:rsid w:val="00BB08D5"/>
    <w:rsid w:val="00BB0F05"/>
    <w:rsid w:val="00BB3045"/>
    <w:rsid w:val="00BB3349"/>
    <w:rsid w:val="00BB47A7"/>
    <w:rsid w:val="00BB4E77"/>
    <w:rsid w:val="00BB7A75"/>
    <w:rsid w:val="00BB7D58"/>
    <w:rsid w:val="00BC03A7"/>
    <w:rsid w:val="00BC22A9"/>
    <w:rsid w:val="00BC2B6F"/>
    <w:rsid w:val="00BC2D2C"/>
    <w:rsid w:val="00BC37C3"/>
    <w:rsid w:val="00BC39AF"/>
    <w:rsid w:val="00BC3F2B"/>
    <w:rsid w:val="00BC40D6"/>
    <w:rsid w:val="00BC4F03"/>
    <w:rsid w:val="00BC730C"/>
    <w:rsid w:val="00BD0E3E"/>
    <w:rsid w:val="00BD124F"/>
    <w:rsid w:val="00BD170E"/>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632F"/>
    <w:rsid w:val="00BF7027"/>
    <w:rsid w:val="00C01556"/>
    <w:rsid w:val="00C0217D"/>
    <w:rsid w:val="00C03988"/>
    <w:rsid w:val="00C04934"/>
    <w:rsid w:val="00C04BE9"/>
    <w:rsid w:val="00C06B7C"/>
    <w:rsid w:val="00C06CF7"/>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E7"/>
    <w:rsid w:val="00C32ACA"/>
    <w:rsid w:val="00C3306E"/>
    <w:rsid w:val="00C332C6"/>
    <w:rsid w:val="00C3357D"/>
    <w:rsid w:val="00C349C3"/>
    <w:rsid w:val="00C350F1"/>
    <w:rsid w:val="00C358D4"/>
    <w:rsid w:val="00C35BB0"/>
    <w:rsid w:val="00C35EA2"/>
    <w:rsid w:val="00C36EAB"/>
    <w:rsid w:val="00C375E8"/>
    <w:rsid w:val="00C376CF"/>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2FD5"/>
    <w:rsid w:val="00C64164"/>
    <w:rsid w:val="00C64F06"/>
    <w:rsid w:val="00C65360"/>
    <w:rsid w:val="00C654CA"/>
    <w:rsid w:val="00C65729"/>
    <w:rsid w:val="00C6657D"/>
    <w:rsid w:val="00C676B9"/>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5A1"/>
    <w:rsid w:val="00C87EC9"/>
    <w:rsid w:val="00C91FA9"/>
    <w:rsid w:val="00C94B76"/>
    <w:rsid w:val="00C95E48"/>
    <w:rsid w:val="00C976AF"/>
    <w:rsid w:val="00CA073F"/>
    <w:rsid w:val="00CA113F"/>
    <w:rsid w:val="00CA154B"/>
    <w:rsid w:val="00CA1A57"/>
    <w:rsid w:val="00CA2835"/>
    <w:rsid w:val="00CA2B2A"/>
    <w:rsid w:val="00CA2E6F"/>
    <w:rsid w:val="00CA34A6"/>
    <w:rsid w:val="00CA3FA2"/>
    <w:rsid w:val="00CA644C"/>
    <w:rsid w:val="00CA7183"/>
    <w:rsid w:val="00CB0E7D"/>
    <w:rsid w:val="00CB1EED"/>
    <w:rsid w:val="00CB1F62"/>
    <w:rsid w:val="00CB2054"/>
    <w:rsid w:val="00CB5879"/>
    <w:rsid w:val="00CB68E7"/>
    <w:rsid w:val="00CB6C58"/>
    <w:rsid w:val="00CC0734"/>
    <w:rsid w:val="00CC1469"/>
    <w:rsid w:val="00CC181B"/>
    <w:rsid w:val="00CC22A9"/>
    <w:rsid w:val="00CC255B"/>
    <w:rsid w:val="00CC3A1F"/>
    <w:rsid w:val="00CC3B38"/>
    <w:rsid w:val="00CC40BF"/>
    <w:rsid w:val="00CC473E"/>
    <w:rsid w:val="00CC543A"/>
    <w:rsid w:val="00CD0052"/>
    <w:rsid w:val="00CD17B8"/>
    <w:rsid w:val="00CD40DF"/>
    <w:rsid w:val="00CD4E30"/>
    <w:rsid w:val="00CD5782"/>
    <w:rsid w:val="00CD679D"/>
    <w:rsid w:val="00CD7015"/>
    <w:rsid w:val="00CE16C0"/>
    <w:rsid w:val="00CE179A"/>
    <w:rsid w:val="00CE1EA8"/>
    <w:rsid w:val="00CE2135"/>
    <w:rsid w:val="00CE2922"/>
    <w:rsid w:val="00CE2C95"/>
    <w:rsid w:val="00CE3FE2"/>
    <w:rsid w:val="00CE59C5"/>
    <w:rsid w:val="00CE6048"/>
    <w:rsid w:val="00CE7173"/>
    <w:rsid w:val="00CE735A"/>
    <w:rsid w:val="00CE7F32"/>
    <w:rsid w:val="00CF0C03"/>
    <w:rsid w:val="00CF11DE"/>
    <w:rsid w:val="00CF22DD"/>
    <w:rsid w:val="00CF3F94"/>
    <w:rsid w:val="00CF4206"/>
    <w:rsid w:val="00CF4AB0"/>
    <w:rsid w:val="00CF6688"/>
    <w:rsid w:val="00CF67AE"/>
    <w:rsid w:val="00CF79A7"/>
    <w:rsid w:val="00CF7E14"/>
    <w:rsid w:val="00CF7E28"/>
    <w:rsid w:val="00D002C9"/>
    <w:rsid w:val="00D007A5"/>
    <w:rsid w:val="00D03405"/>
    <w:rsid w:val="00D03F40"/>
    <w:rsid w:val="00D046F6"/>
    <w:rsid w:val="00D04785"/>
    <w:rsid w:val="00D05092"/>
    <w:rsid w:val="00D06B75"/>
    <w:rsid w:val="00D0749B"/>
    <w:rsid w:val="00D0786F"/>
    <w:rsid w:val="00D07F65"/>
    <w:rsid w:val="00D10A73"/>
    <w:rsid w:val="00D138EB"/>
    <w:rsid w:val="00D14444"/>
    <w:rsid w:val="00D20491"/>
    <w:rsid w:val="00D22467"/>
    <w:rsid w:val="00D25034"/>
    <w:rsid w:val="00D2625F"/>
    <w:rsid w:val="00D273CA"/>
    <w:rsid w:val="00D27A7E"/>
    <w:rsid w:val="00D27C77"/>
    <w:rsid w:val="00D3044A"/>
    <w:rsid w:val="00D312F1"/>
    <w:rsid w:val="00D33CDB"/>
    <w:rsid w:val="00D35D42"/>
    <w:rsid w:val="00D371B8"/>
    <w:rsid w:val="00D37331"/>
    <w:rsid w:val="00D37CF6"/>
    <w:rsid w:val="00D37FE1"/>
    <w:rsid w:val="00D40B16"/>
    <w:rsid w:val="00D414E4"/>
    <w:rsid w:val="00D418C9"/>
    <w:rsid w:val="00D42537"/>
    <w:rsid w:val="00D429B9"/>
    <w:rsid w:val="00D42AD2"/>
    <w:rsid w:val="00D43756"/>
    <w:rsid w:val="00D44461"/>
    <w:rsid w:val="00D460E9"/>
    <w:rsid w:val="00D4729D"/>
    <w:rsid w:val="00D500C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686F"/>
    <w:rsid w:val="00D678AF"/>
    <w:rsid w:val="00D710D7"/>
    <w:rsid w:val="00D729BB"/>
    <w:rsid w:val="00D74364"/>
    <w:rsid w:val="00D74F1E"/>
    <w:rsid w:val="00D75492"/>
    <w:rsid w:val="00D80732"/>
    <w:rsid w:val="00D80930"/>
    <w:rsid w:val="00D821E9"/>
    <w:rsid w:val="00D823FB"/>
    <w:rsid w:val="00D83EB5"/>
    <w:rsid w:val="00D846BD"/>
    <w:rsid w:val="00D850D9"/>
    <w:rsid w:val="00D8659C"/>
    <w:rsid w:val="00D86A2B"/>
    <w:rsid w:val="00D90259"/>
    <w:rsid w:val="00D907C9"/>
    <w:rsid w:val="00D90CF7"/>
    <w:rsid w:val="00D920D2"/>
    <w:rsid w:val="00D926BE"/>
    <w:rsid w:val="00D926F2"/>
    <w:rsid w:val="00D93109"/>
    <w:rsid w:val="00D942B1"/>
    <w:rsid w:val="00D942FB"/>
    <w:rsid w:val="00D94D24"/>
    <w:rsid w:val="00D95500"/>
    <w:rsid w:val="00D97110"/>
    <w:rsid w:val="00DA1A97"/>
    <w:rsid w:val="00DA1DA6"/>
    <w:rsid w:val="00DA4559"/>
    <w:rsid w:val="00DA4A9C"/>
    <w:rsid w:val="00DA4B63"/>
    <w:rsid w:val="00DA5839"/>
    <w:rsid w:val="00DA58DE"/>
    <w:rsid w:val="00DA6FD5"/>
    <w:rsid w:val="00DB0D31"/>
    <w:rsid w:val="00DB1119"/>
    <w:rsid w:val="00DB1853"/>
    <w:rsid w:val="00DB1E55"/>
    <w:rsid w:val="00DB4ADA"/>
    <w:rsid w:val="00DB6E7D"/>
    <w:rsid w:val="00DC1802"/>
    <w:rsid w:val="00DC1914"/>
    <w:rsid w:val="00DC2017"/>
    <w:rsid w:val="00DC3D3A"/>
    <w:rsid w:val="00DC3DAA"/>
    <w:rsid w:val="00DC42D4"/>
    <w:rsid w:val="00DC4532"/>
    <w:rsid w:val="00DC476F"/>
    <w:rsid w:val="00DC49B4"/>
    <w:rsid w:val="00DC4E1F"/>
    <w:rsid w:val="00DC4E8F"/>
    <w:rsid w:val="00DC4FC3"/>
    <w:rsid w:val="00DC519A"/>
    <w:rsid w:val="00DC54A0"/>
    <w:rsid w:val="00DC7ACF"/>
    <w:rsid w:val="00DD0E57"/>
    <w:rsid w:val="00DD1F18"/>
    <w:rsid w:val="00DD211F"/>
    <w:rsid w:val="00DD2EC7"/>
    <w:rsid w:val="00DD30A4"/>
    <w:rsid w:val="00DD43FB"/>
    <w:rsid w:val="00DD4CEE"/>
    <w:rsid w:val="00DD760E"/>
    <w:rsid w:val="00DD7957"/>
    <w:rsid w:val="00DD7A8D"/>
    <w:rsid w:val="00DE1A58"/>
    <w:rsid w:val="00DE1D2B"/>
    <w:rsid w:val="00DE1DD9"/>
    <w:rsid w:val="00DE2202"/>
    <w:rsid w:val="00DE22B6"/>
    <w:rsid w:val="00DE2FD2"/>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3397"/>
    <w:rsid w:val="00E13533"/>
    <w:rsid w:val="00E13B93"/>
    <w:rsid w:val="00E14295"/>
    <w:rsid w:val="00E1490F"/>
    <w:rsid w:val="00E14D88"/>
    <w:rsid w:val="00E1636C"/>
    <w:rsid w:val="00E1655B"/>
    <w:rsid w:val="00E1690A"/>
    <w:rsid w:val="00E16F65"/>
    <w:rsid w:val="00E1789A"/>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F9F"/>
    <w:rsid w:val="00E850AE"/>
    <w:rsid w:val="00E8531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A0D"/>
    <w:rsid w:val="00EA04DD"/>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B7A7D"/>
    <w:rsid w:val="00EC00C9"/>
    <w:rsid w:val="00EC0A5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E0287"/>
    <w:rsid w:val="00EE0B23"/>
    <w:rsid w:val="00EE13C1"/>
    <w:rsid w:val="00EE2919"/>
    <w:rsid w:val="00EE4869"/>
    <w:rsid w:val="00EE5B23"/>
    <w:rsid w:val="00EE665E"/>
    <w:rsid w:val="00EE6B1B"/>
    <w:rsid w:val="00EE7225"/>
    <w:rsid w:val="00EF1F12"/>
    <w:rsid w:val="00EF2E04"/>
    <w:rsid w:val="00EF2EE2"/>
    <w:rsid w:val="00EF3B26"/>
    <w:rsid w:val="00EF495A"/>
    <w:rsid w:val="00EF497A"/>
    <w:rsid w:val="00EF55C5"/>
    <w:rsid w:val="00EF604D"/>
    <w:rsid w:val="00EF702A"/>
    <w:rsid w:val="00EF7392"/>
    <w:rsid w:val="00F0191F"/>
    <w:rsid w:val="00F023BE"/>
    <w:rsid w:val="00F03DC8"/>
    <w:rsid w:val="00F0445E"/>
    <w:rsid w:val="00F0447C"/>
    <w:rsid w:val="00F04BD0"/>
    <w:rsid w:val="00F05FCE"/>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334D"/>
    <w:rsid w:val="00F24F0F"/>
    <w:rsid w:val="00F25482"/>
    <w:rsid w:val="00F26D8E"/>
    <w:rsid w:val="00F26FD8"/>
    <w:rsid w:val="00F27474"/>
    <w:rsid w:val="00F27754"/>
    <w:rsid w:val="00F2789B"/>
    <w:rsid w:val="00F279BA"/>
    <w:rsid w:val="00F27F81"/>
    <w:rsid w:val="00F302DF"/>
    <w:rsid w:val="00F31AFA"/>
    <w:rsid w:val="00F34DD5"/>
    <w:rsid w:val="00F35466"/>
    <w:rsid w:val="00F3672E"/>
    <w:rsid w:val="00F379CB"/>
    <w:rsid w:val="00F37FC9"/>
    <w:rsid w:val="00F40AB7"/>
    <w:rsid w:val="00F412E5"/>
    <w:rsid w:val="00F4139F"/>
    <w:rsid w:val="00F42809"/>
    <w:rsid w:val="00F42ADF"/>
    <w:rsid w:val="00F43A94"/>
    <w:rsid w:val="00F45B3B"/>
    <w:rsid w:val="00F46D79"/>
    <w:rsid w:val="00F4712A"/>
    <w:rsid w:val="00F47709"/>
    <w:rsid w:val="00F519AA"/>
    <w:rsid w:val="00F526A7"/>
    <w:rsid w:val="00F53E55"/>
    <w:rsid w:val="00F556C5"/>
    <w:rsid w:val="00F55B81"/>
    <w:rsid w:val="00F56547"/>
    <w:rsid w:val="00F568AB"/>
    <w:rsid w:val="00F56AEF"/>
    <w:rsid w:val="00F56C36"/>
    <w:rsid w:val="00F570AC"/>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10D3"/>
    <w:rsid w:val="00F72B6B"/>
    <w:rsid w:val="00F73FE8"/>
    <w:rsid w:val="00F755B8"/>
    <w:rsid w:val="00F7562C"/>
    <w:rsid w:val="00F75ED7"/>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389A"/>
    <w:rsid w:val="00F94728"/>
    <w:rsid w:val="00F94C7B"/>
    <w:rsid w:val="00F94FA7"/>
    <w:rsid w:val="00F9501F"/>
    <w:rsid w:val="00F96F15"/>
    <w:rsid w:val="00F9766F"/>
    <w:rsid w:val="00F97DFA"/>
    <w:rsid w:val="00FA0BF4"/>
    <w:rsid w:val="00FA0F8E"/>
    <w:rsid w:val="00FA1A13"/>
    <w:rsid w:val="00FA1AE1"/>
    <w:rsid w:val="00FA2083"/>
    <w:rsid w:val="00FA26BB"/>
    <w:rsid w:val="00FA2AEB"/>
    <w:rsid w:val="00FA446C"/>
    <w:rsid w:val="00FA4636"/>
    <w:rsid w:val="00FA4FB0"/>
    <w:rsid w:val="00FA5C72"/>
    <w:rsid w:val="00FA5FD4"/>
    <w:rsid w:val="00FA699B"/>
    <w:rsid w:val="00FA7E88"/>
    <w:rsid w:val="00FB0BE4"/>
    <w:rsid w:val="00FB1045"/>
    <w:rsid w:val="00FB1EB7"/>
    <w:rsid w:val="00FB280E"/>
    <w:rsid w:val="00FB2B76"/>
    <w:rsid w:val="00FB3E6D"/>
    <w:rsid w:val="00FB4F06"/>
    <w:rsid w:val="00FB55C2"/>
    <w:rsid w:val="00FB61B7"/>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10C"/>
    <w:rsid w:val="00FD34D9"/>
    <w:rsid w:val="00FD364C"/>
    <w:rsid w:val="00FD38AA"/>
    <w:rsid w:val="00FD4247"/>
    <w:rsid w:val="00FD62B8"/>
    <w:rsid w:val="00FD6B48"/>
    <w:rsid w:val="00FD6FD4"/>
    <w:rsid w:val="00FD7194"/>
    <w:rsid w:val="00FD7B14"/>
    <w:rsid w:val="00FE0982"/>
    <w:rsid w:val="00FE2232"/>
    <w:rsid w:val="00FE2DDE"/>
    <w:rsid w:val="00FE33CF"/>
    <w:rsid w:val="00FE45FD"/>
    <w:rsid w:val="00FE4B64"/>
    <w:rsid w:val="00FE5E59"/>
    <w:rsid w:val="00FE63F3"/>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787D60"/>
  <w14:defaultImageDpi w14:val="0"/>
  <w15:docId w15:val="{DD6F8C7F-E90F-4177-8933-F7279E5DA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uiPriority w:val="99"/>
    <w:qFormat/>
    <w:rsid w:val="006A6406"/>
    <w:pPr>
      <w:numPr>
        <w:numId w:val="88"/>
      </w:numPr>
      <w:spacing w:after="120"/>
      <w:jc w:val="both"/>
      <w:outlineLvl w:val="1"/>
    </w:pPr>
    <w:rPr>
      <w:rFonts w:ascii="Tahoma" w:hAnsi="Tahoma" w:cs="Tahoma"/>
      <w:b/>
    </w:rPr>
  </w:style>
  <w:style w:type="paragraph" w:styleId="Nagwek3">
    <w:name w:val="heading 3"/>
    <w:basedOn w:val="Nagwek1"/>
    <w:next w:val="Normalny"/>
    <w:link w:val="Nagwek3Znak"/>
    <w:uiPriority w:val="99"/>
    <w:qFormat/>
    <w:rsid w:val="00F56AEF"/>
    <w:pPr>
      <w:numPr>
        <w:numId w:val="0"/>
      </w:numPr>
      <w:spacing w:after="0"/>
      <w:ind w:left="380"/>
      <w:jc w:val="center"/>
      <w:outlineLvl w:val="2"/>
    </w:pPr>
  </w:style>
  <w:style w:type="paragraph" w:styleId="Nagwek4">
    <w:name w:val="heading 4"/>
    <w:basedOn w:val="Nagwek1"/>
    <w:next w:val="Normalny"/>
    <w:link w:val="Nagwek4Znak"/>
    <w:uiPriority w:val="99"/>
    <w:qFormat/>
    <w:rsid w:val="00F56AEF"/>
    <w:pPr>
      <w:numPr>
        <w:numId w:val="0"/>
      </w:numPr>
      <w:ind w:left="380"/>
      <w:jc w:val="center"/>
      <w:outlineLvl w:val="3"/>
    </w:pPr>
  </w:style>
  <w:style w:type="paragraph" w:styleId="Nagwek5">
    <w:name w:val="heading 5"/>
    <w:basedOn w:val="Nagwek1"/>
    <w:next w:val="Normalny"/>
    <w:link w:val="Nagwek5Znak"/>
    <w:uiPriority w:val="99"/>
    <w:qFormat/>
    <w:rsid w:val="00816D47"/>
    <w:pPr>
      <w:numPr>
        <w:numId w:val="0"/>
      </w:numPr>
      <w:spacing w:after="0"/>
      <w:outlineLvl w:val="4"/>
    </w:pPr>
  </w:style>
  <w:style w:type="paragraph" w:styleId="Nagwek6">
    <w:name w:val="heading 6"/>
    <w:basedOn w:val="Nagwek1"/>
    <w:next w:val="Normalny"/>
    <w:link w:val="Nagwek6Znak"/>
    <w:uiPriority w:val="99"/>
    <w:qFormat/>
    <w:rsid w:val="00FB3E6D"/>
    <w:pPr>
      <w:numPr>
        <w:numId w:val="0"/>
      </w:numPr>
      <w:spacing w:after="0"/>
      <w:ind w:left="380"/>
      <w:jc w:val="center"/>
      <w:outlineLvl w:val="5"/>
    </w:pPr>
  </w:style>
  <w:style w:type="paragraph" w:styleId="Nagwek7">
    <w:name w:val="heading 7"/>
    <w:basedOn w:val="Normalny"/>
    <w:next w:val="Normalny"/>
    <w:link w:val="Nagwek7Znak"/>
    <w:uiPriority w:val="99"/>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C46EA"/>
    <w:rPr>
      <w:rFonts w:ascii="Tahoma" w:hAnsi="Tahoma"/>
      <w:b/>
      <w:kern w:val="1"/>
      <w:lang w:val="x-none" w:eastAsia="ar-SA" w:bidi="ar-SA"/>
    </w:rPr>
  </w:style>
  <w:style w:type="character" w:customStyle="1" w:styleId="Nagwek2Znak">
    <w:name w:val="Nagłówek 2 Znak"/>
    <w:link w:val="Nagwek2"/>
    <w:uiPriority w:val="99"/>
    <w:locked/>
    <w:rsid w:val="006A6406"/>
    <w:rPr>
      <w:rFonts w:ascii="Tahoma" w:hAnsi="Tahoma"/>
      <w:b/>
      <w:kern w:val="1"/>
      <w:lang w:val="x-none" w:eastAsia="ar-SA" w:bidi="ar-SA"/>
    </w:rPr>
  </w:style>
  <w:style w:type="character" w:customStyle="1" w:styleId="Nagwek3Znak">
    <w:name w:val="Nagłówek 3 Znak"/>
    <w:link w:val="Nagwek3"/>
    <w:uiPriority w:val="99"/>
    <w:locked/>
    <w:rsid w:val="00F56AEF"/>
    <w:rPr>
      <w:rFonts w:ascii="Tahoma" w:hAnsi="Tahoma"/>
      <w:b/>
      <w:kern w:val="1"/>
      <w:lang w:val="x-none" w:eastAsia="ar-SA" w:bidi="ar-SA"/>
    </w:rPr>
  </w:style>
  <w:style w:type="character" w:customStyle="1" w:styleId="Nagwek4Znak">
    <w:name w:val="Nagłówek 4 Znak"/>
    <w:link w:val="Nagwek4"/>
    <w:uiPriority w:val="99"/>
    <w:locked/>
    <w:rsid w:val="00F56AEF"/>
    <w:rPr>
      <w:rFonts w:ascii="Tahoma" w:hAnsi="Tahoma"/>
      <w:b/>
      <w:kern w:val="1"/>
      <w:lang w:val="x-none" w:eastAsia="ar-SA" w:bidi="ar-SA"/>
    </w:rPr>
  </w:style>
  <w:style w:type="character" w:customStyle="1" w:styleId="Nagwek5Znak">
    <w:name w:val="Nagłówek 5 Znak"/>
    <w:link w:val="Nagwek5"/>
    <w:uiPriority w:val="99"/>
    <w:locked/>
    <w:rsid w:val="00816D47"/>
    <w:rPr>
      <w:rFonts w:ascii="Tahoma" w:hAnsi="Tahoma"/>
      <w:b/>
      <w:kern w:val="1"/>
      <w:lang w:val="x-none" w:eastAsia="ar-SA" w:bidi="ar-SA"/>
    </w:rPr>
  </w:style>
  <w:style w:type="character" w:customStyle="1" w:styleId="Nagwek6Znak">
    <w:name w:val="Nagłówek 6 Znak"/>
    <w:link w:val="Nagwek6"/>
    <w:uiPriority w:val="99"/>
    <w:locked/>
    <w:rsid w:val="00FB3E6D"/>
    <w:rPr>
      <w:rFonts w:ascii="Tahoma" w:hAnsi="Tahoma"/>
      <w:b/>
      <w:kern w:val="1"/>
      <w:lang w:val="x-none" w:eastAsia="ar-SA" w:bidi="ar-SA"/>
    </w:rPr>
  </w:style>
  <w:style w:type="character" w:customStyle="1" w:styleId="Nagwek7Znak">
    <w:name w:val="Nagłówek 7 Znak"/>
    <w:link w:val="Nagwek7"/>
    <w:uiPriority w:val="99"/>
    <w:locked/>
    <w:rsid w:val="002B3172"/>
    <w:rPr>
      <w:rFonts w:ascii="Times New Roman" w:hAnsi="Times New Roman"/>
      <w:kern w:val="1"/>
      <w:sz w:val="24"/>
      <w:lang w:val="x-none" w:eastAsia="ar-SA" w:bidi="ar-SA"/>
    </w:rPr>
  </w:style>
  <w:style w:type="paragraph" w:styleId="Nagwek">
    <w:name w:val="header"/>
    <w:basedOn w:val="Normalny"/>
    <w:link w:val="NagwekZnak"/>
    <w:uiPriority w:val="99"/>
    <w:rsid w:val="00DA5839"/>
    <w:pPr>
      <w:tabs>
        <w:tab w:val="center" w:pos="4536"/>
        <w:tab w:val="right" w:pos="9072"/>
      </w:tabs>
    </w:pPr>
  </w:style>
  <w:style w:type="character" w:customStyle="1" w:styleId="NagwekZnak">
    <w:name w:val="Nagłówek Znak"/>
    <w:link w:val="Nagwek"/>
    <w:uiPriority w:val="99"/>
    <w:locked/>
    <w:rsid w:val="00DA5839"/>
    <w:rPr>
      <w:rFonts w:cs="Times New Roman"/>
    </w:rPr>
  </w:style>
  <w:style w:type="paragraph" w:styleId="Stopka">
    <w:name w:val="footer"/>
    <w:basedOn w:val="Normalny"/>
    <w:link w:val="StopkaZnak"/>
    <w:uiPriority w:val="99"/>
    <w:rsid w:val="00DA5839"/>
    <w:pPr>
      <w:tabs>
        <w:tab w:val="center" w:pos="4536"/>
        <w:tab w:val="right" w:pos="9072"/>
      </w:tabs>
    </w:pPr>
  </w:style>
  <w:style w:type="character" w:customStyle="1" w:styleId="StopkaZnak">
    <w:name w:val="Stopka Znak"/>
    <w:link w:val="Stopka"/>
    <w:uiPriority w:val="99"/>
    <w:locked/>
    <w:rsid w:val="00DA5839"/>
    <w:rPr>
      <w:rFonts w:cs="Times New Roman"/>
    </w:rPr>
  </w:style>
  <w:style w:type="paragraph" w:styleId="Tekstdymka">
    <w:name w:val="Balloon Text"/>
    <w:basedOn w:val="Normalny"/>
    <w:link w:val="TekstdymkaZnak"/>
    <w:uiPriority w:val="99"/>
    <w:semiHidden/>
    <w:rsid w:val="00DA5839"/>
    <w:rPr>
      <w:rFonts w:ascii="Tahoma" w:hAnsi="Tahoma"/>
      <w:kern w:val="0"/>
      <w:sz w:val="16"/>
      <w:szCs w:val="16"/>
    </w:rPr>
  </w:style>
  <w:style w:type="character" w:customStyle="1" w:styleId="TekstdymkaZnak">
    <w:name w:val="Tekst dymka Znak"/>
    <w:link w:val="Tekstdymka"/>
    <w:uiPriority w:val="99"/>
    <w:semiHidden/>
    <w:locked/>
    <w:rsid w:val="00DA5839"/>
    <w:rPr>
      <w:rFonts w:ascii="Tahoma" w:hAnsi="Tahoma"/>
      <w:sz w:val="16"/>
    </w:rPr>
  </w:style>
  <w:style w:type="character" w:styleId="Hipercze">
    <w:name w:val="Hyperlink"/>
    <w:uiPriority w:val="99"/>
    <w:rsid w:val="00EA4974"/>
    <w:rPr>
      <w:rFonts w:cs="Times New Roman"/>
      <w:color w:val="0000FF"/>
      <w:u w:val="single"/>
    </w:rPr>
  </w:style>
  <w:style w:type="paragraph" w:styleId="Tekstpodstawowy">
    <w:name w:val="Body Text"/>
    <w:basedOn w:val="Normalny"/>
    <w:link w:val="TekstpodstawowyZnak"/>
    <w:uiPriority w:val="99"/>
    <w:rsid w:val="002B3172"/>
    <w:pPr>
      <w:spacing w:before="240" w:line="360" w:lineRule="auto"/>
      <w:jc w:val="both"/>
    </w:pPr>
    <w:rPr>
      <w:sz w:val="24"/>
    </w:rPr>
  </w:style>
  <w:style w:type="character" w:customStyle="1" w:styleId="TekstpodstawowyZnak">
    <w:name w:val="Tekst podstawowy Znak"/>
    <w:link w:val="Tekstpodstawowy"/>
    <w:uiPriority w:val="99"/>
    <w:locked/>
    <w:rsid w:val="002B3172"/>
    <w:rPr>
      <w:rFonts w:ascii="Times New Roman" w:hAnsi="Times New Roman"/>
      <w:kern w:val="1"/>
      <w:sz w:val="24"/>
      <w:lang w:val="x-none" w:eastAsia="ar-SA" w:bidi="ar-SA"/>
    </w:rPr>
  </w:style>
  <w:style w:type="paragraph" w:customStyle="1" w:styleId="Tekstpodstawowy21">
    <w:name w:val="Tekst podstawowy 21"/>
    <w:basedOn w:val="Normalny"/>
    <w:uiPriority w:val="99"/>
    <w:rsid w:val="002B3172"/>
    <w:pPr>
      <w:widowControl w:val="0"/>
      <w:jc w:val="both"/>
    </w:pPr>
    <w:rPr>
      <w:b/>
      <w:sz w:val="24"/>
    </w:rPr>
  </w:style>
  <w:style w:type="paragraph" w:styleId="Tytu">
    <w:name w:val="Title"/>
    <w:aliases w:val="Tytuł tablicy"/>
    <w:basedOn w:val="Normalny"/>
    <w:next w:val="Podtytu"/>
    <w:link w:val="TytuZnak"/>
    <w:uiPriority w:val="99"/>
    <w:qFormat/>
    <w:rsid w:val="00AC46EA"/>
    <w:pPr>
      <w:spacing w:line="360" w:lineRule="auto"/>
      <w:jc w:val="center"/>
    </w:pPr>
    <w:rPr>
      <w:rFonts w:ascii="Tahoma" w:hAnsi="Tahoma" w:cs="Tahoma"/>
      <w:b/>
      <w:sz w:val="24"/>
    </w:rPr>
  </w:style>
  <w:style w:type="character" w:customStyle="1" w:styleId="TytuZnak">
    <w:name w:val="Tytuł Znak"/>
    <w:aliases w:val="Tytuł tablicy Znak"/>
    <w:link w:val="Tytu"/>
    <w:uiPriority w:val="99"/>
    <w:locked/>
    <w:rsid w:val="00AC46EA"/>
    <w:rPr>
      <w:rFonts w:ascii="Tahoma" w:hAnsi="Tahoma"/>
      <w:b/>
      <w:kern w:val="1"/>
      <w:sz w:val="24"/>
      <w:lang w:val="x-none" w:eastAsia="ar-SA" w:bidi="ar-SA"/>
    </w:rPr>
  </w:style>
  <w:style w:type="paragraph" w:styleId="Podtytu">
    <w:name w:val="Subtitle"/>
    <w:basedOn w:val="Normalny"/>
    <w:next w:val="Tekstpodstawowy"/>
    <w:link w:val="PodtytuZnak"/>
    <w:uiPriority w:val="99"/>
    <w:qFormat/>
    <w:rsid w:val="002B3172"/>
    <w:pPr>
      <w:overflowPunct/>
      <w:autoSpaceDE/>
      <w:jc w:val="center"/>
      <w:textAlignment w:val="auto"/>
    </w:pPr>
    <w:rPr>
      <w:rFonts w:ascii="Arial" w:hAnsi="Arial"/>
      <w:b/>
      <w:sz w:val="32"/>
    </w:rPr>
  </w:style>
  <w:style w:type="character" w:customStyle="1" w:styleId="PodtytuZnak">
    <w:name w:val="Podtytuł Znak"/>
    <w:link w:val="Podtytu"/>
    <w:uiPriority w:val="99"/>
    <w:locked/>
    <w:rsid w:val="002B3172"/>
    <w:rPr>
      <w:rFonts w:ascii="Arial" w:hAnsi="Arial"/>
      <w:b/>
      <w:kern w:val="1"/>
      <w:sz w:val="32"/>
      <w:lang w:val="x-none" w:eastAsia="ar-SA" w:bidi="ar-SA"/>
    </w:rPr>
  </w:style>
  <w:style w:type="paragraph" w:customStyle="1" w:styleId="StandardowyZadanie">
    <w:name w:val="Standardowy.Zadanie"/>
    <w:next w:val="Listapunktowana41"/>
    <w:uiPriority w:val="99"/>
    <w:rsid w:val="002B3172"/>
    <w:pPr>
      <w:widowControl w:val="0"/>
      <w:suppressAutoHyphens/>
      <w:overflowPunct w:val="0"/>
      <w:autoSpaceDE w:val="0"/>
      <w:spacing w:line="360" w:lineRule="auto"/>
      <w:textAlignment w:val="baseline"/>
    </w:pPr>
    <w:rPr>
      <w:rFonts w:ascii="Times New Roman" w:hAnsi="Times New Roman"/>
      <w:kern w:val="1"/>
      <w:sz w:val="24"/>
      <w:lang w:eastAsia="ar-SA"/>
    </w:rPr>
  </w:style>
  <w:style w:type="paragraph" w:customStyle="1" w:styleId="Listapunktowana41">
    <w:name w:val="Lista punktowana 41"/>
    <w:basedOn w:val="Normalny"/>
    <w:uiPriority w:val="99"/>
    <w:rsid w:val="002B3172"/>
    <w:pPr>
      <w:ind w:left="283" w:hanging="283"/>
    </w:pPr>
  </w:style>
  <w:style w:type="paragraph" w:styleId="Tekstpodstawowywcity">
    <w:name w:val="Body Text Indent"/>
    <w:basedOn w:val="Normalny"/>
    <w:link w:val="TekstpodstawowywcityZnak"/>
    <w:uiPriority w:val="99"/>
    <w:rsid w:val="002B3172"/>
    <w:pPr>
      <w:spacing w:before="100"/>
      <w:ind w:left="600"/>
      <w:jc w:val="both"/>
    </w:pPr>
    <w:rPr>
      <w:color w:val="000000"/>
      <w:sz w:val="24"/>
    </w:rPr>
  </w:style>
  <w:style w:type="character" w:customStyle="1" w:styleId="TekstpodstawowywcityZnak">
    <w:name w:val="Tekst podstawowy wcięty Znak"/>
    <w:link w:val="Tekstpodstawowywcity"/>
    <w:uiPriority w:val="99"/>
    <w:locked/>
    <w:rsid w:val="002B3172"/>
    <w:rPr>
      <w:rFonts w:ascii="Times New Roman" w:hAnsi="Times New Roman"/>
      <w:color w:val="000000"/>
      <w:kern w:val="1"/>
      <w:sz w:val="24"/>
      <w:lang w:val="x-none" w:eastAsia="ar-SA" w:bidi="ar-SA"/>
    </w:rPr>
  </w:style>
  <w:style w:type="paragraph" w:customStyle="1" w:styleId="Tekstpodstawowy211">
    <w:name w:val="Tekst podstawowy 211"/>
    <w:basedOn w:val="Normalny"/>
    <w:uiPriority w:val="99"/>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sz w:val="22"/>
      <w:szCs w:val="22"/>
      <w:lang w:val="en-US" w:eastAsia="en-US"/>
    </w:rPr>
  </w:style>
  <w:style w:type="paragraph" w:styleId="Tekstpodstawowywcity2">
    <w:name w:val="Body Text Indent 2"/>
    <w:basedOn w:val="Normalny"/>
    <w:link w:val="Tekstpodstawowywcity2Znak"/>
    <w:uiPriority w:val="99"/>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uiPriority w:val="99"/>
    <w:locked/>
    <w:rsid w:val="002B3172"/>
    <w:rPr>
      <w:rFonts w:ascii="Times New Roman" w:hAnsi="Times New Roman"/>
      <w:sz w:val="24"/>
    </w:rPr>
  </w:style>
  <w:style w:type="character" w:customStyle="1" w:styleId="Znakiprzypiswdolnych">
    <w:name w:val="Znaki przypisów dolnych"/>
    <w:uiPriority w:val="99"/>
    <w:rsid w:val="00894B68"/>
    <w:rPr>
      <w:vertAlign w:val="superscript"/>
    </w:rPr>
  </w:style>
  <w:style w:type="paragraph" w:styleId="Tekstprzypisudolnego">
    <w:name w:val="footnote text"/>
    <w:aliases w:val="Znak"/>
    <w:basedOn w:val="Normalny"/>
    <w:link w:val="TekstprzypisudolnegoZnak"/>
    <w:uiPriority w:val="99"/>
    <w:rsid w:val="00894B68"/>
    <w:pPr>
      <w:widowControl w:val="0"/>
      <w:overflowPunct/>
      <w:autoSpaceDE/>
      <w:textAlignment w:val="auto"/>
    </w:pPr>
    <w:rPr>
      <w:rFonts w:cs="Mangal"/>
      <w:sz w:val="24"/>
      <w:szCs w:val="24"/>
      <w:lang w:eastAsia="hi-IN" w:bidi="hi-IN"/>
    </w:rPr>
  </w:style>
  <w:style w:type="character" w:customStyle="1" w:styleId="TekstprzypisudolnegoZnak">
    <w:name w:val="Tekst przypisu dolnego Znak"/>
    <w:aliases w:val="Znak Znak"/>
    <w:link w:val="Tekstprzypisudolnego"/>
    <w:uiPriority w:val="99"/>
    <w:locked/>
    <w:rsid w:val="00894B68"/>
    <w:rPr>
      <w:rFonts w:ascii="Times New Roman" w:eastAsia="Times New Roman" w:hAnsi="Times New Roman"/>
      <w:kern w:val="1"/>
      <w:sz w:val="24"/>
      <w:lang w:val="x-none" w:eastAsia="hi-IN" w:bidi="hi-IN"/>
    </w:rPr>
  </w:style>
  <w:style w:type="paragraph" w:customStyle="1" w:styleId="Tekstpodstawowy31">
    <w:name w:val="Tekst podstawowy 31"/>
    <w:basedOn w:val="Normalny"/>
    <w:uiPriority w:val="99"/>
    <w:rsid w:val="00894B68"/>
    <w:pPr>
      <w:widowControl w:val="0"/>
      <w:overflowPunct/>
      <w:autoSpaceDE/>
      <w:spacing w:after="120"/>
      <w:textAlignment w:val="auto"/>
    </w:pPr>
    <w:rPr>
      <w:rFonts w:cs="Mangal"/>
      <w:sz w:val="16"/>
      <w:szCs w:val="16"/>
      <w:lang w:eastAsia="hi-IN" w:bidi="hi-IN"/>
    </w:rPr>
  </w:style>
  <w:style w:type="paragraph" w:customStyle="1" w:styleId="pkt">
    <w:name w:val="pkt"/>
    <w:basedOn w:val="Normalny"/>
    <w:uiPriority w:val="99"/>
    <w:rsid w:val="00894B68"/>
    <w:pPr>
      <w:widowControl w:val="0"/>
      <w:overflowPunct/>
      <w:autoSpaceDE/>
      <w:spacing w:before="60" w:after="60"/>
      <w:ind w:left="851" w:hanging="295"/>
      <w:jc w:val="both"/>
      <w:textAlignment w:val="auto"/>
    </w:pPr>
    <w:rPr>
      <w:rFonts w:cs="Mangal"/>
      <w:sz w:val="24"/>
      <w:szCs w:val="24"/>
      <w:lang w:eastAsia="hi-IN" w:bidi="hi-IN"/>
    </w:rPr>
  </w:style>
  <w:style w:type="paragraph" w:styleId="Akapitzlist">
    <w:name w:val="List Paragraph"/>
    <w:aliases w:val="Numerowanie,Akapit z listą BS,L1,Akapit z listą5,CW_Lista,sw tekst"/>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hAnsi="Calibri"/>
      <w:kern w:val="0"/>
      <w:sz w:val="22"/>
      <w:szCs w:val="22"/>
      <w:lang w:eastAsia="en-US"/>
    </w:rPr>
  </w:style>
  <w:style w:type="character" w:customStyle="1" w:styleId="TekstprzypisukocowegoZnak">
    <w:name w:val="Tekst przypisu końcowego Znak"/>
    <w:link w:val="Tekstprzypisukocowego"/>
    <w:uiPriority w:val="99"/>
    <w:semiHidden/>
    <w:locked/>
    <w:rsid w:val="007E18C5"/>
    <w:rPr>
      <w:rFonts w:ascii="Times New Roman" w:hAnsi="Times New Roman"/>
    </w:rPr>
  </w:style>
  <w:style w:type="paragraph" w:styleId="Tekstprzypisukocowego">
    <w:name w:val="endnote text"/>
    <w:basedOn w:val="Normalny"/>
    <w:link w:val="TekstprzypisukocowegoZnak"/>
    <w:uiPriority w:val="99"/>
    <w:semiHidden/>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056E4C"/>
    <w:rPr>
      <w:rFonts w:ascii="Times New Roman" w:hAnsi="Times New Roman"/>
      <w:kern w:val="1"/>
      <w:sz w:val="20"/>
      <w:szCs w:val="20"/>
      <w:lang w:eastAsia="ar-SA"/>
    </w:rPr>
  </w:style>
  <w:style w:type="character" w:customStyle="1" w:styleId="TekstprzypisukocowegoZnak11">
    <w:name w:val="Tekst przypisu końcowego Znak11"/>
    <w:uiPriority w:val="99"/>
    <w:semiHidden/>
    <w:rsid w:val="007E18C5"/>
    <w:rPr>
      <w:rFonts w:ascii="Times New Roman" w:hAnsi="Times New Roman"/>
      <w:kern w:val="1"/>
      <w:lang w:val="x-none" w:eastAsia="ar-SA" w:bidi="ar-SA"/>
    </w:rPr>
  </w:style>
  <w:style w:type="paragraph" w:customStyle="1" w:styleId="ust">
    <w:name w:val="ust"/>
    <w:uiPriority w:val="99"/>
    <w:rsid w:val="000647D7"/>
    <w:pPr>
      <w:spacing w:before="60" w:after="60"/>
      <w:ind w:left="426" w:hanging="284"/>
      <w:jc w:val="both"/>
    </w:pPr>
    <w:rPr>
      <w:rFonts w:ascii="Times New Roman" w:hAnsi="Times New Roman"/>
      <w:sz w:val="24"/>
    </w:rPr>
  </w:style>
  <w:style w:type="paragraph" w:customStyle="1" w:styleId="Tytu0">
    <w:name w:val="Tytu?"/>
    <w:basedOn w:val="Normalny"/>
    <w:uiPriority w:val="99"/>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9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6979D3"/>
    <w:pPr>
      <w:spacing w:after="120" w:line="480" w:lineRule="auto"/>
    </w:pPr>
  </w:style>
  <w:style w:type="character" w:customStyle="1" w:styleId="Tekstpodstawowy2Znak">
    <w:name w:val="Tekst podstawowy 2 Znak"/>
    <w:link w:val="Tekstpodstawowy2"/>
    <w:uiPriority w:val="99"/>
    <w:locked/>
    <w:rsid w:val="006979D3"/>
    <w:rPr>
      <w:rFonts w:ascii="Times New Roman" w:hAnsi="Times New Roman"/>
      <w:kern w:val="1"/>
      <w:lang w:val="x-none" w:eastAsia="ar-SA" w:bidi="ar-SA"/>
    </w:rPr>
  </w:style>
  <w:style w:type="character" w:styleId="UyteHipercze">
    <w:name w:val="FollowedHyperlink"/>
    <w:uiPriority w:val="99"/>
    <w:semiHidden/>
    <w:rsid w:val="000E3F7A"/>
    <w:rPr>
      <w:rFonts w:cs="Times New Roman"/>
      <w:color w:val="800080"/>
      <w:u w:val="single"/>
    </w:rPr>
  </w:style>
  <w:style w:type="paragraph" w:customStyle="1" w:styleId="Default">
    <w:name w:val="Default"/>
    <w:uiPriority w:val="99"/>
    <w:rsid w:val="003073CC"/>
    <w:pPr>
      <w:autoSpaceDE w:val="0"/>
      <w:autoSpaceDN w:val="0"/>
      <w:adjustRightInd w:val="0"/>
    </w:pPr>
    <w:rPr>
      <w:rFonts w:ascii="Times New Roman" w:hAnsi="Times New Roman"/>
      <w:color w:val="000000"/>
      <w:sz w:val="24"/>
      <w:szCs w:val="24"/>
    </w:rPr>
  </w:style>
  <w:style w:type="character" w:customStyle="1" w:styleId="text">
    <w:name w:val="text"/>
    <w:uiPriority w:val="99"/>
    <w:rsid w:val="00B16D04"/>
    <w:rPr>
      <w:rFonts w:cs="Times New Roman"/>
    </w:rPr>
  </w:style>
  <w:style w:type="paragraph" w:styleId="Tekstpodstawowy3">
    <w:name w:val="Body Text 3"/>
    <w:basedOn w:val="Normalny"/>
    <w:link w:val="Tekstpodstawowy3Znak"/>
    <w:uiPriority w:val="99"/>
    <w:semiHidden/>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locked/>
    <w:rsid w:val="00E70B6E"/>
    <w:rPr>
      <w:rFonts w:ascii="Times New Roman" w:hAnsi="Times New Roman"/>
      <w:sz w:val="16"/>
    </w:rPr>
  </w:style>
  <w:style w:type="character" w:styleId="Odwoanieprzypisudolnego">
    <w:name w:val="footnote reference"/>
    <w:uiPriority w:val="99"/>
    <w:rsid w:val="00E70B6E"/>
    <w:rPr>
      <w:rFonts w:cs="Times New Roman"/>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uiPriority w:val="99"/>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rsid w:val="00E70B6E"/>
  </w:style>
  <w:style w:type="character" w:customStyle="1" w:styleId="TekstkomentarzaZnak">
    <w:name w:val="Tekst komentarza Znak"/>
    <w:link w:val="Tekstkomentarza"/>
    <w:uiPriority w:val="99"/>
    <w:semiHidden/>
    <w:locked/>
    <w:rsid w:val="00E70B6E"/>
    <w:rPr>
      <w:rFonts w:ascii="Times New Roman" w:hAnsi="Times New Roman"/>
      <w:kern w:val="1"/>
      <w:lang w:val="x-none" w:eastAsia="ar-SA" w:bidi="ar-SA"/>
    </w:rPr>
  </w:style>
  <w:style w:type="paragraph" w:styleId="Tematkomentarza">
    <w:name w:val="annotation subject"/>
    <w:basedOn w:val="Tekstkomentarza"/>
    <w:next w:val="Tekstkomentarza"/>
    <w:link w:val="TematkomentarzaZnak"/>
    <w:uiPriority w:val="99"/>
    <w:semiHidden/>
    <w:rsid w:val="00E70B6E"/>
    <w:rPr>
      <w:b/>
      <w:bCs/>
    </w:rPr>
  </w:style>
  <w:style w:type="character" w:customStyle="1" w:styleId="TematkomentarzaZnak">
    <w:name w:val="Temat komentarza Znak"/>
    <w:link w:val="Tematkomentarza"/>
    <w:uiPriority w:val="99"/>
    <w:semiHidden/>
    <w:locked/>
    <w:rsid w:val="00E70B6E"/>
    <w:rPr>
      <w:rFonts w:ascii="Times New Roman" w:hAnsi="Times New Roman"/>
      <w:b/>
      <w:kern w:val="1"/>
      <w:lang w:val="x-none" w:eastAsia="ar-SA" w:bidi="ar-SA"/>
    </w:rPr>
  </w:style>
  <w:style w:type="paragraph" w:customStyle="1" w:styleId="Indeks">
    <w:name w:val="Indeks"/>
    <w:basedOn w:val="Normalny"/>
    <w:uiPriority w:val="99"/>
    <w:rsid w:val="00E70B6E"/>
    <w:pPr>
      <w:suppressLineNumbers/>
      <w:overflowPunct/>
      <w:autoSpaceDE/>
      <w:spacing w:after="200" w:line="276" w:lineRule="auto"/>
      <w:textAlignment w:val="auto"/>
    </w:pPr>
    <w:rPr>
      <w:rFonts w:ascii="Calibri"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lang w:val="x-none" w:eastAsia="ar-SA" w:bidi="ar-SA"/>
    </w:rPr>
  </w:style>
  <w:style w:type="paragraph" w:customStyle="1" w:styleId="ZARTzmartartykuempunktem">
    <w:name w:val="Z/ART(§) – zm. art. (§) artykułem (punktem)"/>
    <w:basedOn w:val="Normalny"/>
    <w:uiPriority w:val="99"/>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uiPriority w:val="99"/>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uiPriority w:val="99"/>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locked/>
    <w:rsid w:val="00C0217D"/>
    <w:rPr>
      <w:rFonts w:ascii="Courier New" w:hAnsi="Courier New"/>
    </w:rPr>
  </w:style>
  <w:style w:type="paragraph" w:customStyle="1" w:styleId="Akapitzlist1">
    <w:name w:val="Akapit z listą1"/>
    <w:basedOn w:val="Normalny"/>
    <w:uiPriority w:val="99"/>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uiPriority w:val="99"/>
    <w:rsid w:val="00CA2B2A"/>
    <w:pPr>
      <w:widowControl w:val="0"/>
      <w:suppressAutoHyphens/>
      <w:autoSpaceDN w:val="0"/>
      <w:textAlignment w:val="baseline"/>
    </w:pPr>
    <w:rPr>
      <w:rFonts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99"/>
    <w:qFormat/>
    <w:rsid w:val="00944A4C"/>
    <w:rPr>
      <w:rFonts w:cs="Times New Roman"/>
      <w:b/>
    </w:rPr>
  </w:style>
  <w:style w:type="paragraph" w:customStyle="1" w:styleId="Textbody">
    <w:name w:val="Text body"/>
    <w:basedOn w:val="Standard"/>
    <w:uiPriority w:val="99"/>
    <w:rsid w:val="004447AD"/>
    <w:pPr>
      <w:widowControl/>
      <w:jc w:val="both"/>
    </w:pPr>
    <w:rPr>
      <w:rFonts w:ascii="Times New Roman" w:hAnsi="Times New Roman" w:cs="Times New Roman"/>
      <w:color w:val="auto"/>
      <w:szCs w:val="20"/>
      <w:lang w:val="pl-PL" w:eastAsia="zh-CN"/>
    </w:rPr>
  </w:style>
  <w:style w:type="character" w:customStyle="1" w:styleId="Internetlink">
    <w:name w:val="Internet link"/>
    <w:uiPriority w:val="99"/>
    <w:rsid w:val="004447AD"/>
    <w:rPr>
      <w:color w:val="0000FF"/>
      <w:u w:val="single"/>
    </w:rPr>
  </w:style>
  <w:style w:type="character" w:customStyle="1" w:styleId="AkapitzlistZnak">
    <w:name w:val="Akapit z listą Znak"/>
    <w:aliases w:val="Numerowanie Znak,Akapit z listą BS Znak,L1 Znak,Akapit z listą5 Znak,CW_Lista Znak,sw tekst Znak"/>
    <w:link w:val="Akapitzlist"/>
    <w:uiPriority w:val="99"/>
    <w:locked/>
    <w:rsid w:val="00DA4A9C"/>
    <w:rPr>
      <w:rFonts w:eastAsia="Times New Roman"/>
      <w:sz w:val="22"/>
      <w:lang w:val="x-none" w:eastAsia="en-US"/>
    </w:rPr>
  </w:style>
  <w:style w:type="paragraph" w:customStyle="1" w:styleId="TableContents">
    <w:name w:val="Table Contents"/>
    <w:basedOn w:val="Textbody"/>
    <w:uiPriority w:val="99"/>
    <w:rsid w:val="00BA49A4"/>
    <w:pPr>
      <w:suppressLineNumbers/>
    </w:pPr>
  </w:style>
  <w:style w:type="character" w:styleId="Odwoanieprzypisukocowego">
    <w:name w:val="endnote reference"/>
    <w:uiPriority w:val="99"/>
    <w:semiHidden/>
    <w:rsid w:val="00BD59E5"/>
    <w:rPr>
      <w:rFonts w:cs="Times New Roman"/>
      <w:vertAlign w:val="superscript"/>
    </w:rPr>
  </w:style>
  <w:style w:type="character" w:styleId="HTML-kod">
    <w:name w:val="HTML Code"/>
    <w:uiPriority w:val="99"/>
    <w:rsid w:val="0073365C"/>
    <w:rPr>
      <w:rFonts w:ascii="Courier New" w:hAnsi="Courier New" w:cs="Times New Roman"/>
      <w:sz w:val="20"/>
    </w:rPr>
  </w:style>
  <w:style w:type="character" w:customStyle="1" w:styleId="highlighted">
    <w:name w:val="highlighted"/>
    <w:uiPriority w:val="99"/>
    <w:rsid w:val="0073365C"/>
    <w:rPr>
      <w:rFonts w:cs="Times New Roman"/>
    </w:rPr>
  </w:style>
  <w:style w:type="character" w:styleId="Odwoaniedokomentarza">
    <w:name w:val="annotation reference"/>
    <w:uiPriority w:val="99"/>
    <w:rsid w:val="001E4F46"/>
    <w:rPr>
      <w:rFonts w:cs="Times New Roman"/>
      <w:sz w:val="16"/>
    </w:rPr>
  </w:style>
  <w:style w:type="paragraph" w:customStyle="1" w:styleId="StylTekstpodstawowyPierwszywiersz063cm">
    <w:name w:val="Styl Tekst podstawowy + Pierwszy wiersz:  063 cm"/>
    <w:basedOn w:val="Tekstpodstawowy"/>
    <w:uiPriority w:val="99"/>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uiPriority w:val="99"/>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uiPriority w:val="99"/>
    <w:semiHidden/>
    <w:rsid w:val="00F56AEF"/>
    <w:rPr>
      <w:color w:val="808080"/>
    </w:rPr>
  </w:style>
  <w:style w:type="character" w:customStyle="1" w:styleId="Odwoanieprzypisudolnego1">
    <w:name w:val="Odwołanie przypisu dolnego1"/>
    <w:uiPriority w:val="99"/>
    <w:rsid w:val="00F56AEF"/>
    <w:rPr>
      <w:vertAlign w:val="superscript"/>
    </w:rPr>
  </w:style>
  <w:style w:type="paragraph" w:customStyle="1" w:styleId="Akapitzlist2">
    <w:name w:val="Akapit z listą2"/>
    <w:basedOn w:val="Normalny"/>
    <w:uiPriority w:val="99"/>
    <w:rsid w:val="00F56AEF"/>
    <w:pPr>
      <w:widowControl w:val="0"/>
      <w:overflowPunct/>
      <w:autoSpaceDE/>
      <w:ind w:left="720" w:hanging="357"/>
      <w:textAlignment w:val="auto"/>
    </w:pPr>
    <w:rPr>
      <w:sz w:val="24"/>
      <w:szCs w:val="24"/>
    </w:rPr>
  </w:style>
  <w:style w:type="paragraph" w:customStyle="1" w:styleId="Akapitzlist3">
    <w:name w:val="Akapit z listą3"/>
    <w:basedOn w:val="Normalny"/>
    <w:uiPriority w:val="99"/>
    <w:rsid w:val="00F56AEF"/>
    <w:pPr>
      <w:widowControl w:val="0"/>
      <w:overflowPunct/>
      <w:autoSpaceDE/>
      <w:ind w:left="720" w:hanging="357"/>
      <w:textAlignment w:val="auto"/>
    </w:pPr>
    <w:rPr>
      <w:sz w:val="24"/>
      <w:szCs w:val="24"/>
    </w:rPr>
  </w:style>
  <w:style w:type="paragraph" w:styleId="Legenda">
    <w:name w:val="caption"/>
    <w:basedOn w:val="Normalny"/>
    <w:next w:val="Normalny"/>
    <w:uiPriority w:val="99"/>
    <w:qFormat/>
    <w:rsid w:val="00816D47"/>
    <w:pPr>
      <w:spacing w:after="200"/>
      <w:jc w:val="both"/>
    </w:pPr>
    <w:rPr>
      <w:i/>
      <w:iCs/>
      <w:color w:val="44546A"/>
      <w:sz w:val="18"/>
      <w:szCs w:val="18"/>
    </w:rPr>
  </w:style>
  <w:style w:type="table" w:customStyle="1" w:styleId="Siatkatabelijasna1">
    <w:name w:val="Siatka tabeli — jasna1"/>
    <w:uiPriority w:val="99"/>
    <w:rsid w:val="00340079"/>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Hania">
    <w:name w:val="Hania"/>
    <w:basedOn w:val="Normalny"/>
    <w:uiPriority w:val="99"/>
    <w:rsid w:val="009C6CF5"/>
    <w:pPr>
      <w:numPr>
        <w:ilvl w:val="2"/>
        <w:numId w:val="139"/>
      </w:numPr>
      <w:suppressAutoHyphens w:val="0"/>
      <w:overflowPunct/>
      <w:autoSpaceDE/>
      <w:jc w:val="both"/>
      <w:textAlignment w:val="auto"/>
    </w:pPr>
    <w:rPr>
      <w:rFonts w:ascii="Tahoma" w:hAnsi="Tahoma"/>
      <w:kern w:val="0"/>
      <w:lang w:eastAsia="pl-PL"/>
    </w:rPr>
  </w:style>
  <w:style w:type="numbering" w:customStyle="1" w:styleId="WW8Num6">
    <w:name w:val="WW8Num6"/>
    <w:rsid w:val="00056E4C"/>
    <w:pPr>
      <w:numPr>
        <w:numId w:val="18"/>
      </w:numPr>
    </w:pPr>
  </w:style>
  <w:style w:type="numbering" w:customStyle="1" w:styleId="List13">
    <w:name w:val="List 13"/>
    <w:rsid w:val="00056E4C"/>
    <w:pPr>
      <w:numPr>
        <w:numId w:val="22"/>
      </w:numPr>
    </w:pPr>
  </w:style>
  <w:style w:type="numbering" w:customStyle="1" w:styleId="WWNum23">
    <w:name w:val="WWNum23"/>
    <w:rsid w:val="00056E4C"/>
    <w:pPr>
      <w:numPr>
        <w:numId w:val="101"/>
      </w:numPr>
    </w:pPr>
  </w:style>
  <w:style w:type="numbering" w:customStyle="1" w:styleId="List14">
    <w:name w:val="List 14"/>
    <w:rsid w:val="00056E4C"/>
    <w:pPr>
      <w:numPr>
        <w:numId w:val="11"/>
      </w:numPr>
    </w:pPr>
  </w:style>
  <w:style w:type="numbering" w:customStyle="1" w:styleId="WW8Num2">
    <w:name w:val="WW8Num2"/>
    <w:rsid w:val="00056E4C"/>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518768">
      <w:marLeft w:val="0"/>
      <w:marRight w:val="0"/>
      <w:marTop w:val="0"/>
      <w:marBottom w:val="0"/>
      <w:divBdr>
        <w:top w:val="none" w:sz="0" w:space="0" w:color="auto"/>
        <w:left w:val="none" w:sz="0" w:space="0" w:color="auto"/>
        <w:bottom w:val="none" w:sz="0" w:space="0" w:color="auto"/>
        <w:right w:val="none" w:sz="0" w:space="0" w:color="auto"/>
      </w:divBdr>
      <w:divsChild>
        <w:div w:id="1415518776">
          <w:marLeft w:val="0"/>
          <w:marRight w:val="0"/>
          <w:marTop w:val="0"/>
          <w:marBottom w:val="0"/>
          <w:divBdr>
            <w:top w:val="none" w:sz="0" w:space="0" w:color="auto"/>
            <w:left w:val="none" w:sz="0" w:space="0" w:color="auto"/>
            <w:bottom w:val="none" w:sz="0" w:space="0" w:color="auto"/>
            <w:right w:val="none" w:sz="0" w:space="0" w:color="auto"/>
          </w:divBdr>
        </w:div>
        <w:div w:id="1415518779">
          <w:marLeft w:val="0"/>
          <w:marRight w:val="0"/>
          <w:marTop w:val="0"/>
          <w:marBottom w:val="0"/>
          <w:divBdr>
            <w:top w:val="none" w:sz="0" w:space="0" w:color="auto"/>
            <w:left w:val="none" w:sz="0" w:space="0" w:color="auto"/>
            <w:bottom w:val="none" w:sz="0" w:space="0" w:color="auto"/>
            <w:right w:val="none" w:sz="0" w:space="0" w:color="auto"/>
          </w:divBdr>
        </w:div>
      </w:divsChild>
    </w:div>
    <w:div w:id="1415518773">
      <w:marLeft w:val="0"/>
      <w:marRight w:val="0"/>
      <w:marTop w:val="0"/>
      <w:marBottom w:val="0"/>
      <w:divBdr>
        <w:top w:val="none" w:sz="0" w:space="0" w:color="auto"/>
        <w:left w:val="none" w:sz="0" w:space="0" w:color="auto"/>
        <w:bottom w:val="none" w:sz="0" w:space="0" w:color="auto"/>
        <w:right w:val="none" w:sz="0" w:space="0" w:color="auto"/>
      </w:divBdr>
    </w:div>
    <w:div w:id="1415518778">
      <w:marLeft w:val="0"/>
      <w:marRight w:val="0"/>
      <w:marTop w:val="0"/>
      <w:marBottom w:val="0"/>
      <w:divBdr>
        <w:top w:val="none" w:sz="0" w:space="0" w:color="auto"/>
        <w:left w:val="none" w:sz="0" w:space="0" w:color="auto"/>
        <w:bottom w:val="none" w:sz="0" w:space="0" w:color="auto"/>
        <w:right w:val="none" w:sz="0" w:space="0" w:color="auto"/>
      </w:divBdr>
    </w:div>
    <w:div w:id="1415518781">
      <w:marLeft w:val="0"/>
      <w:marRight w:val="0"/>
      <w:marTop w:val="0"/>
      <w:marBottom w:val="0"/>
      <w:divBdr>
        <w:top w:val="none" w:sz="0" w:space="0" w:color="auto"/>
        <w:left w:val="none" w:sz="0" w:space="0" w:color="auto"/>
        <w:bottom w:val="none" w:sz="0" w:space="0" w:color="auto"/>
        <w:right w:val="none" w:sz="0" w:space="0" w:color="auto"/>
      </w:divBdr>
      <w:divsChild>
        <w:div w:id="1415518791">
          <w:marLeft w:val="0"/>
          <w:marRight w:val="0"/>
          <w:marTop w:val="0"/>
          <w:marBottom w:val="0"/>
          <w:divBdr>
            <w:top w:val="none" w:sz="0" w:space="0" w:color="auto"/>
            <w:left w:val="none" w:sz="0" w:space="0" w:color="auto"/>
            <w:bottom w:val="none" w:sz="0" w:space="0" w:color="auto"/>
            <w:right w:val="none" w:sz="0" w:space="0" w:color="auto"/>
          </w:divBdr>
          <w:divsChild>
            <w:div w:id="1415518787">
              <w:marLeft w:val="0"/>
              <w:marRight w:val="0"/>
              <w:marTop w:val="0"/>
              <w:marBottom w:val="0"/>
              <w:divBdr>
                <w:top w:val="none" w:sz="0" w:space="0" w:color="auto"/>
                <w:left w:val="none" w:sz="0" w:space="0" w:color="auto"/>
                <w:bottom w:val="none" w:sz="0" w:space="0" w:color="auto"/>
                <w:right w:val="none" w:sz="0" w:space="0" w:color="auto"/>
              </w:divBdr>
              <w:divsChild>
                <w:div w:id="1415518811">
                  <w:marLeft w:val="0"/>
                  <w:marRight w:val="0"/>
                  <w:marTop w:val="0"/>
                  <w:marBottom w:val="0"/>
                  <w:divBdr>
                    <w:top w:val="none" w:sz="0" w:space="0" w:color="auto"/>
                    <w:left w:val="none" w:sz="0" w:space="0" w:color="auto"/>
                    <w:bottom w:val="none" w:sz="0" w:space="0" w:color="auto"/>
                    <w:right w:val="none" w:sz="0" w:space="0" w:color="auto"/>
                  </w:divBdr>
                  <w:divsChild>
                    <w:div w:id="1415518805">
                      <w:marLeft w:val="0"/>
                      <w:marRight w:val="0"/>
                      <w:marTop w:val="0"/>
                      <w:marBottom w:val="0"/>
                      <w:divBdr>
                        <w:top w:val="none" w:sz="0" w:space="0" w:color="auto"/>
                        <w:left w:val="none" w:sz="0" w:space="0" w:color="auto"/>
                        <w:bottom w:val="none" w:sz="0" w:space="0" w:color="auto"/>
                        <w:right w:val="none" w:sz="0" w:space="0" w:color="auto"/>
                      </w:divBdr>
                      <w:divsChild>
                        <w:div w:id="1415518777">
                          <w:marLeft w:val="0"/>
                          <w:marRight w:val="0"/>
                          <w:marTop w:val="0"/>
                          <w:marBottom w:val="0"/>
                          <w:divBdr>
                            <w:top w:val="none" w:sz="0" w:space="0" w:color="auto"/>
                            <w:left w:val="none" w:sz="0" w:space="0" w:color="auto"/>
                            <w:bottom w:val="none" w:sz="0" w:space="0" w:color="auto"/>
                            <w:right w:val="none" w:sz="0" w:space="0" w:color="auto"/>
                          </w:divBdr>
                          <w:divsChild>
                            <w:div w:id="1415518785">
                              <w:marLeft w:val="0"/>
                              <w:marRight w:val="0"/>
                              <w:marTop w:val="0"/>
                              <w:marBottom w:val="0"/>
                              <w:divBdr>
                                <w:top w:val="none" w:sz="0" w:space="0" w:color="auto"/>
                                <w:left w:val="none" w:sz="0" w:space="0" w:color="auto"/>
                                <w:bottom w:val="none" w:sz="0" w:space="0" w:color="auto"/>
                                <w:right w:val="none" w:sz="0" w:space="0" w:color="auto"/>
                              </w:divBdr>
                              <w:divsChild>
                                <w:div w:id="141551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5518784">
      <w:marLeft w:val="0"/>
      <w:marRight w:val="0"/>
      <w:marTop w:val="0"/>
      <w:marBottom w:val="0"/>
      <w:divBdr>
        <w:top w:val="none" w:sz="0" w:space="0" w:color="auto"/>
        <w:left w:val="none" w:sz="0" w:space="0" w:color="auto"/>
        <w:bottom w:val="none" w:sz="0" w:space="0" w:color="auto"/>
        <w:right w:val="none" w:sz="0" w:space="0" w:color="auto"/>
      </w:divBdr>
      <w:divsChild>
        <w:div w:id="1415518783">
          <w:marLeft w:val="0"/>
          <w:marRight w:val="0"/>
          <w:marTop w:val="0"/>
          <w:marBottom w:val="0"/>
          <w:divBdr>
            <w:top w:val="none" w:sz="0" w:space="0" w:color="auto"/>
            <w:left w:val="none" w:sz="0" w:space="0" w:color="auto"/>
            <w:bottom w:val="none" w:sz="0" w:space="0" w:color="auto"/>
            <w:right w:val="none" w:sz="0" w:space="0" w:color="auto"/>
          </w:divBdr>
          <w:divsChild>
            <w:div w:id="1415518770">
              <w:marLeft w:val="0"/>
              <w:marRight w:val="0"/>
              <w:marTop w:val="0"/>
              <w:marBottom w:val="0"/>
              <w:divBdr>
                <w:top w:val="none" w:sz="0" w:space="0" w:color="auto"/>
                <w:left w:val="none" w:sz="0" w:space="0" w:color="auto"/>
                <w:bottom w:val="none" w:sz="0" w:space="0" w:color="auto"/>
                <w:right w:val="none" w:sz="0" w:space="0" w:color="auto"/>
              </w:divBdr>
              <w:divsChild>
                <w:div w:id="1415518794">
                  <w:marLeft w:val="0"/>
                  <w:marRight w:val="0"/>
                  <w:marTop w:val="0"/>
                  <w:marBottom w:val="0"/>
                  <w:divBdr>
                    <w:top w:val="none" w:sz="0" w:space="0" w:color="auto"/>
                    <w:left w:val="none" w:sz="0" w:space="0" w:color="auto"/>
                    <w:bottom w:val="none" w:sz="0" w:space="0" w:color="auto"/>
                    <w:right w:val="none" w:sz="0" w:space="0" w:color="auto"/>
                  </w:divBdr>
                  <w:divsChild>
                    <w:div w:id="141551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18786">
      <w:marLeft w:val="0"/>
      <w:marRight w:val="0"/>
      <w:marTop w:val="0"/>
      <w:marBottom w:val="0"/>
      <w:divBdr>
        <w:top w:val="none" w:sz="0" w:space="0" w:color="auto"/>
        <w:left w:val="none" w:sz="0" w:space="0" w:color="auto"/>
        <w:bottom w:val="none" w:sz="0" w:space="0" w:color="auto"/>
        <w:right w:val="none" w:sz="0" w:space="0" w:color="auto"/>
      </w:divBdr>
      <w:divsChild>
        <w:div w:id="1415518796">
          <w:marLeft w:val="0"/>
          <w:marRight w:val="0"/>
          <w:marTop w:val="0"/>
          <w:marBottom w:val="0"/>
          <w:divBdr>
            <w:top w:val="none" w:sz="0" w:space="0" w:color="auto"/>
            <w:left w:val="none" w:sz="0" w:space="0" w:color="auto"/>
            <w:bottom w:val="none" w:sz="0" w:space="0" w:color="auto"/>
            <w:right w:val="none" w:sz="0" w:space="0" w:color="auto"/>
          </w:divBdr>
          <w:divsChild>
            <w:div w:id="1415518790">
              <w:marLeft w:val="0"/>
              <w:marRight w:val="0"/>
              <w:marTop w:val="0"/>
              <w:marBottom w:val="0"/>
              <w:divBdr>
                <w:top w:val="none" w:sz="0" w:space="0" w:color="auto"/>
                <w:left w:val="none" w:sz="0" w:space="0" w:color="auto"/>
                <w:bottom w:val="none" w:sz="0" w:space="0" w:color="auto"/>
                <w:right w:val="none" w:sz="0" w:space="0" w:color="auto"/>
              </w:divBdr>
              <w:divsChild>
                <w:div w:id="141551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518789">
      <w:marLeft w:val="0"/>
      <w:marRight w:val="0"/>
      <w:marTop w:val="0"/>
      <w:marBottom w:val="0"/>
      <w:divBdr>
        <w:top w:val="none" w:sz="0" w:space="0" w:color="auto"/>
        <w:left w:val="none" w:sz="0" w:space="0" w:color="auto"/>
        <w:bottom w:val="none" w:sz="0" w:space="0" w:color="auto"/>
        <w:right w:val="none" w:sz="0" w:space="0" w:color="auto"/>
      </w:divBdr>
      <w:divsChild>
        <w:div w:id="1415518793">
          <w:marLeft w:val="0"/>
          <w:marRight w:val="0"/>
          <w:marTop w:val="0"/>
          <w:marBottom w:val="0"/>
          <w:divBdr>
            <w:top w:val="none" w:sz="0" w:space="0" w:color="auto"/>
            <w:left w:val="none" w:sz="0" w:space="0" w:color="auto"/>
            <w:bottom w:val="none" w:sz="0" w:space="0" w:color="auto"/>
            <w:right w:val="none" w:sz="0" w:space="0" w:color="auto"/>
          </w:divBdr>
          <w:divsChild>
            <w:div w:id="1415518769">
              <w:marLeft w:val="0"/>
              <w:marRight w:val="0"/>
              <w:marTop w:val="0"/>
              <w:marBottom w:val="0"/>
              <w:divBdr>
                <w:top w:val="none" w:sz="0" w:space="0" w:color="auto"/>
                <w:left w:val="none" w:sz="0" w:space="0" w:color="auto"/>
                <w:bottom w:val="none" w:sz="0" w:space="0" w:color="auto"/>
                <w:right w:val="none" w:sz="0" w:space="0" w:color="auto"/>
              </w:divBdr>
              <w:divsChild>
                <w:div w:id="1415518807">
                  <w:marLeft w:val="0"/>
                  <w:marRight w:val="0"/>
                  <w:marTop w:val="0"/>
                  <w:marBottom w:val="0"/>
                  <w:divBdr>
                    <w:top w:val="none" w:sz="0" w:space="0" w:color="auto"/>
                    <w:left w:val="none" w:sz="0" w:space="0" w:color="auto"/>
                    <w:bottom w:val="none" w:sz="0" w:space="0" w:color="auto"/>
                    <w:right w:val="none" w:sz="0" w:space="0" w:color="auto"/>
                  </w:divBdr>
                  <w:divsChild>
                    <w:div w:id="1415518774">
                      <w:marLeft w:val="0"/>
                      <w:marRight w:val="0"/>
                      <w:marTop w:val="0"/>
                      <w:marBottom w:val="0"/>
                      <w:divBdr>
                        <w:top w:val="none" w:sz="0" w:space="0" w:color="auto"/>
                        <w:left w:val="none" w:sz="0" w:space="0" w:color="auto"/>
                        <w:bottom w:val="none" w:sz="0" w:space="0" w:color="auto"/>
                        <w:right w:val="none" w:sz="0" w:space="0" w:color="auto"/>
                      </w:divBdr>
                      <w:divsChild>
                        <w:div w:id="141551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518792">
      <w:marLeft w:val="0"/>
      <w:marRight w:val="0"/>
      <w:marTop w:val="0"/>
      <w:marBottom w:val="0"/>
      <w:divBdr>
        <w:top w:val="none" w:sz="0" w:space="0" w:color="auto"/>
        <w:left w:val="none" w:sz="0" w:space="0" w:color="auto"/>
        <w:bottom w:val="none" w:sz="0" w:space="0" w:color="auto"/>
        <w:right w:val="none" w:sz="0" w:space="0" w:color="auto"/>
      </w:divBdr>
      <w:divsChild>
        <w:div w:id="1415518800">
          <w:marLeft w:val="0"/>
          <w:marRight w:val="0"/>
          <w:marTop w:val="0"/>
          <w:marBottom w:val="0"/>
          <w:divBdr>
            <w:top w:val="none" w:sz="0" w:space="0" w:color="auto"/>
            <w:left w:val="none" w:sz="0" w:space="0" w:color="auto"/>
            <w:bottom w:val="none" w:sz="0" w:space="0" w:color="auto"/>
            <w:right w:val="none" w:sz="0" w:space="0" w:color="auto"/>
          </w:divBdr>
          <w:divsChild>
            <w:div w:id="1415518803">
              <w:marLeft w:val="0"/>
              <w:marRight w:val="0"/>
              <w:marTop w:val="0"/>
              <w:marBottom w:val="0"/>
              <w:divBdr>
                <w:top w:val="none" w:sz="0" w:space="0" w:color="auto"/>
                <w:left w:val="none" w:sz="0" w:space="0" w:color="auto"/>
                <w:bottom w:val="none" w:sz="0" w:space="0" w:color="auto"/>
                <w:right w:val="none" w:sz="0" w:space="0" w:color="auto"/>
              </w:divBdr>
              <w:divsChild>
                <w:div w:id="1415518780">
                  <w:marLeft w:val="0"/>
                  <w:marRight w:val="0"/>
                  <w:marTop w:val="0"/>
                  <w:marBottom w:val="0"/>
                  <w:divBdr>
                    <w:top w:val="none" w:sz="0" w:space="0" w:color="auto"/>
                    <w:left w:val="none" w:sz="0" w:space="0" w:color="auto"/>
                    <w:bottom w:val="none" w:sz="0" w:space="0" w:color="auto"/>
                    <w:right w:val="none" w:sz="0" w:space="0" w:color="auto"/>
                  </w:divBdr>
                  <w:divsChild>
                    <w:div w:id="1415518801">
                      <w:marLeft w:val="0"/>
                      <w:marRight w:val="0"/>
                      <w:marTop w:val="0"/>
                      <w:marBottom w:val="0"/>
                      <w:divBdr>
                        <w:top w:val="none" w:sz="0" w:space="0" w:color="auto"/>
                        <w:left w:val="none" w:sz="0" w:space="0" w:color="auto"/>
                        <w:bottom w:val="none" w:sz="0" w:space="0" w:color="auto"/>
                        <w:right w:val="none" w:sz="0" w:space="0" w:color="auto"/>
                      </w:divBdr>
                      <w:divsChild>
                        <w:div w:id="1415518771">
                          <w:marLeft w:val="0"/>
                          <w:marRight w:val="0"/>
                          <w:marTop w:val="0"/>
                          <w:marBottom w:val="0"/>
                          <w:divBdr>
                            <w:top w:val="none" w:sz="0" w:space="0" w:color="auto"/>
                            <w:left w:val="none" w:sz="0" w:space="0" w:color="auto"/>
                            <w:bottom w:val="none" w:sz="0" w:space="0" w:color="auto"/>
                            <w:right w:val="none" w:sz="0" w:space="0" w:color="auto"/>
                          </w:divBdr>
                          <w:divsChild>
                            <w:div w:id="141551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5518797">
      <w:marLeft w:val="0"/>
      <w:marRight w:val="0"/>
      <w:marTop w:val="0"/>
      <w:marBottom w:val="0"/>
      <w:divBdr>
        <w:top w:val="none" w:sz="0" w:space="0" w:color="auto"/>
        <w:left w:val="none" w:sz="0" w:space="0" w:color="auto"/>
        <w:bottom w:val="none" w:sz="0" w:space="0" w:color="auto"/>
        <w:right w:val="none" w:sz="0" w:space="0" w:color="auto"/>
      </w:divBdr>
      <w:divsChild>
        <w:div w:id="1415518802">
          <w:marLeft w:val="0"/>
          <w:marRight w:val="0"/>
          <w:marTop w:val="0"/>
          <w:marBottom w:val="0"/>
          <w:divBdr>
            <w:top w:val="none" w:sz="0" w:space="0" w:color="auto"/>
            <w:left w:val="none" w:sz="0" w:space="0" w:color="auto"/>
            <w:bottom w:val="none" w:sz="0" w:space="0" w:color="auto"/>
            <w:right w:val="none" w:sz="0" w:space="0" w:color="auto"/>
          </w:divBdr>
          <w:divsChild>
            <w:div w:id="141551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18798">
      <w:marLeft w:val="0"/>
      <w:marRight w:val="0"/>
      <w:marTop w:val="0"/>
      <w:marBottom w:val="0"/>
      <w:divBdr>
        <w:top w:val="none" w:sz="0" w:space="0" w:color="auto"/>
        <w:left w:val="none" w:sz="0" w:space="0" w:color="auto"/>
        <w:bottom w:val="none" w:sz="0" w:space="0" w:color="auto"/>
        <w:right w:val="none" w:sz="0" w:space="0" w:color="auto"/>
      </w:divBdr>
    </w:div>
    <w:div w:id="1415518799">
      <w:marLeft w:val="0"/>
      <w:marRight w:val="0"/>
      <w:marTop w:val="0"/>
      <w:marBottom w:val="0"/>
      <w:divBdr>
        <w:top w:val="none" w:sz="0" w:space="0" w:color="auto"/>
        <w:left w:val="none" w:sz="0" w:space="0" w:color="auto"/>
        <w:bottom w:val="none" w:sz="0" w:space="0" w:color="auto"/>
        <w:right w:val="none" w:sz="0" w:space="0" w:color="auto"/>
      </w:divBdr>
      <w:divsChild>
        <w:div w:id="1415518804">
          <w:marLeft w:val="0"/>
          <w:marRight w:val="0"/>
          <w:marTop w:val="0"/>
          <w:marBottom w:val="0"/>
          <w:divBdr>
            <w:top w:val="none" w:sz="0" w:space="0" w:color="auto"/>
            <w:left w:val="none" w:sz="0" w:space="0" w:color="auto"/>
            <w:bottom w:val="none" w:sz="0" w:space="0" w:color="auto"/>
            <w:right w:val="none" w:sz="0" w:space="0" w:color="auto"/>
          </w:divBdr>
          <w:divsChild>
            <w:div w:id="141551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18809">
      <w:marLeft w:val="0"/>
      <w:marRight w:val="0"/>
      <w:marTop w:val="0"/>
      <w:marBottom w:val="0"/>
      <w:divBdr>
        <w:top w:val="none" w:sz="0" w:space="0" w:color="auto"/>
        <w:left w:val="none" w:sz="0" w:space="0" w:color="auto"/>
        <w:bottom w:val="none" w:sz="0" w:space="0" w:color="auto"/>
        <w:right w:val="none" w:sz="0" w:space="0" w:color="auto"/>
      </w:divBdr>
      <w:divsChild>
        <w:div w:id="1415518795">
          <w:marLeft w:val="0"/>
          <w:marRight w:val="0"/>
          <w:marTop w:val="0"/>
          <w:marBottom w:val="0"/>
          <w:divBdr>
            <w:top w:val="none" w:sz="0" w:space="0" w:color="auto"/>
            <w:left w:val="none" w:sz="0" w:space="0" w:color="auto"/>
            <w:bottom w:val="none" w:sz="0" w:space="0" w:color="auto"/>
            <w:right w:val="none" w:sz="0" w:space="0" w:color="auto"/>
          </w:divBdr>
        </w:div>
      </w:divsChild>
    </w:div>
    <w:div w:id="154706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5379</Words>
  <Characters>32278</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Wioletta Baranek</cp:lastModifiedBy>
  <cp:revision>9</cp:revision>
  <cp:lastPrinted>2022-10-10T14:11:00Z</cp:lastPrinted>
  <dcterms:created xsi:type="dcterms:W3CDTF">2022-10-10T14:03:00Z</dcterms:created>
  <dcterms:modified xsi:type="dcterms:W3CDTF">2024-10-17T06:12:00Z</dcterms:modified>
</cp:coreProperties>
</file>